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B770F" w14:textId="77777777" w:rsidR="006A01F1" w:rsidRPr="00795401" w:rsidRDefault="00BF3F14" w:rsidP="00795401">
      <w:pPr>
        <w:pStyle w:val="Tekstprzypisudolnego"/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95401">
        <w:rPr>
          <w:rFonts w:ascii="Times New Roman" w:hAnsi="Times New Roman" w:cs="Times New Roman"/>
          <w:i/>
          <w:sz w:val="24"/>
          <w:szCs w:val="24"/>
          <w:u w:val="single"/>
        </w:rPr>
        <w:t>K</w:t>
      </w:r>
      <w:r w:rsidR="006A01F1" w:rsidRPr="00795401">
        <w:rPr>
          <w:rFonts w:ascii="Times New Roman" w:hAnsi="Times New Roman" w:cs="Times New Roman"/>
          <w:i/>
          <w:sz w:val="24"/>
          <w:szCs w:val="24"/>
          <w:u w:val="single"/>
        </w:rPr>
        <w:t xml:space="preserve">lauzula informacyjna z art. 13 RODO </w:t>
      </w:r>
    </w:p>
    <w:p w14:paraId="4803418E" w14:textId="77777777" w:rsidR="006A01F1" w:rsidRPr="00795401" w:rsidRDefault="006A01F1" w:rsidP="007954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F6CCE3" w14:textId="77777777" w:rsidR="00166B7C" w:rsidRPr="00795401" w:rsidRDefault="00166B7C" w:rsidP="0079540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13 ust.</w:t>
      </w:r>
      <w:r w:rsidR="001E76BB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i 2 </w:t>
      </w:r>
      <w:r w:rsidRPr="00795401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</w:t>
      </w:r>
      <w:r w:rsidR="00300D3C" w:rsidRPr="00795401">
        <w:rPr>
          <w:rFonts w:ascii="Times New Roman" w:hAnsi="Times New Roman" w:cs="Times New Roman"/>
          <w:sz w:val="24"/>
          <w:szCs w:val="24"/>
        </w:rPr>
        <w:t xml:space="preserve"> </w:t>
      </w:r>
      <w:r w:rsidR="00D64BD8" w:rsidRPr="00795401">
        <w:rPr>
          <w:rFonts w:ascii="Times New Roman" w:hAnsi="Times New Roman" w:cs="Times New Roman"/>
          <w:sz w:val="24"/>
          <w:szCs w:val="24"/>
        </w:rPr>
        <w:t>z </w:t>
      </w:r>
      <w:r w:rsidRPr="00795401">
        <w:rPr>
          <w:rFonts w:ascii="Times New Roman" w:hAnsi="Times New Roman" w:cs="Times New Roman"/>
          <w:sz w:val="24"/>
          <w:szCs w:val="24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dalej „RODO”</w:t>
      </w:r>
      <w:r w:rsidR="001E76BB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informuję, że: </w:t>
      </w:r>
    </w:p>
    <w:p w14:paraId="7A1EF44E" w14:textId="58B16736" w:rsidR="00166B7C" w:rsidRPr="00795401" w:rsidRDefault="00166B7C" w:rsidP="00795401">
      <w:pPr>
        <w:pStyle w:val="Akapitzlist"/>
        <w:numPr>
          <w:ilvl w:val="0"/>
          <w:numId w:val="11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</w:t>
      </w:r>
      <w:r w:rsidR="00381BFB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 </w:t>
      </w:r>
      <w:r w:rsidR="006C7228" w:rsidRPr="007954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="00C17C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ojewódzka Stacja </w:t>
      </w:r>
      <w:proofErr w:type="spellStart"/>
      <w:r w:rsidR="00C17C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Sanitarno</w:t>
      </w:r>
      <w:proofErr w:type="spellEnd"/>
      <w:r w:rsidR="00C17C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Epidemiologiczna </w:t>
      </w:r>
      <w:r w:rsidR="006C7228" w:rsidRPr="007954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Poznaniu</w:t>
      </w:r>
      <w:r w:rsidR="006C7228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, ul. Noskowskiego 23, 61-705 Poznań</w:t>
      </w:r>
      <w:r w:rsidR="00F728FF" w:rsidRPr="00795401">
        <w:rPr>
          <w:rFonts w:ascii="Times New Roman" w:hAnsi="Times New Roman" w:cs="Times New Roman"/>
          <w:sz w:val="24"/>
          <w:szCs w:val="24"/>
        </w:rPr>
        <w:t>;</w:t>
      </w:r>
    </w:p>
    <w:p w14:paraId="108F5E5B" w14:textId="360FB086" w:rsidR="00166B7C" w:rsidRPr="00795401" w:rsidRDefault="0059001C" w:rsidP="00795401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kontakt z </w:t>
      </w:r>
      <w:r w:rsidR="00166B7C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032E3F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nspektorem ochrony danych o</w:t>
      </w:r>
      <w:r w:rsidR="00166B7C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sobowych w </w:t>
      </w:r>
      <w:r w:rsidR="00381BFB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Wojewódzkiej Stacji Sanitarno</w:t>
      </w:r>
      <w:r w:rsidR="00F23492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381BFB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Epidemiologiczne</w:t>
      </w:r>
      <w:r w:rsidR="00BF5B7B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381BFB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Poznaniu</w:t>
      </w:r>
      <w:r w:rsidR="00166B7C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5A4C2B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e-mail:</w:t>
      </w:r>
      <w:r w:rsidR="00166B7C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8" w:history="1">
        <w:r w:rsidR="006C7228" w:rsidRPr="00795401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iod@wssepoznan.pl</w:t>
        </w:r>
      </w:hyperlink>
      <w:r w:rsidR="006C7228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C7228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tel. 61 85 44 89</w:t>
      </w:r>
      <w:r w:rsidR="004C49A3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F728FF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7239303" w14:textId="5BF6DD1A" w:rsidR="00166B7C" w:rsidRPr="00795401" w:rsidRDefault="00166B7C" w:rsidP="00795401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79540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RODO</w:t>
      </w:r>
      <w:r w:rsidR="00300D3C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81BFB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</w:t>
      </w:r>
      <w:r w:rsidRPr="00795401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</w:t>
      </w:r>
      <w:r w:rsidR="00381BFB" w:rsidRPr="00795401">
        <w:rPr>
          <w:rFonts w:ascii="Times New Roman" w:hAnsi="Times New Roman" w:cs="Times New Roman"/>
          <w:sz w:val="24"/>
          <w:szCs w:val="24"/>
        </w:rPr>
        <w:t xml:space="preserve">na </w:t>
      </w:r>
      <w:bookmarkStart w:id="0" w:name="_Hlk42083193"/>
      <w:r w:rsidR="00381BFB" w:rsidRPr="00795401">
        <w:rPr>
          <w:rFonts w:ascii="Times New Roman" w:hAnsi="Times New Roman" w:cs="Times New Roman"/>
          <w:b/>
          <w:sz w:val="24"/>
          <w:szCs w:val="24"/>
        </w:rPr>
        <w:t xml:space="preserve">dostawę </w:t>
      </w:r>
      <w:bookmarkStart w:id="1" w:name="_Hlk42064614"/>
      <w:r w:rsidR="00970239">
        <w:rPr>
          <w:rFonts w:ascii="Times New Roman" w:hAnsi="Times New Roman" w:cs="Times New Roman"/>
          <w:b/>
          <w:bCs/>
          <w:sz w:val="24"/>
          <w:szCs w:val="24"/>
        </w:rPr>
        <w:br/>
      </w:r>
      <w:bookmarkEnd w:id="1"/>
      <w:r w:rsidR="00A52602">
        <w:rPr>
          <w:rFonts w:ascii="Times New Roman" w:hAnsi="Times New Roman"/>
          <w:b/>
          <w:sz w:val="24"/>
          <w:szCs w:val="24"/>
        </w:rPr>
        <w:t>chromatografu jonowego dla potrzeb Laboratorium Badania Wody i Gleby Wojewódzkiej Stacji Sanitarno-Epidemiologicznej w Poznaniu</w:t>
      </w:r>
      <w:r w:rsidR="00F728FF" w:rsidRPr="00970239">
        <w:rPr>
          <w:rFonts w:ascii="Times New Roman" w:hAnsi="Times New Roman" w:cs="Times New Roman"/>
          <w:sz w:val="24"/>
          <w:szCs w:val="24"/>
        </w:rPr>
        <w:t>;</w:t>
      </w:r>
      <w:bookmarkEnd w:id="0"/>
    </w:p>
    <w:p w14:paraId="5ACBBEA4" w14:textId="0086288C" w:rsidR="00166B7C" w:rsidRPr="00795401" w:rsidRDefault="00166B7C" w:rsidP="00795401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 (Dz. U. z 201</w:t>
      </w:r>
      <w:r w:rsidR="004C49A3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1</w:t>
      </w:r>
      <w:r w:rsidR="004C49A3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843</w:t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  <w:r w:rsidR="004C49A3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„ustawa </w:t>
      </w:r>
      <w:proofErr w:type="spellStart"/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F728FF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555D90A3" w14:textId="77777777" w:rsidR="00166B7C" w:rsidRPr="00795401" w:rsidRDefault="00166B7C" w:rsidP="00795401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będą przechowywane, zgodnie z art. 97 ust. 1 ustawy </w:t>
      </w:r>
      <w:proofErr w:type="spellStart"/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 okres 4 lat od dnia zakończenia postępowania o udzielenie zamówienia, a jeżeli czas trwania umowy przekracza 4 lata</w:t>
      </w:r>
      <w:r w:rsidR="00300D3C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przechowywania obejmuje cały czas trwania umowy</w:t>
      </w:r>
      <w:r w:rsidR="00F728FF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0182AF1C" w14:textId="77777777" w:rsidR="006A01F1" w:rsidRPr="00795401" w:rsidRDefault="006A01F1" w:rsidP="00795401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 </w:t>
      </w:r>
    </w:p>
    <w:p w14:paraId="0D847C3F" w14:textId="77777777" w:rsidR="006A01F1" w:rsidRPr="00795401" w:rsidRDefault="006A01F1" w:rsidP="00795401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</w:t>
      </w:r>
      <w:r w:rsidR="00510646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ny, stosowanie do art. 22 RODO;</w:t>
      </w:r>
    </w:p>
    <w:p w14:paraId="2E9F43C5" w14:textId="77777777" w:rsidR="006A01F1" w:rsidRPr="00795401" w:rsidRDefault="00166B7C" w:rsidP="00795401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</w:t>
      </w:r>
      <w:r w:rsidR="006A01F1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EF7BB77" w14:textId="77777777" w:rsidR="00166B7C" w:rsidRPr="00795401" w:rsidRDefault="00166B7C" w:rsidP="00795401">
      <w:pPr>
        <w:pStyle w:val="Akapitzlist"/>
        <w:numPr>
          <w:ilvl w:val="0"/>
          <w:numId w:val="14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</w:t>
      </w:r>
      <w:r w:rsidR="00F728FF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0DF8CB9" w14:textId="2E0C55BC" w:rsidR="00166B7C" w:rsidRPr="00795401" w:rsidRDefault="00166B7C" w:rsidP="00795401">
      <w:pPr>
        <w:pStyle w:val="Akapitzlist"/>
        <w:numPr>
          <w:ilvl w:val="0"/>
          <w:numId w:val="14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na podstawie art. 16 RODO prawo do sprostowania Pani/Pana </w:t>
      </w:r>
      <w:r w:rsidR="00F728FF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danych osobowych</w:t>
      </w:r>
      <w:r w:rsidR="00F2349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F728FF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B267826" w14:textId="6E049780" w:rsidR="006A01F1" w:rsidRPr="00795401" w:rsidRDefault="006A01F1" w:rsidP="00795401">
      <w:pPr>
        <w:pStyle w:val="Akapitzlist"/>
        <w:numPr>
          <w:ilvl w:val="0"/>
          <w:numId w:val="14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</w:t>
      </w:r>
      <w:r w:rsidR="00F2349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w art. 18 ust. 2 RODO</w:t>
      </w:r>
      <w:r w:rsidR="00F2349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2"/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 </w:t>
      </w:r>
    </w:p>
    <w:p w14:paraId="1DDC316F" w14:textId="77777777" w:rsidR="00D926A5" w:rsidRPr="00795401" w:rsidRDefault="00D926A5" w:rsidP="00795401">
      <w:pPr>
        <w:pStyle w:val="Akapitzlist"/>
        <w:numPr>
          <w:ilvl w:val="0"/>
          <w:numId w:val="14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3612AD2" w14:textId="77777777" w:rsidR="006A01F1" w:rsidRPr="00795401" w:rsidRDefault="00166B7C" w:rsidP="00795401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</w:t>
      </w:r>
      <w:r w:rsidR="006A01F1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1B4764E" w14:textId="77777777" w:rsidR="00166B7C" w:rsidRPr="00795401" w:rsidRDefault="00166B7C" w:rsidP="00795401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</w:t>
      </w:r>
      <w:r w:rsidR="00F728FF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32B7B21" w14:textId="77777777" w:rsidR="00BF6DD3" w:rsidRPr="00795401" w:rsidRDefault="00BF6DD3" w:rsidP="00795401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5BA66183" w14:textId="06E082BF" w:rsidR="006A01F1" w:rsidRPr="00F23492" w:rsidRDefault="00166B7C" w:rsidP="00795401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sectPr w:rsidR="006A01F1" w:rsidRPr="00F23492" w:rsidSect="00C9514B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B334D" w14:textId="77777777" w:rsidR="00CC6293" w:rsidRDefault="00CC6293" w:rsidP="00B62535">
      <w:pPr>
        <w:spacing w:after="0" w:line="240" w:lineRule="auto"/>
      </w:pPr>
      <w:r>
        <w:separator/>
      </w:r>
    </w:p>
  </w:endnote>
  <w:endnote w:type="continuationSeparator" w:id="0">
    <w:p w14:paraId="24839BB0" w14:textId="77777777" w:rsidR="00CC6293" w:rsidRDefault="00CC629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68970242"/>
      <w:docPartObj>
        <w:docPartGallery w:val="Page Numbers (Bottom of Page)"/>
        <w:docPartUnique/>
      </w:docPartObj>
    </w:sdtPr>
    <w:sdtEndPr/>
    <w:sdtContent>
      <w:p w14:paraId="4276650E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14:paraId="530F9D55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F33F7" w14:textId="77777777" w:rsidR="00CC6293" w:rsidRDefault="00CC6293" w:rsidP="00B62535">
      <w:pPr>
        <w:spacing w:after="0" w:line="240" w:lineRule="auto"/>
      </w:pPr>
      <w:r>
        <w:separator/>
      </w:r>
    </w:p>
  </w:footnote>
  <w:footnote w:type="continuationSeparator" w:id="0">
    <w:p w14:paraId="57DC3A7F" w14:textId="77777777" w:rsidR="00CC6293" w:rsidRDefault="00CC6293" w:rsidP="00B62535">
      <w:pPr>
        <w:spacing w:after="0" w:line="240" w:lineRule="auto"/>
      </w:pPr>
      <w:r>
        <w:continuationSeparator/>
      </w:r>
    </w:p>
  </w:footnote>
  <w:footnote w:id="1">
    <w:p w14:paraId="2A41D42E" w14:textId="4B8839D5" w:rsidR="00F23492" w:rsidRPr="00F23492" w:rsidRDefault="00F23492" w:rsidP="00F23492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F2349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23492">
        <w:rPr>
          <w:rFonts w:ascii="Times New Roman" w:hAnsi="Times New Roman" w:cs="Times New Roman"/>
          <w:sz w:val="18"/>
          <w:szCs w:val="18"/>
        </w:rPr>
        <w:t xml:space="preserve"> </w:t>
      </w:r>
      <w:r w:rsidRPr="00F2349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F23492">
        <w:rPr>
          <w:rFonts w:ascii="Times New Roman" w:hAnsi="Times New Roman" w:cs="Times New Roman"/>
          <w:i/>
          <w:sz w:val="18"/>
          <w:szCs w:val="18"/>
        </w:rPr>
        <w:t xml:space="preserve">wyniku postępowania o udzielenie zamówienia publicznego ani zmianą postanowień umowy w zakresie niezgodnym z ustawą </w:t>
      </w:r>
      <w:proofErr w:type="spellStart"/>
      <w:r w:rsidRPr="00F23492">
        <w:rPr>
          <w:rFonts w:ascii="Times New Roman" w:hAnsi="Times New Roman" w:cs="Times New Roman"/>
          <w:i/>
          <w:sz w:val="18"/>
          <w:szCs w:val="18"/>
        </w:rPr>
        <w:t>Pzp</w:t>
      </w:r>
      <w:proofErr w:type="spellEnd"/>
      <w:r w:rsidRPr="00F23492">
        <w:rPr>
          <w:rFonts w:ascii="Times New Roman" w:hAnsi="Times New Roman" w:cs="Times New Roman"/>
          <w:i/>
          <w:sz w:val="18"/>
          <w:szCs w:val="18"/>
        </w:rPr>
        <w:t xml:space="preserve"> oraz nie może naruszać integralności protokołu oraz jego załączników.</w:t>
      </w:r>
    </w:p>
  </w:footnote>
  <w:footnote w:id="2">
    <w:p w14:paraId="441A5AA3" w14:textId="441F8828" w:rsidR="00F23492" w:rsidRDefault="00F23492" w:rsidP="00F23492">
      <w:pPr>
        <w:pStyle w:val="Tekstprzypisudolnego"/>
        <w:jc w:val="both"/>
      </w:pPr>
      <w:r w:rsidRPr="00F2349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23492">
        <w:rPr>
          <w:rFonts w:ascii="Times New Roman" w:hAnsi="Times New Roman" w:cs="Times New Roman"/>
          <w:sz w:val="18"/>
          <w:szCs w:val="18"/>
        </w:rPr>
        <w:t xml:space="preserve"> </w:t>
      </w:r>
      <w:r w:rsidRPr="00F23492">
        <w:rPr>
          <w:rFonts w:ascii="Times New Roman" w:hAnsi="Times New Roman" w:cs="Times New Roman"/>
          <w:i/>
          <w:sz w:val="18"/>
          <w:szCs w:val="18"/>
        </w:rPr>
        <w:t xml:space="preserve">prawo do ograniczenia przetwarzania nie ma zastosowania w odniesieniu do </w:t>
      </w:r>
      <w:r w:rsidRPr="00F2349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0D494" w14:textId="055E1CB0" w:rsidR="00B637B6" w:rsidRDefault="00B637B6">
    <w:pPr>
      <w:pStyle w:val="Nagwek"/>
    </w:pPr>
    <w:r>
      <w:t>EA-ZP.272.</w:t>
    </w:r>
    <w:r w:rsidR="00DD7257">
      <w:t>1</w:t>
    </w:r>
    <w:r w:rsidR="0098461F">
      <w:t>2</w:t>
    </w:r>
    <w:r>
      <w:t>.20</w:t>
    </w:r>
    <w:r w:rsidR="00970239">
      <w:t>20</w:t>
    </w:r>
    <w:r>
      <w:t xml:space="preserve"> </w:t>
    </w:r>
    <w:r w:rsidR="008C25AF">
      <w:t xml:space="preserve">                                                                                                                                    </w:t>
    </w:r>
    <w:r>
      <w:t xml:space="preserve">Zał. </w:t>
    </w:r>
    <w:r w:rsidR="008C25AF">
      <w:t xml:space="preserve">nr </w:t>
    </w:r>
    <w:r w:rsidR="00795401">
      <w:t>4</w:t>
    </w:r>
    <w:r>
      <w:t xml:space="preserve">                                                                                                                                 </w:t>
    </w:r>
    <w:r w:rsidR="008C25A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0D3D47"/>
    <w:rsid w:val="0010112E"/>
    <w:rsid w:val="001144F7"/>
    <w:rsid w:val="00143E43"/>
    <w:rsid w:val="00146820"/>
    <w:rsid w:val="00166B7C"/>
    <w:rsid w:val="001758C4"/>
    <w:rsid w:val="001762BC"/>
    <w:rsid w:val="00195EB8"/>
    <w:rsid w:val="001A6A1B"/>
    <w:rsid w:val="001C09E0"/>
    <w:rsid w:val="001E76BB"/>
    <w:rsid w:val="002008BC"/>
    <w:rsid w:val="002150EF"/>
    <w:rsid w:val="00215BF2"/>
    <w:rsid w:val="00253088"/>
    <w:rsid w:val="002560D0"/>
    <w:rsid w:val="00292129"/>
    <w:rsid w:val="00292CFB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81BFB"/>
    <w:rsid w:val="003A3206"/>
    <w:rsid w:val="003C2239"/>
    <w:rsid w:val="003D070D"/>
    <w:rsid w:val="003E1EFC"/>
    <w:rsid w:val="003E7957"/>
    <w:rsid w:val="003F400A"/>
    <w:rsid w:val="004322C7"/>
    <w:rsid w:val="00442269"/>
    <w:rsid w:val="00480EBD"/>
    <w:rsid w:val="004902AF"/>
    <w:rsid w:val="004911C8"/>
    <w:rsid w:val="00493CD7"/>
    <w:rsid w:val="004A7243"/>
    <w:rsid w:val="004C344B"/>
    <w:rsid w:val="004C4865"/>
    <w:rsid w:val="004C49A3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001C"/>
    <w:rsid w:val="00593BFB"/>
    <w:rsid w:val="005A4C2B"/>
    <w:rsid w:val="005A78DB"/>
    <w:rsid w:val="005C75CD"/>
    <w:rsid w:val="005E617F"/>
    <w:rsid w:val="006665CC"/>
    <w:rsid w:val="00696828"/>
    <w:rsid w:val="006A01F1"/>
    <w:rsid w:val="006B3FA8"/>
    <w:rsid w:val="006C722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95401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25AF"/>
    <w:rsid w:val="008C4C69"/>
    <w:rsid w:val="009131DE"/>
    <w:rsid w:val="0091420F"/>
    <w:rsid w:val="00916C30"/>
    <w:rsid w:val="00926B08"/>
    <w:rsid w:val="00960FEB"/>
    <w:rsid w:val="00970239"/>
    <w:rsid w:val="0097238B"/>
    <w:rsid w:val="00977A4C"/>
    <w:rsid w:val="00981377"/>
    <w:rsid w:val="0098461F"/>
    <w:rsid w:val="009D4BDB"/>
    <w:rsid w:val="009E1A20"/>
    <w:rsid w:val="009E3932"/>
    <w:rsid w:val="009E505D"/>
    <w:rsid w:val="009F4437"/>
    <w:rsid w:val="00A04CF5"/>
    <w:rsid w:val="00A37C17"/>
    <w:rsid w:val="00A442A9"/>
    <w:rsid w:val="00A4668A"/>
    <w:rsid w:val="00A52602"/>
    <w:rsid w:val="00A5572C"/>
    <w:rsid w:val="00A80B49"/>
    <w:rsid w:val="00A8304B"/>
    <w:rsid w:val="00A87BBC"/>
    <w:rsid w:val="00AA3FD6"/>
    <w:rsid w:val="00AB46EB"/>
    <w:rsid w:val="00AE5003"/>
    <w:rsid w:val="00AE6242"/>
    <w:rsid w:val="00B113D7"/>
    <w:rsid w:val="00B16D03"/>
    <w:rsid w:val="00B60EFF"/>
    <w:rsid w:val="00B62535"/>
    <w:rsid w:val="00B637B6"/>
    <w:rsid w:val="00BB7A81"/>
    <w:rsid w:val="00BF3F14"/>
    <w:rsid w:val="00BF5B7B"/>
    <w:rsid w:val="00BF6DD3"/>
    <w:rsid w:val="00C00FB2"/>
    <w:rsid w:val="00C055B9"/>
    <w:rsid w:val="00C134CE"/>
    <w:rsid w:val="00C17C75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A1D81"/>
    <w:rsid w:val="00DD7257"/>
    <w:rsid w:val="00E01525"/>
    <w:rsid w:val="00E9531E"/>
    <w:rsid w:val="00E96729"/>
    <w:rsid w:val="00EE1C67"/>
    <w:rsid w:val="00EF4381"/>
    <w:rsid w:val="00F23492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98CCD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6C72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7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sse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69903-0C29-4CDA-8DD5-B35C307FF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Mirosław Piana</cp:lastModifiedBy>
  <cp:revision>21</cp:revision>
  <cp:lastPrinted>2018-10-03T10:23:00Z</cp:lastPrinted>
  <dcterms:created xsi:type="dcterms:W3CDTF">2018-07-02T06:03:00Z</dcterms:created>
  <dcterms:modified xsi:type="dcterms:W3CDTF">2020-10-16T10:24:00Z</dcterms:modified>
</cp:coreProperties>
</file>