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84A0D82" w14:textId="77777777" w:rsidR="008B5D04" w:rsidRPr="00A007F1" w:rsidRDefault="007970DB" w:rsidP="007970DB">
      <w:pPr>
        <w:spacing w:before="120"/>
        <w:jc w:val="right"/>
        <w:rPr>
          <w:rFonts w:ascii="Cambria" w:hAnsi="Cambria" w:cs="Arial"/>
          <w:b/>
        </w:rPr>
      </w:pPr>
      <w:r w:rsidRPr="00A007F1">
        <w:rPr>
          <w:rFonts w:ascii="Cambria" w:hAnsi="Cambria" w:cs="Arial"/>
          <w:b/>
        </w:rPr>
        <w:t>Załącznik nr 5</w:t>
      </w:r>
    </w:p>
    <w:p w14:paraId="6BF4E54D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__________________________________________________________</w:t>
      </w:r>
    </w:p>
    <w:p w14:paraId="2D0DBA34" w14:textId="77777777" w:rsidR="008B5D04" w:rsidRPr="00A007F1" w:rsidRDefault="008B5D04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(Nazwa i adres wykonawcy)</w:t>
      </w:r>
    </w:p>
    <w:p w14:paraId="02AD20DB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</w:p>
    <w:p w14:paraId="46D21B5E" w14:textId="77777777" w:rsidR="008B5D04" w:rsidRPr="00A007F1" w:rsidRDefault="008B5D04">
      <w:pPr>
        <w:spacing w:before="120"/>
        <w:jc w:val="right"/>
        <w:rPr>
          <w:rFonts w:ascii="Cambria" w:hAnsi="Cambria" w:cs="Arial"/>
          <w:bCs/>
          <w:sz w:val="24"/>
          <w:szCs w:val="24"/>
        </w:rPr>
      </w:pPr>
      <w:r w:rsidRPr="00A007F1">
        <w:rPr>
          <w:rFonts w:ascii="Cambria" w:hAnsi="Cambria" w:cs="Arial"/>
          <w:bCs/>
          <w:sz w:val="24"/>
          <w:szCs w:val="24"/>
        </w:rPr>
        <w:t>__________________, dnia _____________ r.</w:t>
      </w:r>
    </w:p>
    <w:p w14:paraId="0570CCA1" w14:textId="77777777" w:rsidR="00752428" w:rsidRPr="00A007F1" w:rsidRDefault="00752428" w:rsidP="00752428">
      <w:pPr>
        <w:spacing w:line="276" w:lineRule="auto"/>
        <w:rPr>
          <w:rFonts w:ascii="Cambria" w:hAnsi="Cambria" w:cs="Arial"/>
          <w:b/>
          <w:sz w:val="24"/>
          <w:szCs w:val="24"/>
        </w:rPr>
      </w:pPr>
    </w:p>
    <w:p w14:paraId="5367010C" w14:textId="77777777" w:rsidR="00752428" w:rsidRPr="00A007F1" w:rsidRDefault="00752428" w:rsidP="00752428">
      <w:pPr>
        <w:rPr>
          <w:rFonts w:ascii="Cambria" w:hAnsi="Cambria" w:cs="Arial"/>
          <w:color w:val="000000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25"/>
      </w:tblGrid>
      <w:tr w:rsidR="00752428" w:rsidRPr="00A007F1" w14:paraId="63CF9FE0" w14:textId="77777777" w:rsidTr="00DB19FF">
        <w:trPr>
          <w:trHeight w:val="312"/>
        </w:trPr>
        <w:tc>
          <w:tcPr>
            <w:tcW w:w="9356" w:type="dxa"/>
            <w:shd w:val="clear" w:color="auto" w:fill="B4C6E7"/>
          </w:tcPr>
          <w:p w14:paraId="31A00AEB" w14:textId="77777777" w:rsidR="00752428" w:rsidRPr="00A007F1" w:rsidRDefault="00752428" w:rsidP="00752428">
            <w:pPr>
              <w:suppressAutoHyphens w:val="0"/>
              <w:autoSpaceDE w:val="0"/>
              <w:autoSpaceDN w:val="0"/>
              <w:adjustRightInd w:val="0"/>
              <w:spacing w:before="120"/>
              <w:jc w:val="center"/>
              <w:rPr>
                <w:rFonts w:ascii="Cambria" w:eastAsia="Calibri" w:hAnsi="Cambria" w:cs="Arial"/>
                <w:sz w:val="24"/>
                <w:szCs w:val="24"/>
                <w:lang w:eastAsia="en-US"/>
              </w:rPr>
            </w:pP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t xml:space="preserve">OŚWIADCZENIE WYKONAWCY W ZAKRESIE ART. 108 UST. 1 PKT 5 PZP </w:t>
            </w:r>
            <w:r w:rsidRPr="00A007F1">
              <w:rPr>
                <w:rFonts w:ascii="Cambria" w:eastAsia="Calibri" w:hAnsi="Cambria" w:cs="Arial"/>
                <w:b/>
                <w:bCs/>
                <w:sz w:val="24"/>
                <w:szCs w:val="24"/>
                <w:lang w:eastAsia="en-US"/>
              </w:rPr>
              <w:br/>
              <w:t xml:space="preserve">O PRZYNALEŻNOŚCI LUB BRAKU PRZYNALEŻNOŚCI DO TEJ SAMEJ GRUPY KAPITAŁOWEJ </w:t>
            </w:r>
          </w:p>
        </w:tc>
      </w:tr>
    </w:tbl>
    <w:p w14:paraId="2F3551A8" w14:textId="77777777" w:rsidR="00752428" w:rsidRPr="00A007F1" w:rsidRDefault="00752428" w:rsidP="00752428">
      <w:pPr>
        <w:tabs>
          <w:tab w:val="num" w:pos="993"/>
        </w:tabs>
        <w:jc w:val="both"/>
        <w:rPr>
          <w:rFonts w:ascii="Cambria" w:hAnsi="Cambria" w:cs="Arial"/>
          <w:color w:val="FFFFFF"/>
          <w:sz w:val="24"/>
          <w:szCs w:val="24"/>
        </w:rPr>
      </w:pPr>
      <w:r w:rsidRPr="00A007F1">
        <w:rPr>
          <w:rFonts w:ascii="Cambria" w:hAnsi="Cambria" w:cs="Arial"/>
          <w:b/>
          <w:color w:val="FFFFFF"/>
          <w:sz w:val="24"/>
          <w:szCs w:val="24"/>
        </w:rPr>
        <w:t xml:space="preserve">WYKAZ ROWBÓT </w:t>
      </w:r>
    </w:p>
    <w:p w14:paraId="0B11AA8A" w14:textId="1CC0BCFE" w:rsidR="003A0D7D" w:rsidRDefault="003D642F" w:rsidP="00A007F1">
      <w:pPr>
        <w:spacing w:before="148" w:line="276" w:lineRule="auto"/>
        <w:jc w:val="both"/>
        <w:rPr>
          <w:rFonts w:ascii="Cambria" w:hAnsi="Cambria" w:cs="Arial"/>
          <w:bCs/>
          <w:sz w:val="22"/>
          <w:szCs w:val="22"/>
        </w:rPr>
      </w:pPr>
      <w:bookmarkStart w:id="0" w:name="_Hlk63004032"/>
      <w:r w:rsidRPr="00A007F1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</w:t>
      </w:r>
      <w:r w:rsidR="00A007F1" w:rsidRPr="008A09D8">
        <w:rPr>
          <w:rFonts w:ascii="Cambria" w:hAnsi="Cambria" w:cs="Arial"/>
          <w:b/>
          <w:sz w:val="22"/>
          <w:szCs w:val="22"/>
        </w:rPr>
        <w:t xml:space="preserve">Nadleśnictwo </w:t>
      </w:r>
      <w:r w:rsidR="008A09D8" w:rsidRPr="008A09D8">
        <w:rPr>
          <w:rFonts w:ascii="Cambria" w:hAnsi="Cambria" w:cs="Arial"/>
          <w:b/>
          <w:sz w:val="22"/>
          <w:szCs w:val="22"/>
        </w:rPr>
        <w:t>Złoczew</w:t>
      </w:r>
      <w:r w:rsidRPr="00A007F1">
        <w:rPr>
          <w:rFonts w:ascii="Cambria" w:hAnsi="Cambria" w:cs="Arial"/>
          <w:bCs/>
          <w:sz w:val="22"/>
          <w:szCs w:val="22"/>
        </w:rPr>
        <w:t xml:space="preserve"> w trybie podstawowym bez negocjacji,  o którym mowa w art. 275 pkt 1 ustawy 11 września 2019 r. Prawo zamówień publicznych (tekst jedn. </w:t>
      </w:r>
      <w:r w:rsidR="003A0D7D">
        <w:rPr>
          <w:rFonts w:ascii="Cambria" w:hAnsi="Cambria" w:cs="Arial"/>
          <w:bCs/>
          <w:sz w:val="22"/>
          <w:szCs w:val="22"/>
        </w:rPr>
        <w:t xml:space="preserve">Dz. U. z 2021 r. poz. 1129 z </w:t>
      </w:r>
      <w:proofErr w:type="spellStart"/>
      <w:r w:rsidR="003A0D7D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3A0D7D">
        <w:rPr>
          <w:rFonts w:ascii="Cambria" w:hAnsi="Cambria" w:cs="Arial"/>
          <w:bCs/>
          <w:sz w:val="22"/>
          <w:szCs w:val="22"/>
        </w:rPr>
        <w:t>. zm</w:t>
      </w:r>
      <w:r w:rsidRPr="00A007F1">
        <w:rPr>
          <w:rFonts w:ascii="Cambria" w:hAnsi="Cambria" w:cs="Arial"/>
          <w:bCs/>
          <w:sz w:val="22"/>
          <w:szCs w:val="22"/>
        </w:rPr>
        <w:t xml:space="preserve">.) na </w:t>
      </w:r>
      <w:bookmarkEnd w:id="0"/>
      <w:r w:rsidR="00A107A7">
        <w:rPr>
          <w:rFonts w:ascii="Cambria" w:hAnsi="Cambria" w:cs="Arial"/>
          <w:bCs/>
          <w:sz w:val="22"/>
          <w:szCs w:val="22"/>
        </w:rPr>
        <w:t>„</w:t>
      </w:r>
      <w:r w:rsidR="00FD3095" w:rsidRPr="00FD3095">
        <w:rPr>
          <w:rFonts w:ascii="Cambria" w:hAnsi="Cambria" w:cs="Calibri"/>
          <w:b/>
          <w:sz w:val="22"/>
          <w:szCs w:val="22"/>
        </w:rPr>
        <w:t>Roboty remontowe pomieszczenia kuchni budynku leśniczówki Pyszków</w:t>
      </w:r>
      <w:r w:rsidR="00561FEB">
        <w:rPr>
          <w:rFonts w:ascii="Cambria" w:hAnsi="Cambria" w:cs="Calibri"/>
          <w:b/>
          <w:sz w:val="22"/>
          <w:szCs w:val="22"/>
        </w:rPr>
        <w:t>”</w:t>
      </w:r>
      <w:r w:rsidRPr="00A007F1">
        <w:rPr>
          <w:rFonts w:ascii="Cambria" w:hAnsi="Cambria" w:cs="Arial"/>
          <w:bCs/>
          <w:sz w:val="22"/>
          <w:szCs w:val="22"/>
        </w:rPr>
        <w:t>,</w:t>
      </w:r>
    </w:p>
    <w:p w14:paraId="2B8A687C" w14:textId="7F4EBF66" w:rsidR="00994507" w:rsidRPr="00A007F1" w:rsidRDefault="003D642F" w:rsidP="00A007F1">
      <w:pPr>
        <w:spacing w:before="148" w:line="276" w:lineRule="auto"/>
        <w:jc w:val="both"/>
        <w:rPr>
          <w:rFonts w:ascii="Cambria" w:hAnsi="Cambria" w:cs="Calibri"/>
          <w:b/>
          <w:sz w:val="22"/>
          <w:szCs w:val="22"/>
        </w:rPr>
      </w:pPr>
      <w:r w:rsidRPr="00A007F1">
        <w:rPr>
          <w:rFonts w:ascii="Cambria" w:hAnsi="Cambria" w:cs="Arial"/>
          <w:bCs/>
          <w:sz w:val="22"/>
          <w:szCs w:val="22"/>
        </w:rPr>
        <w:t xml:space="preserve"> </w:t>
      </w:r>
      <w:r w:rsidR="007970DB" w:rsidRPr="00A007F1">
        <w:rPr>
          <w:rFonts w:ascii="Cambria" w:hAnsi="Cambria" w:cs="Arial"/>
          <w:sz w:val="24"/>
          <w:szCs w:val="24"/>
        </w:rPr>
        <w:t>Ja(My) podpisując niniejszy dokument, reprezentując(y) firmę, której nazwa jest wskazana powyżej, jako upoważniony(</w:t>
      </w:r>
      <w:proofErr w:type="spellStart"/>
      <w:r w:rsidR="007970DB" w:rsidRPr="00A007F1">
        <w:rPr>
          <w:rFonts w:ascii="Cambria" w:hAnsi="Cambria" w:cs="Arial"/>
          <w:sz w:val="24"/>
          <w:szCs w:val="24"/>
        </w:rPr>
        <w:t>eni</w:t>
      </w:r>
      <w:proofErr w:type="spellEnd"/>
      <w:r w:rsidR="007970DB" w:rsidRPr="00A007F1">
        <w:rPr>
          <w:rFonts w:ascii="Cambria" w:hAnsi="Cambria" w:cs="Arial"/>
          <w:sz w:val="24"/>
          <w:szCs w:val="24"/>
        </w:rPr>
        <w:t>) na piśmie lub wpisany(i) w odpowiednich dokumentach rejestrowych, w imieniu reprezentowanej przez(e) mnie(nas) firmy:</w:t>
      </w:r>
    </w:p>
    <w:p w14:paraId="77D71757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4B6696">
        <w:rPr>
          <w:rFonts w:ascii="Cambria" w:hAnsi="Cambria" w:cs="Arial"/>
          <w:sz w:val="24"/>
          <w:szCs w:val="24"/>
          <w:lang w:eastAsia="pl-PL"/>
        </w:rPr>
      </w:r>
      <w:r w:rsidR="004B6696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nie przynależy do grupy kapitałowej w rozumieniu ustawy z dnia 16 lutego 2007 r. o ochronie konkurencji i konsumentów (tekst jedn. Dz. U. z 2020 r., poz. 1076 z późn. zm.) z innym wykonawcą, który złożył ofertę lub ofertę częściową w przedmiotowym postępowaniu*</w:t>
      </w:r>
    </w:p>
    <w:p w14:paraId="11A74A96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</w:p>
    <w:p w14:paraId="59E51835" w14:textId="77777777" w:rsidR="008B5D04" w:rsidRPr="00A007F1" w:rsidRDefault="008B5D04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007F1">
        <w:rPr>
          <w:rFonts w:ascii="Cambria" w:hAnsi="Cambria" w:cs="Arial"/>
          <w:sz w:val="24"/>
          <w:szCs w:val="24"/>
          <w:lang w:eastAsia="pl-PL"/>
        </w:rPr>
        <w:instrText xml:space="preserve"> FORMCHECKBOX </w:instrText>
      </w:r>
      <w:r w:rsidR="004B6696">
        <w:rPr>
          <w:rFonts w:ascii="Cambria" w:hAnsi="Cambria" w:cs="Arial"/>
          <w:sz w:val="24"/>
          <w:szCs w:val="24"/>
          <w:lang w:eastAsia="pl-PL"/>
        </w:rPr>
      </w:r>
      <w:r w:rsidR="004B6696">
        <w:rPr>
          <w:rFonts w:ascii="Cambria" w:hAnsi="Cambria" w:cs="Arial"/>
          <w:sz w:val="24"/>
          <w:szCs w:val="24"/>
          <w:lang w:eastAsia="pl-PL"/>
        </w:rPr>
        <w:fldChar w:fldCharType="separate"/>
      </w:r>
      <w:r w:rsidRPr="00A007F1">
        <w:rPr>
          <w:rFonts w:ascii="Cambria" w:hAnsi="Cambria" w:cs="Arial"/>
          <w:sz w:val="24"/>
          <w:szCs w:val="24"/>
          <w:lang w:eastAsia="pl-PL"/>
        </w:rPr>
        <w:fldChar w:fldCharType="end"/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20</w:t>
      </w:r>
      <w:r w:rsidRPr="00A007F1">
        <w:rPr>
          <w:rFonts w:ascii="Cambria" w:hAnsi="Cambria" w:cs="Arial"/>
          <w:sz w:val="24"/>
          <w:szCs w:val="24"/>
          <w:lang w:eastAsia="pl-PL"/>
        </w:rPr>
        <w:t xml:space="preserve"> r., poz. </w:t>
      </w:r>
      <w:r w:rsidR="00A5654A" w:rsidRPr="00A007F1">
        <w:rPr>
          <w:rFonts w:ascii="Cambria" w:hAnsi="Cambria" w:cs="Arial"/>
          <w:sz w:val="24"/>
          <w:szCs w:val="24"/>
          <w:lang w:eastAsia="pl-PL"/>
        </w:rPr>
        <w:t>1076 z późn. zm.</w:t>
      </w:r>
      <w:r w:rsidRPr="00A007F1">
        <w:rPr>
          <w:rFonts w:ascii="Cambria" w:hAnsi="Cambria" w:cs="Arial"/>
          <w:sz w:val="24"/>
          <w:szCs w:val="24"/>
          <w:lang w:eastAsia="pl-PL"/>
        </w:rPr>
        <w:t>) wraz z wykonawcą, który złożył ofertę lub ofertę częściową w przedmiotowym postępowaniu  tj. (podać nazwę i adres)*:</w:t>
      </w:r>
    </w:p>
    <w:p w14:paraId="44DEA08A" w14:textId="77777777" w:rsidR="008B5D04" w:rsidRPr="00A007F1" w:rsidRDefault="008B5D04" w:rsidP="007970DB">
      <w:pPr>
        <w:suppressAutoHyphens w:val="0"/>
        <w:spacing w:before="120"/>
        <w:jc w:val="both"/>
        <w:rPr>
          <w:rFonts w:ascii="Cambria" w:hAnsi="Cambria" w:cs="Arial"/>
          <w:sz w:val="24"/>
          <w:szCs w:val="24"/>
          <w:lang w:eastAsia="pl-PL"/>
        </w:rPr>
      </w:pPr>
      <w:r w:rsidRPr="00A007F1">
        <w:rPr>
          <w:rFonts w:ascii="Cambria" w:hAnsi="Cambria" w:cs="Arial"/>
          <w:sz w:val="24"/>
          <w:szCs w:val="24"/>
          <w:lang w:eastAsia="pl-PL"/>
        </w:rPr>
        <w:t xml:space="preserve">_________________________________________________________________________________________________________________________________________________ ** </w:t>
      </w:r>
    </w:p>
    <w:p w14:paraId="2BC1AE91" w14:textId="77777777" w:rsidR="008B5D04" w:rsidRPr="00A007F1" w:rsidRDefault="008B5D04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lang w:eastAsia="en-US"/>
        </w:rPr>
      </w:pPr>
      <w:r w:rsidRPr="00A007F1">
        <w:rPr>
          <w:rFonts w:ascii="Cambria" w:eastAsia="Calibri" w:hAnsi="Cambria" w:cs="Arial"/>
          <w:bCs/>
          <w:i/>
          <w:lang w:eastAsia="en-US"/>
        </w:rPr>
        <w:t xml:space="preserve">* należy skreślić odpowiedni kwadrat, </w:t>
      </w:r>
    </w:p>
    <w:p w14:paraId="4052C1C0" w14:textId="77777777" w:rsidR="008B5D04" w:rsidRPr="00A007F1" w:rsidRDefault="008B5D04" w:rsidP="00A007F1">
      <w:pPr>
        <w:spacing w:before="120"/>
        <w:jc w:val="both"/>
        <w:rPr>
          <w:rFonts w:ascii="Cambria" w:eastAsia="Calibri" w:hAnsi="Cambria" w:cs="Arial"/>
          <w:i/>
          <w:lang w:eastAsia="en-US"/>
        </w:rPr>
      </w:pPr>
      <w:r w:rsidRPr="00A007F1">
        <w:rPr>
          <w:rFonts w:ascii="Cambria" w:eastAsia="Calibri" w:hAnsi="Cambria" w:cs="Arial"/>
          <w:i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41DFAAC2" w14:textId="77777777" w:rsidR="00A007F1" w:rsidRPr="00A007F1" w:rsidRDefault="00A007F1" w:rsidP="00A007F1">
      <w:pPr>
        <w:spacing w:before="120"/>
        <w:jc w:val="both"/>
        <w:rPr>
          <w:rFonts w:ascii="Cambria" w:eastAsia="Calibri" w:hAnsi="Cambria" w:cs="Arial"/>
          <w:i/>
          <w:sz w:val="24"/>
          <w:szCs w:val="24"/>
          <w:lang w:eastAsia="en-US"/>
        </w:rPr>
      </w:pPr>
    </w:p>
    <w:p w14:paraId="3CA69D4F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bookmarkStart w:id="1" w:name="_Hlk60047166"/>
      <w:r w:rsidRPr="00A007F1">
        <w:rPr>
          <w:rFonts w:ascii="Cambria" w:hAnsi="Cambria" w:cs="Arial"/>
          <w:bCs/>
          <w:i/>
          <w:sz w:val="22"/>
          <w:szCs w:val="22"/>
        </w:rPr>
        <w:t>Dokument musi być złożony  pod rygorem nieważności</w:t>
      </w:r>
      <w:r w:rsidRPr="00A007F1">
        <w:rPr>
          <w:rFonts w:ascii="Cambria" w:hAnsi="Cambria" w:cs="Arial"/>
          <w:bCs/>
          <w:i/>
          <w:sz w:val="22"/>
          <w:szCs w:val="22"/>
        </w:rPr>
        <w:tab/>
      </w:r>
      <w:r w:rsidRPr="00A007F1">
        <w:rPr>
          <w:rFonts w:ascii="Cambria" w:hAnsi="Cambria" w:cs="Arial"/>
          <w:bCs/>
          <w:i/>
          <w:sz w:val="22"/>
          <w:szCs w:val="22"/>
        </w:rPr>
        <w:br/>
        <w:t>w formie elektronicznej, o której mowa w art. 78(1) KC</w:t>
      </w:r>
      <w:r w:rsidRPr="00A007F1">
        <w:rPr>
          <w:rFonts w:ascii="Cambria" w:hAnsi="Cambria" w:cs="Arial"/>
          <w:bCs/>
          <w:i/>
          <w:sz w:val="22"/>
          <w:szCs w:val="22"/>
        </w:rPr>
        <w:br/>
        <w:t>(tj. podpisany kwalifikowanym podpisem elektronicznym),</w:t>
      </w:r>
    </w:p>
    <w:p w14:paraId="5EEDA874" w14:textId="77777777" w:rsidR="007970DB" w:rsidRPr="00A007F1" w:rsidRDefault="007970DB" w:rsidP="007970DB">
      <w:pPr>
        <w:rPr>
          <w:rFonts w:ascii="Cambria" w:hAnsi="Cambria" w:cs="Arial"/>
          <w:bCs/>
          <w:i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>lub w postaci elektronicznej  opatrzonej podpisem zaufanym</w:t>
      </w:r>
    </w:p>
    <w:p w14:paraId="5E64524A" w14:textId="77777777" w:rsidR="008B5D04" w:rsidRPr="00A007F1" w:rsidRDefault="007970DB" w:rsidP="007970DB">
      <w:pPr>
        <w:rPr>
          <w:rFonts w:ascii="Cambria" w:hAnsi="Cambria" w:cs="Arial"/>
          <w:bCs/>
          <w:sz w:val="22"/>
          <w:szCs w:val="22"/>
        </w:rPr>
      </w:pPr>
      <w:r w:rsidRPr="00A007F1">
        <w:rPr>
          <w:rFonts w:ascii="Cambria" w:hAnsi="Cambria" w:cs="Arial"/>
          <w:bCs/>
          <w:i/>
          <w:sz w:val="22"/>
          <w:szCs w:val="22"/>
        </w:rPr>
        <w:t xml:space="preserve">lub podpisem osobistym </w:t>
      </w:r>
      <w:bookmarkEnd w:id="1"/>
      <w:r w:rsidR="009B79B1" w:rsidRPr="00A007F1">
        <w:rPr>
          <w:rFonts w:ascii="Cambria" w:hAnsi="Cambria" w:cs="Arial"/>
          <w:bCs/>
          <w:i/>
          <w:sz w:val="24"/>
          <w:szCs w:val="24"/>
        </w:rPr>
        <w:br/>
      </w:r>
    </w:p>
    <w:sectPr w:rsidR="008B5D04" w:rsidRPr="00A007F1">
      <w:footerReference w:type="default" r:id="rId7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5457CE" w14:textId="77777777" w:rsidR="004B6696" w:rsidRDefault="004B6696">
      <w:r>
        <w:separator/>
      </w:r>
    </w:p>
  </w:endnote>
  <w:endnote w:type="continuationSeparator" w:id="0">
    <w:p w14:paraId="70198206" w14:textId="77777777" w:rsidR="004B6696" w:rsidRDefault="004B6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04622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8F5F4C" w14:textId="77777777" w:rsidR="008B5D04" w:rsidRDefault="008B5D0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B79B1" w:rsidRPr="009B79B1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9478B06" w14:textId="77777777" w:rsidR="008B5D04" w:rsidRDefault="008B5D04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B187E6" w14:textId="77777777" w:rsidR="004B6696" w:rsidRDefault="004B6696">
      <w:r>
        <w:separator/>
      </w:r>
    </w:p>
  </w:footnote>
  <w:footnote w:type="continuationSeparator" w:id="0">
    <w:p w14:paraId="7042F39D" w14:textId="77777777" w:rsidR="004B6696" w:rsidRDefault="004B66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0B2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971"/>
    <w:rsid w:val="00111524"/>
    <w:rsid w:val="00111526"/>
    <w:rsid w:val="00112579"/>
    <w:rsid w:val="00113A41"/>
    <w:rsid w:val="00115A3E"/>
    <w:rsid w:val="0012244B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0E6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D7D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5B81"/>
    <w:rsid w:val="003D6213"/>
    <w:rsid w:val="003D642F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0862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B6696"/>
    <w:rsid w:val="004C092F"/>
    <w:rsid w:val="004C099B"/>
    <w:rsid w:val="004C1B87"/>
    <w:rsid w:val="004C704E"/>
    <w:rsid w:val="004C7600"/>
    <w:rsid w:val="004C7A3C"/>
    <w:rsid w:val="004D1C23"/>
    <w:rsid w:val="004D2A02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4924"/>
    <w:rsid w:val="004F5FC8"/>
    <w:rsid w:val="004F646B"/>
    <w:rsid w:val="004F6ABC"/>
    <w:rsid w:val="00501F7D"/>
    <w:rsid w:val="0050228B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1FEB"/>
    <w:rsid w:val="0056576C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3214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1F11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36D01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47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2428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0DB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9D8"/>
    <w:rsid w:val="008A0E00"/>
    <w:rsid w:val="008B11C0"/>
    <w:rsid w:val="008B1785"/>
    <w:rsid w:val="008B3F9E"/>
    <w:rsid w:val="008B4765"/>
    <w:rsid w:val="008B59EA"/>
    <w:rsid w:val="008B5D04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507"/>
    <w:rsid w:val="0099465E"/>
    <w:rsid w:val="009A217D"/>
    <w:rsid w:val="009A2364"/>
    <w:rsid w:val="009A42CB"/>
    <w:rsid w:val="009B2886"/>
    <w:rsid w:val="009B2F6B"/>
    <w:rsid w:val="009B3A35"/>
    <w:rsid w:val="009B52FC"/>
    <w:rsid w:val="009B79B1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07F1"/>
    <w:rsid w:val="00A0492F"/>
    <w:rsid w:val="00A05268"/>
    <w:rsid w:val="00A0743B"/>
    <w:rsid w:val="00A107A7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6538"/>
    <w:rsid w:val="00A475FF"/>
    <w:rsid w:val="00A54999"/>
    <w:rsid w:val="00A5654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26E7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5363C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0D8A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A779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CD6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2A18"/>
    <w:rsid w:val="00D441A2"/>
    <w:rsid w:val="00D451E0"/>
    <w:rsid w:val="00D45980"/>
    <w:rsid w:val="00D47A42"/>
    <w:rsid w:val="00D5108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F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19FF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0ADF"/>
    <w:rsid w:val="00E5288B"/>
    <w:rsid w:val="00E53ED8"/>
    <w:rsid w:val="00E54205"/>
    <w:rsid w:val="00E54C78"/>
    <w:rsid w:val="00E55FDB"/>
    <w:rsid w:val="00E610EA"/>
    <w:rsid w:val="00E61235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11E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36070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095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54721E0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,"/>
  <w:listSeparator w:val=";"/>
  <w14:docId w14:val="5C3EDB90"/>
  <w15:chartTrackingRefBased/>
  <w15:docId w15:val="{4B54916B-10F8-4625-863A-D4BA2B9D83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6z5">
    <w:name w:val="WW8Num26z5"/>
  </w:style>
  <w:style w:type="character" w:customStyle="1" w:styleId="WW8Num7z5">
    <w:name w:val="WW8Num7z5"/>
  </w:style>
  <w:style w:type="character" w:customStyle="1" w:styleId="WW8Num19z2">
    <w:name w:val="WW8Num19z2"/>
  </w:style>
  <w:style w:type="character" w:customStyle="1" w:styleId="WW8Num14z1">
    <w:name w:val="WW8Num14z1"/>
  </w:style>
  <w:style w:type="character" w:customStyle="1" w:styleId="WW8Num37z7">
    <w:name w:val="WW8Num37z7"/>
  </w:style>
  <w:style w:type="character" w:customStyle="1" w:styleId="WW8Num28z8">
    <w:name w:val="WW8Num28z8"/>
  </w:style>
  <w:style w:type="character" w:customStyle="1" w:styleId="WW8Num16z7">
    <w:name w:val="WW8Num16z7"/>
  </w:style>
  <w:style w:type="character" w:customStyle="1" w:styleId="WW8Num28z4">
    <w:name w:val="WW8Num28z4"/>
  </w:style>
  <w:style w:type="character" w:customStyle="1" w:styleId="WW8Num12z8">
    <w:name w:val="WW8Num12z8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1">
    <w:name w:val="WW8Num3z1"/>
  </w:style>
  <w:style w:type="character" w:customStyle="1" w:styleId="WW8Num31z4">
    <w:name w:val="WW8Num31z4"/>
  </w:style>
  <w:style w:type="character" w:customStyle="1" w:styleId="WW8Num1z2">
    <w:name w:val="WW8Num1z2"/>
  </w:style>
  <w:style w:type="character" w:customStyle="1" w:styleId="WW8Num7z0">
    <w:name w:val="WW8Num7z0"/>
    <w:rPr>
      <w:rFonts w:hint="default"/>
    </w:rPr>
  </w:style>
  <w:style w:type="character" w:customStyle="1" w:styleId="WW8Num4z1">
    <w:name w:val="WW8Num4z1"/>
  </w:style>
  <w:style w:type="character" w:customStyle="1" w:styleId="WW8Num27z3">
    <w:name w:val="WW8Num27z3"/>
  </w:style>
  <w:style w:type="character" w:customStyle="1" w:styleId="WW8Num36z4">
    <w:name w:val="WW8Num36z4"/>
  </w:style>
  <w:style w:type="character" w:customStyle="1" w:styleId="WW8Num4z3">
    <w:name w:val="WW8Num4z3"/>
  </w:style>
  <w:style w:type="character" w:customStyle="1" w:styleId="WW8Num45z0">
    <w:name w:val="WW8Num45z0"/>
    <w:rPr>
      <w:rFonts w:hint="default"/>
    </w:rPr>
  </w:style>
  <w:style w:type="character" w:customStyle="1" w:styleId="WW8Num22z6">
    <w:name w:val="WW8Num22z6"/>
  </w:style>
  <w:style w:type="character" w:customStyle="1" w:styleId="WW8Num44z1">
    <w:name w:val="WW8Num44z1"/>
  </w:style>
  <w:style w:type="character" w:customStyle="1" w:styleId="WW8Num19z6">
    <w:name w:val="WW8Num19z6"/>
  </w:style>
  <w:style w:type="character" w:customStyle="1" w:styleId="WW8Num20z8">
    <w:name w:val="WW8Num20z8"/>
  </w:style>
  <w:style w:type="character" w:customStyle="1" w:styleId="WW8Num20z0">
    <w:name w:val="WW8Num20z0"/>
    <w:rPr>
      <w:rFonts w:hint="default"/>
    </w:rPr>
  </w:style>
  <w:style w:type="character" w:customStyle="1" w:styleId="WW8Num23z1">
    <w:name w:val="WW8Num23z1"/>
  </w:style>
  <w:style w:type="character" w:customStyle="1" w:styleId="WW8Num5z2">
    <w:name w:val="WW8Num5z2"/>
  </w:style>
  <w:style w:type="character" w:customStyle="1" w:styleId="WW8Num10z5">
    <w:name w:val="WW8Num10z5"/>
  </w:style>
  <w:style w:type="character" w:customStyle="1" w:styleId="WW8Num42z4">
    <w:name w:val="WW8Num42z4"/>
  </w:style>
  <w:style w:type="character" w:customStyle="1" w:styleId="Znakinumeracji">
    <w:name w:val="Znaki numeracji"/>
  </w:style>
  <w:style w:type="character" w:customStyle="1" w:styleId="WW8Num45z1">
    <w:name w:val="WW8Num45z1"/>
  </w:style>
  <w:style w:type="character" w:customStyle="1" w:styleId="WW8Num34z7">
    <w:name w:val="WW8Num34z7"/>
  </w:style>
  <w:style w:type="character" w:customStyle="1" w:styleId="WW8Num25z4">
    <w:name w:val="WW8Num25z4"/>
  </w:style>
  <w:style w:type="character" w:customStyle="1" w:styleId="WW8Num2z1">
    <w:name w:val="WW8Num2z1"/>
  </w:style>
  <w:style w:type="character" w:customStyle="1" w:styleId="WW8Num35z2">
    <w:name w:val="WW8Num35z2"/>
  </w:style>
  <w:style w:type="character" w:customStyle="1" w:styleId="WW8Num21z5">
    <w:name w:val="WW8Num21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2z4">
    <w:name w:val="WW8Num12z4"/>
  </w:style>
  <w:style w:type="character" w:customStyle="1" w:styleId="WW8Num5z1">
    <w:name w:val="WW8Num5z1"/>
  </w:style>
  <w:style w:type="character" w:customStyle="1" w:styleId="WW8Num21z3">
    <w:name w:val="WW8Num21z3"/>
  </w:style>
  <w:style w:type="character" w:customStyle="1" w:styleId="WW8Num36z1">
    <w:name w:val="WW8Num36z1"/>
  </w:style>
  <w:style w:type="character" w:customStyle="1" w:styleId="WW8Num29z5">
    <w:name w:val="WW8Num29z5"/>
  </w:style>
  <w:style w:type="character" w:customStyle="1" w:styleId="WW8Num45z2">
    <w:name w:val="WW8Num45z2"/>
  </w:style>
  <w:style w:type="character" w:customStyle="1" w:styleId="WW8Num35z4">
    <w:name w:val="WW8Num35z4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0z6">
    <w:name w:val="WW8Num30z6"/>
  </w:style>
  <w:style w:type="character" w:customStyle="1" w:styleId="WW8Num19z8">
    <w:name w:val="WW8Num19z8"/>
  </w:style>
  <w:style w:type="character" w:customStyle="1" w:styleId="WW8Num6z7">
    <w:name w:val="WW8Num6z7"/>
  </w:style>
  <w:style w:type="character" w:customStyle="1" w:styleId="WW8Num28z0">
    <w:name w:val="WW8Num28z0"/>
    <w:rPr>
      <w:rFonts w:hint="default"/>
    </w:rPr>
  </w:style>
  <w:style w:type="character" w:customStyle="1" w:styleId="WW8Num5z8">
    <w:name w:val="WW8Num5z8"/>
  </w:style>
  <w:style w:type="character" w:customStyle="1" w:styleId="WW8Num36z2">
    <w:name w:val="WW8Num36z2"/>
  </w:style>
  <w:style w:type="character" w:customStyle="1" w:styleId="WW8Num44z5">
    <w:name w:val="WW8Num44z5"/>
  </w:style>
  <w:style w:type="character" w:customStyle="1" w:styleId="WW8Num6z0">
    <w:name w:val="WW8Num6z0"/>
    <w:rPr>
      <w:rFonts w:hint="default"/>
    </w:rPr>
  </w:style>
  <w:style w:type="character" w:customStyle="1" w:styleId="WW8Num28z5">
    <w:name w:val="WW8Num28z5"/>
  </w:style>
  <w:style w:type="character" w:customStyle="1" w:styleId="WW8Num43z3">
    <w:name w:val="WW8Num43z3"/>
  </w:style>
  <w:style w:type="character" w:customStyle="1" w:styleId="WW8Num39z8">
    <w:name w:val="WW8Num39z8"/>
  </w:style>
  <w:style w:type="character" w:customStyle="1" w:styleId="WW8Num23z7">
    <w:name w:val="WW8Num23z7"/>
  </w:style>
  <w:style w:type="character" w:customStyle="1" w:styleId="WW8Num27z6">
    <w:name w:val="WW8Num27z6"/>
  </w:style>
  <w:style w:type="character" w:customStyle="1" w:styleId="WW8Num44z4">
    <w:name w:val="WW8Num44z4"/>
  </w:style>
  <w:style w:type="character" w:customStyle="1" w:styleId="WW8Num11z8">
    <w:name w:val="WW8Num11z8"/>
  </w:style>
  <w:style w:type="character" w:customStyle="1" w:styleId="WW8Num18z1">
    <w:name w:val="WW8Num18z1"/>
  </w:style>
  <w:style w:type="character" w:customStyle="1" w:styleId="WW8Num17z8">
    <w:name w:val="WW8Num17z8"/>
  </w:style>
  <w:style w:type="character" w:customStyle="1" w:styleId="WW8Num12z6">
    <w:name w:val="WW8Num12z6"/>
  </w:style>
  <w:style w:type="character" w:customStyle="1" w:styleId="WW8Num27z1">
    <w:name w:val="WW8Num27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WW8Num6z2">
    <w:name w:val="WW8Num6z2"/>
  </w:style>
  <w:style w:type="character" w:customStyle="1" w:styleId="WW8Num17z7">
    <w:name w:val="WW8Num17z7"/>
  </w:style>
  <w:style w:type="character" w:customStyle="1" w:styleId="WW8Num30z4">
    <w:name w:val="WW8Num30z4"/>
  </w:style>
  <w:style w:type="character" w:customStyle="1" w:styleId="WW8Num46z1">
    <w:name w:val="WW8Num46z1"/>
  </w:style>
  <w:style w:type="character" w:customStyle="1" w:styleId="WW8Num18z5">
    <w:name w:val="WW8Num18z5"/>
  </w:style>
  <w:style w:type="character" w:customStyle="1" w:styleId="WW8Num41z2">
    <w:name w:val="WW8Num41z2"/>
  </w:style>
  <w:style w:type="character" w:customStyle="1" w:styleId="WW8Num46z5">
    <w:name w:val="WW8Num46z5"/>
  </w:style>
  <w:style w:type="character" w:customStyle="1" w:styleId="WW8Num23z5">
    <w:name w:val="WW8Num23z5"/>
  </w:style>
  <w:style w:type="character" w:customStyle="1" w:styleId="WW8Num33z7">
    <w:name w:val="WW8Num33z7"/>
  </w:style>
  <w:style w:type="character" w:customStyle="1" w:styleId="WW8Num37z4">
    <w:name w:val="WW8Num37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32z4">
    <w:name w:val="WW8Num32z4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5z1">
    <w:name w:val="WW8Num25z1"/>
  </w:style>
  <w:style w:type="character" w:customStyle="1" w:styleId="WW8Num3z8">
    <w:name w:val="WW8Num3z8"/>
  </w:style>
  <w:style w:type="character" w:customStyle="1" w:styleId="WW8Num44z3">
    <w:name w:val="WW8Num44z3"/>
  </w:style>
  <w:style w:type="character" w:customStyle="1" w:styleId="WW8Num12z5">
    <w:name w:val="WW8Num12z5"/>
  </w:style>
  <w:style w:type="character" w:customStyle="1" w:styleId="WW8Num15z4">
    <w:name w:val="WW8Num15z4"/>
  </w:style>
  <w:style w:type="character" w:customStyle="1" w:styleId="WW8Num35z8">
    <w:name w:val="WW8Num35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6z4">
    <w:name w:val="WW8Num26z4"/>
  </w:style>
  <w:style w:type="character" w:customStyle="1" w:styleId="WW8Num37z0">
    <w:name w:val="WW8Num37z0"/>
    <w:rPr>
      <w:rFonts w:hint="default"/>
    </w:rPr>
  </w:style>
  <w:style w:type="character" w:customStyle="1" w:styleId="WW8Num26z6">
    <w:name w:val="WW8Num26z6"/>
  </w:style>
  <w:style w:type="character" w:customStyle="1" w:styleId="WW8Num2z7">
    <w:name w:val="WW8Num2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13z3">
    <w:name w:val="WW8Num13z3"/>
  </w:style>
  <w:style w:type="character" w:customStyle="1" w:styleId="WW8Num37z1">
    <w:name w:val="WW8Num37z1"/>
  </w:style>
  <w:style w:type="character" w:customStyle="1" w:styleId="WW8Num4z2">
    <w:name w:val="WW8Num4z2"/>
  </w:style>
  <w:style w:type="character" w:customStyle="1" w:styleId="WW8Num34z2">
    <w:name w:val="WW8Num34z2"/>
  </w:style>
  <w:style w:type="character" w:customStyle="1" w:styleId="WW8Num10z6">
    <w:name w:val="WW8Num10z6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9z0">
    <w:name w:val="WW8Num29z0"/>
    <w:rPr>
      <w:rFonts w:hint="default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7z4">
    <w:name w:val="WW8Num7z4"/>
  </w:style>
  <w:style w:type="character" w:customStyle="1" w:styleId="WW8Num40z8">
    <w:name w:val="WW8Num40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2">
    <w:name w:val="WW8Num43z2"/>
  </w:style>
  <w:style w:type="character" w:customStyle="1" w:styleId="WW8Num17z3">
    <w:name w:val="WW8Num17z3"/>
  </w:style>
  <w:style w:type="character" w:customStyle="1" w:styleId="WW8Num23z6">
    <w:name w:val="WW8Num23z6"/>
  </w:style>
  <w:style w:type="character" w:customStyle="1" w:styleId="WW8Num18z8">
    <w:name w:val="WW8Num18z8"/>
  </w:style>
  <w:style w:type="character" w:customStyle="1" w:styleId="WW8Num8z6">
    <w:name w:val="WW8Num8z6"/>
  </w:style>
  <w:style w:type="character" w:customStyle="1" w:styleId="WW8Num17z0">
    <w:name w:val="WW8Num17z0"/>
    <w:rPr>
      <w:rFonts w:hint="default"/>
    </w:rPr>
  </w:style>
  <w:style w:type="character" w:customStyle="1" w:styleId="WW8Num20z4">
    <w:name w:val="WW8Num20z4"/>
  </w:style>
  <w:style w:type="character" w:customStyle="1" w:styleId="WW8Num3z7">
    <w:name w:val="WW8Num3z7"/>
  </w:style>
  <w:style w:type="character" w:customStyle="1" w:styleId="WW8Num14z6">
    <w:name w:val="WW8Num14z6"/>
  </w:style>
  <w:style w:type="character" w:customStyle="1" w:styleId="WW8Num1z5">
    <w:name w:val="WW8Num1z5"/>
  </w:style>
  <w:style w:type="character" w:customStyle="1" w:styleId="WW8Num4z6">
    <w:name w:val="WW8Num4z6"/>
  </w:style>
  <w:style w:type="character" w:customStyle="1" w:styleId="WW8Num43z4">
    <w:name w:val="WW8Num43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z4">
    <w:name w:val="WW8Num1z4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3">
    <w:name w:val="WW8Num29z3"/>
  </w:style>
  <w:style w:type="character" w:customStyle="1" w:styleId="WW8Num44z0">
    <w:name w:val="WW8Num44z0"/>
    <w:rPr>
      <w:rFonts w:hint="default"/>
    </w:rPr>
  </w:style>
  <w:style w:type="character" w:customStyle="1" w:styleId="WW8Num44z2">
    <w:name w:val="WW8Num44z2"/>
  </w:style>
  <w:style w:type="character" w:customStyle="1" w:styleId="WW8Num11z5">
    <w:name w:val="WW8Num11z5"/>
  </w:style>
  <w:style w:type="character" w:customStyle="1" w:styleId="WW8Num22z4">
    <w:name w:val="WW8Num22z4"/>
  </w:style>
  <w:style w:type="character" w:customStyle="1" w:styleId="WW8Num38z5">
    <w:name w:val="WW8Num38z5"/>
  </w:style>
  <w:style w:type="character" w:customStyle="1" w:styleId="WW8Num32z5">
    <w:name w:val="WW8Num32z5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5z0">
    <w:name w:val="WW8Num15z0"/>
    <w:rPr>
      <w:rFonts w:hint="default"/>
    </w:rPr>
  </w:style>
  <w:style w:type="character" w:customStyle="1" w:styleId="WW8Num40z1">
    <w:name w:val="WW8Num40z1"/>
  </w:style>
  <w:style w:type="character" w:customStyle="1" w:styleId="WW8Num5z4">
    <w:name w:val="WW8Num5z4"/>
  </w:style>
  <w:style w:type="character" w:customStyle="1" w:styleId="WW8Num42z7">
    <w:name w:val="WW8Num42z7"/>
  </w:style>
  <w:style w:type="character" w:customStyle="1" w:styleId="WW8Num2z6">
    <w:name w:val="WW8Num2z6"/>
  </w:style>
  <w:style w:type="character" w:customStyle="1" w:styleId="WW8Num30z1">
    <w:name w:val="WW8Num30z1"/>
  </w:style>
  <w:style w:type="character" w:customStyle="1" w:styleId="WW8Num5z7">
    <w:name w:val="WW8Num5z7"/>
  </w:style>
  <w:style w:type="character" w:customStyle="1" w:styleId="WW8Num33z8">
    <w:name w:val="WW8Num33z8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7z1">
    <w:name w:val="WW8Num17z1"/>
  </w:style>
  <w:style w:type="character" w:customStyle="1" w:styleId="WW8Num42z2">
    <w:name w:val="WW8Num42z2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8z8">
    <w:name w:val="WW8Num8z8"/>
  </w:style>
  <w:style w:type="character" w:customStyle="1" w:styleId="WW8Num14z8">
    <w:name w:val="WW8Num14z8"/>
  </w:style>
  <w:style w:type="character" w:customStyle="1" w:styleId="WW8Num38z7">
    <w:name w:val="WW8Num38z7"/>
  </w:style>
  <w:style w:type="character" w:customStyle="1" w:styleId="WW8Num16z6">
    <w:name w:val="WW8Num16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2z8">
    <w:name w:val="WW8Num22z8"/>
  </w:style>
  <w:style w:type="character" w:customStyle="1" w:styleId="WW8Num39z2">
    <w:name w:val="WW8Num39z2"/>
  </w:style>
  <w:style w:type="character" w:customStyle="1" w:styleId="WW8Num42z6">
    <w:name w:val="WW8Num42z6"/>
  </w:style>
  <w:style w:type="character" w:customStyle="1" w:styleId="WW8Num40z2">
    <w:name w:val="WW8Num40z2"/>
  </w:style>
  <w:style w:type="character" w:customStyle="1" w:styleId="WW8Num10z1">
    <w:name w:val="WW8Num10z1"/>
  </w:style>
  <w:style w:type="character" w:customStyle="1" w:styleId="WW8Num2z8">
    <w:name w:val="WW8Num2z8"/>
  </w:style>
  <w:style w:type="character" w:customStyle="1" w:styleId="WW8Num11z6">
    <w:name w:val="WW8Num11z6"/>
  </w:style>
  <w:style w:type="character" w:customStyle="1" w:styleId="WW8Num16z5">
    <w:name w:val="WW8Num16z5"/>
  </w:style>
  <w:style w:type="character" w:customStyle="1" w:styleId="WW8Num2z5">
    <w:name w:val="WW8Num2z5"/>
  </w:style>
  <w:style w:type="character" w:customStyle="1" w:styleId="WW8Num14z5">
    <w:name w:val="WW8Num14z5"/>
  </w:style>
  <w:style w:type="character" w:customStyle="1" w:styleId="WW8Num28z2">
    <w:name w:val="WW8Num28z2"/>
  </w:style>
  <w:style w:type="character" w:customStyle="1" w:styleId="WW8Num14z3">
    <w:name w:val="WW8Num14z3"/>
  </w:style>
  <w:style w:type="character" w:customStyle="1" w:styleId="WW8Num31z7">
    <w:name w:val="WW8Num31z7"/>
  </w:style>
  <w:style w:type="character" w:customStyle="1" w:styleId="WW8Num45z4">
    <w:name w:val="WW8Num45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8z3">
    <w:name w:val="WW8Num8z3"/>
  </w:style>
  <w:style w:type="character" w:customStyle="1" w:styleId="WW8Num29z4">
    <w:name w:val="WW8Num29z4"/>
  </w:style>
  <w:style w:type="character" w:customStyle="1" w:styleId="WW8Num37z6">
    <w:name w:val="WW8Num37z6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8z7">
    <w:name w:val="WW8Num18z7"/>
  </w:style>
  <w:style w:type="character" w:customStyle="1" w:styleId="WW8Num33z1">
    <w:name w:val="WW8Num33z1"/>
  </w:style>
  <w:style w:type="character" w:customStyle="1" w:styleId="WW8Num39z0">
    <w:name w:val="WW8Num39z0"/>
    <w:rPr>
      <w:rFonts w:hint="default"/>
    </w:rPr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6z8">
    <w:name w:val="WW8Num36z8"/>
  </w:style>
  <w:style w:type="character" w:customStyle="1" w:styleId="WW8Num8z5">
    <w:name w:val="WW8Num8z5"/>
  </w:style>
  <w:style w:type="character" w:customStyle="1" w:styleId="WW8Num42z1">
    <w:name w:val="WW8Num42z1"/>
  </w:style>
  <w:style w:type="character" w:customStyle="1" w:styleId="WW8Num18z6">
    <w:name w:val="WW8Num18z6"/>
  </w:style>
  <w:style w:type="character" w:customStyle="1" w:styleId="WW8Num1z3">
    <w:name w:val="WW8Num1z3"/>
  </w:style>
  <w:style w:type="character" w:customStyle="1" w:styleId="WW8Num27z2">
    <w:name w:val="WW8Num27z2"/>
  </w:style>
  <w:style w:type="character" w:customStyle="1" w:styleId="WW8Num20z2">
    <w:name w:val="WW8Num20z2"/>
  </w:style>
  <w:style w:type="character" w:customStyle="1" w:styleId="WW8Num2z2">
    <w:name w:val="WW8Num2z2"/>
  </w:style>
  <w:style w:type="character" w:customStyle="1" w:styleId="WW8Num30z8">
    <w:name w:val="WW8Num30z8"/>
  </w:style>
  <w:style w:type="character" w:customStyle="1" w:styleId="WW8Num44z8">
    <w:name w:val="WW8Num44z8"/>
  </w:style>
  <w:style w:type="character" w:customStyle="1" w:styleId="WW8Num14z4">
    <w:name w:val="WW8Num14z4"/>
  </w:style>
  <w:style w:type="character" w:customStyle="1" w:styleId="WW8Num3z4">
    <w:name w:val="WW8Num3z4"/>
  </w:style>
  <w:style w:type="character" w:customStyle="1" w:styleId="WW8Num23z4">
    <w:name w:val="WW8Num23z4"/>
  </w:style>
  <w:style w:type="character" w:customStyle="1" w:styleId="WW8Num21z6">
    <w:name w:val="WW8Num21z6"/>
  </w:style>
  <w:style w:type="character" w:customStyle="1" w:styleId="WW8Num21z8">
    <w:name w:val="WW8Num21z8"/>
  </w:style>
  <w:style w:type="character" w:customStyle="1" w:styleId="WW8Num8z1">
    <w:name w:val="WW8Num8z1"/>
  </w:style>
  <w:style w:type="character" w:customStyle="1" w:styleId="WW8Num47z6">
    <w:name w:val="WW8Num47z6"/>
  </w:style>
  <w:style w:type="character" w:customStyle="1" w:styleId="WW8Num3z6">
    <w:name w:val="WW8Num3z6"/>
  </w:style>
  <w:style w:type="character" w:customStyle="1" w:styleId="WW8Num36z3">
    <w:name w:val="WW8Num36z3"/>
  </w:style>
  <w:style w:type="character" w:customStyle="1" w:styleId="WW8Num29z7">
    <w:name w:val="WW8Num29z7"/>
  </w:style>
  <w:style w:type="character" w:customStyle="1" w:styleId="WW8Num41z8">
    <w:name w:val="WW8Num41z8"/>
  </w:style>
  <w:style w:type="character" w:customStyle="1" w:styleId="WW8Num31z8">
    <w:name w:val="WW8Num31z8"/>
  </w:style>
  <w:style w:type="character" w:customStyle="1" w:styleId="WW8Num43z8">
    <w:name w:val="WW8Num43z8"/>
  </w:style>
  <w:style w:type="character" w:customStyle="1" w:styleId="WW8Num13z0">
    <w:name w:val="WW8Num13z0"/>
  </w:style>
  <w:style w:type="character" w:customStyle="1" w:styleId="WW8Num40z4">
    <w:name w:val="WW8Num40z4"/>
  </w:style>
  <w:style w:type="character" w:customStyle="1" w:styleId="WW8Num32z6">
    <w:name w:val="WW8Num32z6"/>
  </w:style>
  <w:style w:type="character" w:customStyle="1" w:styleId="WW8Num23z2">
    <w:name w:val="WW8Num23z2"/>
  </w:style>
  <w:style w:type="character" w:customStyle="1" w:styleId="WW8Num35z7">
    <w:name w:val="WW8Num35z7"/>
  </w:style>
  <w:style w:type="character" w:customStyle="1" w:styleId="WW8Num12z0">
    <w:name w:val="WW8Num12z0"/>
    <w:rPr>
      <w:i w:val="0"/>
    </w:rPr>
  </w:style>
  <w:style w:type="character" w:customStyle="1" w:styleId="WW8Num14z2">
    <w:name w:val="WW8Num14z2"/>
  </w:style>
  <w:style w:type="character" w:customStyle="1" w:styleId="WW8Num15z2">
    <w:name w:val="WW8Num15z2"/>
  </w:style>
  <w:style w:type="character" w:customStyle="1" w:styleId="WW8Num27z5">
    <w:name w:val="WW8Num27z5"/>
  </w:style>
  <w:style w:type="character" w:customStyle="1" w:styleId="WW8Num3z2">
    <w:name w:val="WW8Num3z2"/>
  </w:style>
  <w:style w:type="character" w:customStyle="1" w:styleId="WW8Num31z1">
    <w:name w:val="WW8Num31z1"/>
  </w:style>
  <w:style w:type="character" w:customStyle="1" w:styleId="WW8Num5z0">
    <w:name w:val="WW8Num5z0"/>
    <w:rPr>
      <w:rFonts w:hint="default"/>
    </w:rPr>
  </w:style>
  <w:style w:type="character" w:customStyle="1" w:styleId="Absatz-Standardschriftart">
    <w:name w:val="Absatz-Standardschriftart"/>
  </w:style>
  <w:style w:type="character" w:customStyle="1" w:styleId="WW8Num4z5">
    <w:name w:val="WW8Num4z5"/>
  </w:style>
  <w:style w:type="character" w:customStyle="1" w:styleId="WW8Num26z7">
    <w:name w:val="WW8Num26z7"/>
  </w:style>
  <w:style w:type="character" w:customStyle="1" w:styleId="WW8Num11z4">
    <w:name w:val="WW8Num11z4"/>
  </w:style>
  <w:style w:type="character" w:customStyle="1" w:styleId="WW8Num32z8">
    <w:name w:val="WW8Num32z8"/>
  </w:style>
  <w:style w:type="character" w:customStyle="1" w:styleId="WW8Num12z7">
    <w:name w:val="WW8Num12z7"/>
  </w:style>
  <w:style w:type="character" w:customStyle="1" w:styleId="WW8Num41z3">
    <w:name w:val="WW8Num41z3"/>
  </w:style>
  <w:style w:type="character" w:customStyle="1" w:styleId="WW8Num33z5">
    <w:name w:val="WW8Num33z5"/>
  </w:style>
  <w:style w:type="character" w:customStyle="1" w:styleId="WW8Num21z4">
    <w:name w:val="WW8Num21z4"/>
  </w:style>
  <w:style w:type="character" w:customStyle="1" w:styleId="WW8Num34z5">
    <w:name w:val="WW8Num34z5"/>
  </w:style>
  <w:style w:type="character" w:customStyle="1" w:styleId="WW8Num22z1">
    <w:name w:val="WW8Num22z1"/>
  </w:style>
  <w:style w:type="character" w:customStyle="1" w:styleId="WW8Num7z3">
    <w:name w:val="WW8Num7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z7">
    <w:name w:val="WW8Num1z7"/>
  </w:style>
  <w:style w:type="character" w:customStyle="1" w:styleId="WW8Num25z7">
    <w:name w:val="WW8Num25z7"/>
  </w:style>
  <w:style w:type="character" w:customStyle="1" w:styleId="WW8Num14z7">
    <w:name w:val="WW8Num14z7"/>
  </w:style>
  <w:style w:type="character" w:customStyle="1" w:styleId="WW8Num31z5">
    <w:name w:val="WW8Num31z5"/>
  </w:style>
  <w:style w:type="character" w:customStyle="1" w:styleId="WW8Num25z2">
    <w:name w:val="WW8Num25z2"/>
  </w:style>
  <w:style w:type="character" w:customStyle="1" w:styleId="WW8Num27z7">
    <w:name w:val="WW8Num27z7"/>
  </w:style>
  <w:style w:type="character" w:customStyle="1" w:styleId="WW8Num16z3">
    <w:name w:val="WW8Num16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z6">
    <w:name w:val="WW8Num1z6"/>
  </w:style>
  <w:style w:type="character" w:customStyle="1" w:styleId="WW8Num11z7">
    <w:name w:val="WW8Num11z7"/>
  </w:style>
  <w:style w:type="character" w:customStyle="1" w:styleId="WW8Num38z2">
    <w:name w:val="WW8Num38z2"/>
  </w:style>
  <w:style w:type="character" w:customStyle="1" w:styleId="WW8Num30z5">
    <w:name w:val="WW8Num30z5"/>
  </w:style>
  <w:style w:type="character" w:customStyle="1" w:styleId="WW8Num28z7">
    <w:name w:val="WW8Num28z7"/>
  </w:style>
  <w:style w:type="character" w:customStyle="1" w:styleId="WW8Num32z0">
    <w:name w:val="WW8Num32z0"/>
    <w:rPr>
      <w:rFonts w:hint="default"/>
    </w:rPr>
  </w:style>
  <w:style w:type="character" w:customStyle="1" w:styleId="WW8Num16z1">
    <w:name w:val="WW8Num16z1"/>
  </w:style>
  <w:style w:type="character" w:customStyle="1" w:styleId="WW8Num33z4">
    <w:name w:val="WW8Num33z4"/>
  </w:style>
  <w:style w:type="character" w:customStyle="1" w:styleId="WW8Num26z1">
    <w:name w:val="WW8Num26z1"/>
  </w:style>
  <w:style w:type="character" w:customStyle="1" w:styleId="WW8Num11z2">
    <w:name w:val="WW8Num11z2"/>
  </w:style>
  <w:style w:type="character" w:customStyle="1" w:styleId="WW8Num31z6">
    <w:name w:val="WW8Num31z6"/>
  </w:style>
  <w:style w:type="character" w:customStyle="1" w:styleId="WW8Num29z1">
    <w:name w:val="WW8Num29z1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9z7">
    <w:name w:val="WW8Num19z7"/>
  </w:style>
  <w:style w:type="character" w:customStyle="1" w:styleId="WW8Num10z7">
    <w:name w:val="WW8Num10z7"/>
  </w:style>
  <w:style w:type="character" w:customStyle="1" w:styleId="WW8Num22z5">
    <w:name w:val="WW8Num22z5"/>
  </w:style>
  <w:style w:type="character" w:customStyle="1" w:styleId="WW8Num38z8">
    <w:name w:val="WW8Num38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z4">
    <w:name w:val="WW8Num2z4"/>
  </w:style>
  <w:style w:type="character" w:customStyle="1" w:styleId="WW8Num25z5">
    <w:name w:val="WW8Num25z5"/>
  </w:style>
  <w:style w:type="character" w:customStyle="1" w:styleId="WW8Num12z2">
    <w:name w:val="WW8Num12z2"/>
  </w:style>
  <w:style w:type="character" w:customStyle="1" w:styleId="WW8Num45z3">
    <w:name w:val="WW8Num45z3"/>
  </w:style>
  <w:style w:type="character" w:customStyle="1" w:styleId="WW8Num6z8">
    <w:name w:val="WW8Num6z8"/>
  </w:style>
  <w:style w:type="character" w:customStyle="1" w:styleId="WW8Num17z4">
    <w:name w:val="WW8Num17z4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z4">
    <w:name w:val="WW8Num4z4"/>
  </w:style>
  <w:style w:type="character" w:customStyle="1" w:styleId="WW8Num46z2">
    <w:name w:val="WW8Num46z2"/>
  </w:style>
  <w:style w:type="character" w:customStyle="1" w:styleId="WW8Num37z3">
    <w:name w:val="WW8Num37z3"/>
  </w:style>
  <w:style w:type="character" w:customStyle="1" w:styleId="WW8Num12z1">
    <w:name w:val="WW8Num12z1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9z1">
    <w:name w:val="WW8Num19z1"/>
  </w:style>
  <w:style w:type="character" w:customStyle="1" w:styleId="WW8Num26z0">
    <w:name w:val="WW8Num26z0"/>
  </w:style>
  <w:style w:type="character" w:customStyle="1" w:styleId="WW8Num10z3">
    <w:name w:val="WW8Num10z3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WW8Num41z7">
    <w:name w:val="WW8Num41z7"/>
  </w:style>
  <w:style w:type="character" w:customStyle="1" w:styleId="WW8Num26z3">
    <w:name w:val="WW8Num26z3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z3">
    <w:name w:val="WW8Num2z3"/>
  </w:style>
  <w:style w:type="character" w:customStyle="1" w:styleId="WW8Num19z4">
    <w:name w:val="WW8Num19z4"/>
  </w:style>
  <w:style w:type="character" w:customStyle="1" w:styleId="WW8Num27z8">
    <w:name w:val="WW8Num27z8"/>
  </w:style>
  <w:style w:type="character" w:customStyle="1" w:styleId="WW8Num39z4">
    <w:name w:val="WW8Num39z4"/>
  </w:style>
  <w:style w:type="character" w:customStyle="1" w:styleId="WW8Num34z3">
    <w:name w:val="WW8Num34z3"/>
  </w:style>
  <w:style w:type="character" w:customStyle="1" w:styleId="WW8Num39z3">
    <w:name w:val="WW8Num39z3"/>
  </w:style>
  <w:style w:type="character" w:customStyle="1" w:styleId="WW8Num5z5">
    <w:name w:val="WW8Num5z5"/>
  </w:style>
  <w:style w:type="character" w:customStyle="1" w:styleId="WW8Num32z1">
    <w:name w:val="WW8Num32z1"/>
  </w:style>
  <w:style w:type="character" w:customStyle="1" w:styleId="WW8Num10z2">
    <w:name w:val="WW8Num10z2"/>
  </w:style>
  <w:style w:type="character" w:customStyle="1" w:styleId="WW8Num45z7">
    <w:name w:val="WW8Num45z7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2z3">
    <w:name w:val="WW8Num22z3"/>
  </w:style>
  <w:style w:type="character" w:customStyle="1" w:styleId="WW8Num10z4">
    <w:name w:val="WW8Num10z4"/>
  </w:style>
  <w:style w:type="character" w:customStyle="1" w:styleId="WW8Num15z8">
    <w:name w:val="WW8Num15z8"/>
  </w:style>
  <w:style w:type="character" w:customStyle="1" w:styleId="WW8Num32z3">
    <w:name w:val="WW8Num32z3"/>
  </w:style>
  <w:style w:type="character" w:customStyle="1" w:styleId="WW8Num11z1">
    <w:name w:val="WW8Num1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34z1">
    <w:name w:val="WW8Num34z1"/>
  </w:style>
  <w:style w:type="character" w:customStyle="1" w:styleId="WW8Num15z7">
    <w:name w:val="WW8Num15z7"/>
  </w:style>
  <w:style w:type="character" w:customStyle="1" w:styleId="WW8Num42z8">
    <w:name w:val="WW8Num42z8"/>
  </w:style>
  <w:style w:type="character" w:customStyle="1" w:styleId="WW8Num42z0">
    <w:name w:val="WW8Num42z0"/>
    <w:rPr>
      <w:rFonts w:hint="default"/>
    </w:rPr>
  </w:style>
  <w:style w:type="character" w:customStyle="1" w:styleId="WW8Num20z3">
    <w:name w:val="WW8Num20z3"/>
  </w:style>
  <w:style w:type="character" w:customStyle="1" w:styleId="WW8Num17z6">
    <w:name w:val="WW8Num17z6"/>
  </w:style>
  <w:style w:type="character" w:customStyle="1" w:styleId="WW8Num1z1">
    <w:name w:val="WW8Num1z1"/>
  </w:style>
  <w:style w:type="character" w:customStyle="1" w:styleId="WW8Num40z7">
    <w:name w:val="WW8Num40z7"/>
  </w:style>
  <w:style w:type="character" w:customStyle="1" w:styleId="WW8Num18z4">
    <w:name w:val="WW8Num18z4"/>
  </w:style>
  <w:style w:type="character" w:customStyle="1" w:styleId="WW8Num33z6">
    <w:name w:val="WW8Num33z6"/>
  </w:style>
  <w:style w:type="character" w:customStyle="1" w:styleId="WW8Num22z7">
    <w:name w:val="WW8Num22z7"/>
  </w:style>
  <w:style w:type="character" w:customStyle="1" w:styleId="WW8Num21z2">
    <w:name w:val="WW8Num21z2"/>
  </w:style>
  <w:style w:type="character" w:customStyle="1" w:styleId="Domylnaczcionkaakapitu1">
    <w:name w:val="Domyślna czcionka akapitu1"/>
  </w:style>
  <w:style w:type="character" w:customStyle="1" w:styleId="WW8Num12z3">
    <w:name w:val="WW8Num12z3"/>
  </w:style>
  <w:style w:type="character" w:customStyle="1" w:styleId="WW8Num31z3">
    <w:name w:val="WW8Num31z3"/>
  </w:style>
  <w:style w:type="character" w:customStyle="1" w:styleId="WW8Num39z6">
    <w:name w:val="WW8Num39z6"/>
  </w:style>
  <w:style w:type="character" w:customStyle="1" w:styleId="WW8Num28z1">
    <w:name w:val="WW8Num28z1"/>
  </w:style>
  <w:style w:type="character" w:customStyle="1" w:styleId="WW8Num37z5">
    <w:name w:val="WW8Num37z5"/>
  </w:style>
  <w:style w:type="character" w:customStyle="1" w:styleId="WW8Num35z5">
    <w:name w:val="WW8Num35z5"/>
  </w:style>
  <w:style w:type="character" w:customStyle="1" w:styleId="WW8Num31z2">
    <w:name w:val="WW8Num31z2"/>
  </w:style>
  <w:style w:type="character" w:customStyle="1" w:styleId="WW8Num45z6">
    <w:name w:val="WW8Num45z6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3z8">
    <w:name w:val="WW8Num23z8"/>
  </w:style>
  <w:style w:type="character" w:customStyle="1" w:styleId="WW8Num26z2">
    <w:name w:val="WW8Num26z2"/>
  </w:style>
  <w:style w:type="character" w:customStyle="1" w:styleId="WW8Num44z6">
    <w:name w:val="WW8Num44z6"/>
  </w:style>
  <w:style w:type="character" w:customStyle="1" w:styleId="WW8Num18z3">
    <w:name w:val="WW8Num18z3"/>
  </w:style>
  <w:style w:type="character" w:customStyle="1" w:styleId="WW8Num8z7">
    <w:name w:val="WW8Num8z7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1z7">
    <w:name w:val="WW8Num21z7"/>
  </w:style>
  <w:style w:type="character" w:customStyle="1" w:styleId="WW8Num38z1">
    <w:name w:val="WW8Num38z1"/>
  </w:style>
  <w:style w:type="character" w:customStyle="1" w:styleId="WW8Num20z5">
    <w:name w:val="WW8Num20z5"/>
  </w:style>
  <w:style w:type="character" w:customStyle="1" w:styleId="WW8Num7z6">
    <w:name w:val="WW8Num7z6"/>
  </w:style>
  <w:style w:type="character" w:customStyle="1" w:styleId="WW8Num42z5">
    <w:name w:val="WW8Num42z5"/>
  </w:style>
  <w:style w:type="character" w:customStyle="1" w:styleId="WW8Num3z3">
    <w:name w:val="WW8Num3z3"/>
  </w:style>
  <w:style w:type="character" w:customStyle="1" w:styleId="WW8Num20z6">
    <w:name w:val="WW8Num20z6"/>
  </w:style>
  <w:style w:type="character" w:customStyle="1" w:styleId="WW8Num21z1">
    <w:name w:val="WW8Num21z1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3z8">
    <w:name w:val="WW8Num13z8"/>
  </w:style>
  <w:style w:type="character" w:customStyle="1" w:styleId="WW8Num35z3">
    <w:name w:val="WW8Num35z3"/>
  </w:style>
  <w:style w:type="character" w:customStyle="1" w:styleId="WW8Num5z3">
    <w:name w:val="WW8Num5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4z8">
    <w:name w:val="WW8Num34z8"/>
  </w:style>
  <w:style w:type="character" w:customStyle="1" w:styleId="WW8Num39z7">
    <w:name w:val="WW8Num39z7"/>
  </w:style>
  <w:style w:type="character" w:customStyle="1" w:styleId="WW8Num26z8">
    <w:name w:val="WW8Num26z8"/>
  </w:style>
  <w:style w:type="character" w:customStyle="1" w:styleId="WW8Num1z8">
    <w:name w:val="WW8Num1z8"/>
  </w:style>
  <w:style w:type="character" w:customStyle="1" w:styleId="WW8Num7z1">
    <w:name w:val="WW8Num7z1"/>
  </w:style>
  <w:style w:type="character" w:customStyle="1" w:styleId="WW8Num38z4">
    <w:name w:val="WW8Num38z4"/>
  </w:style>
  <w:style w:type="character" w:customStyle="1" w:styleId="WW8Num39z5">
    <w:name w:val="WW8Num39z5"/>
  </w:style>
  <w:style w:type="character" w:customStyle="1" w:styleId="WW8Num37z8">
    <w:name w:val="WW8Num37z8"/>
  </w:style>
  <w:style w:type="character" w:customStyle="1" w:styleId="WW8Num47z3">
    <w:name w:val="WW8Num47z3"/>
  </w:style>
  <w:style w:type="character" w:customStyle="1" w:styleId="WW8Num16z2">
    <w:name w:val="WW8Num16z2"/>
  </w:style>
  <w:style w:type="character" w:customStyle="1" w:styleId="WW8Num18z2">
    <w:name w:val="WW8Num18z2"/>
  </w:style>
  <w:style w:type="character" w:customStyle="1" w:styleId="WW8Num38z3">
    <w:name w:val="WW8Num38z3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8">
    <w:name w:val="WW8Num16z8"/>
  </w:style>
  <w:style w:type="character" w:customStyle="1" w:styleId="WW8Num18z0">
    <w:name w:val="WW8Num18z0"/>
    <w:rPr>
      <w:rFonts w:cs="Verdana" w:hint="default"/>
    </w:rPr>
  </w:style>
  <w:style w:type="character" w:customStyle="1" w:styleId="WW8Num42z3">
    <w:name w:val="WW8Num42z3"/>
  </w:style>
  <w:style w:type="character" w:customStyle="1" w:styleId="WW8Num39z1">
    <w:name w:val="WW8Num39z1"/>
  </w:style>
  <w:style w:type="character" w:customStyle="1" w:styleId="WW8Num41z5">
    <w:name w:val="WW8Num41z5"/>
  </w:style>
  <w:style w:type="character" w:customStyle="1" w:styleId="WW8Num30z7">
    <w:name w:val="WW8Num30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3z3">
    <w:name w:val="WW8Num33z3"/>
  </w:style>
  <w:style w:type="character" w:customStyle="1" w:styleId="WW8Num29z2">
    <w:name w:val="WW8Num29z2"/>
  </w:style>
  <w:style w:type="character" w:customStyle="1" w:styleId="WW8Num13z5">
    <w:name w:val="WW8Num13z5"/>
  </w:style>
  <w:style w:type="character" w:customStyle="1" w:styleId="WW8Num46z4">
    <w:name w:val="WW8Num46z4"/>
  </w:style>
  <w:style w:type="character" w:customStyle="1" w:styleId="WW8Num4z8">
    <w:name w:val="WW8Num4z8"/>
  </w:style>
  <w:style w:type="character" w:customStyle="1" w:styleId="WW8Num6z5">
    <w:name w:val="WW8Num6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13z2">
    <w:name w:val="WW8Num13z2"/>
  </w:style>
  <w:style w:type="character" w:customStyle="1" w:styleId="WW8Num35z1">
    <w:name w:val="WW8Num35z1"/>
  </w:style>
  <w:style w:type="character" w:customStyle="1" w:styleId="WW8Num16z4">
    <w:name w:val="WW8Num16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23z3">
    <w:name w:val="WW8Num23z3"/>
  </w:style>
  <w:style w:type="character" w:customStyle="1" w:styleId="WW8Num22z2">
    <w:name w:val="WW8Num22z2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5z3">
    <w:name w:val="WW8Num15z3"/>
  </w:style>
  <w:style w:type="character" w:customStyle="1" w:styleId="WW8Num40z3">
    <w:name w:val="WW8Num40z3"/>
  </w:style>
  <w:style w:type="character" w:customStyle="1" w:styleId="WW8Num36z5">
    <w:name w:val="WW8Num36z5"/>
  </w:style>
  <w:style w:type="character" w:customStyle="1" w:styleId="WW8Num3z0">
    <w:name w:val="WW8Num3z0"/>
    <w:rPr>
      <w:bCs/>
      <w:i w:val="0"/>
    </w:rPr>
  </w:style>
  <w:style w:type="character" w:customStyle="1" w:styleId="WW8Num41z1">
    <w:name w:val="WW8Num41z1"/>
  </w:style>
  <w:style w:type="character" w:customStyle="1" w:styleId="WW8Num46z3">
    <w:name w:val="WW8Num46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3z7">
    <w:name w:val="WW8Num13z7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0z0">
    <w:name w:val="WW8Num40z0"/>
    <w:rPr>
      <w:rFonts w:hint="default"/>
    </w:rPr>
  </w:style>
  <w:style w:type="character" w:customStyle="1" w:styleId="WW-Absatz-Standardschriftart1">
    <w:name w:val="WW-Absatz-Standardschriftart1"/>
  </w:style>
  <w:style w:type="character" w:customStyle="1" w:styleId="WW8Num35z6">
    <w:name w:val="WW8Num35z6"/>
  </w:style>
  <w:style w:type="character" w:customStyle="1" w:styleId="WW8Num33z2">
    <w:name w:val="WW8Num33z2"/>
  </w:style>
  <w:style w:type="character" w:customStyle="1" w:styleId="WW8Num32z7">
    <w:name w:val="WW8Num32z7"/>
  </w:style>
  <w:style w:type="character" w:customStyle="1" w:styleId="WW8Num30z3">
    <w:name w:val="WW8Num30z3"/>
  </w:style>
  <w:style w:type="character" w:customStyle="1" w:styleId="WW8Num27z0">
    <w:name w:val="WW8Num27z0"/>
    <w:rPr>
      <w:rFonts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40z5">
    <w:name w:val="WW8Num40z5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0z8">
    <w:name w:val="WW8Num10z8"/>
  </w:style>
  <w:style w:type="character" w:customStyle="1" w:styleId="WW8Num19z5">
    <w:name w:val="WW8Num19z5"/>
  </w:style>
  <w:style w:type="character" w:customStyle="1" w:styleId="WW-Absatz-Standardschriftart">
    <w:name w:val="WW-Absatz-Standardschriftart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7z4">
    <w:name w:val="WW8Num27z4"/>
  </w:style>
  <w:style w:type="character" w:customStyle="1" w:styleId="WW8Num13z4">
    <w:name w:val="WW8Num13z4"/>
  </w:style>
  <w:style w:type="character" w:customStyle="1" w:styleId="WW8Num17z5">
    <w:name w:val="WW8Num17z5"/>
  </w:style>
  <w:style w:type="character" w:customStyle="1" w:styleId="WW8Num34z4">
    <w:name w:val="WW8Num34z4"/>
  </w:style>
  <w:style w:type="character" w:customStyle="1" w:styleId="WW8Num7z2">
    <w:name w:val="WW8Num7z2"/>
  </w:style>
  <w:style w:type="character" w:customStyle="1" w:styleId="WW8Num13z6">
    <w:name w:val="WW8Num13z6"/>
  </w:style>
  <w:style w:type="character" w:customStyle="1" w:styleId="WW8Num7z8">
    <w:name w:val="WW8Num7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6z6">
    <w:name w:val="WW8Num6z6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6">
    <w:name w:val="WW8Num15z6"/>
  </w:style>
  <w:style w:type="character" w:customStyle="1" w:styleId="WW8Num20z1">
    <w:name w:val="WW8Num20z1"/>
  </w:style>
  <w:style w:type="character" w:customStyle="1" w:styleId="WW8Num6z4">
    <w:name w:val="WW8Num6z4"/>
  </w:style>
  <w:style w:type="character" w:customStyle="1" w:styleId="WW8Num43z6">
    <w:name w:val="WW8Num43z6"/>
  </w:style>
  <w:style w:type="character" w:customStyle="1" w:styleId="WW8Num43z1">
    <w:name w:val="WW8Num43z1"/>
  </w:style>
  <w:style w:type="character" w:customStyle="1" w:styleId="WW8Num35z0">
    <w:name w:val="WW8Num3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45z8">
    <w:name w:val="WW8Num45z8"/>
  </w:style>
  <w:style w:type="character" w:customStyle="1" w:styleId="WW8Num28z3">
    <w:name w:val="WW8Num28z3"/>
  </w:style>
  <w:style w:type="character" w:customStyle="1" w:styleId="WW8Num29z6">
    <w:name w:val="WW8Num29z6"/>
  </w:style>
  <w:style w:type="character" w:customStyle="1" w:styleId="WW8Num44z7">
    <w:name w:val="WW8Num44z7"/>
  </w:style>
  <w:style w:type="character" w:customStyle="1" w:styleId="WW8Num6z3">
    <w:name w:val="WW8Num6z3"/>
  </w:style>
  <w:style w:type="character" w:customStyle="1" w:styleId="WW8Num3z5">
    <w:name w:val="WW8Num3z5"/>
  </w:style>
  <w:style w:type="character" w:customStyle="1" w:styleId="WW8Num20z7">
    <w:name w:val="WW8Num20z7"/>
  </w:style>
  <w:style w:type="character" w:customStyle="1" w:styleId="WW8Num34z6">
    <w:name w:val="WW8Num34z6"/>
  </w:style>
  <w:style w:type="character" w:customStyle="1" w:styleId="WW8Num36z6">
    <w:name w:val="WW8Num36z6"/>
  </w:style>
  <w:style w:type="character" w:customStyle="1" w:styleId="WW8Num28z6">
    <w:name w:val="WW8Num28z6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8">
    <w:name w:val="WW8Num25z8"/>
  </w:style>
  <w:style w:type="character" w:customStyle="1" w:styleId="WW8Num14z0">
    <w:name w:val="WW8Num14z0"/>
    <w:rPr>
      <w:rFonts w:hint="default"/>
    </w:rPr>
  </w:style>
  <w:style w:type="character" w:customStyle="1" w:styleId="WW8Num25z6">
    <w:name w:val="WW8Num25z6"/>
  </w:style>
  <w:style w:type="character" w:customStyle="1" w:styleId="WW8Num45z5">
    <w:name w:val="WW8Num45z5"/>
  </w:style>
  <w:style w:type="character" w:customStyle="1" w:styleId="WW8Num13z1">
    <w:name w:val="WW8Num13z1"/>
  </w:style>
  <w:style w:type="character" w:customStyle="1" w:styleId="WW8Num4z7">
    <w:name w:val="WW8Num4z7"/>
  </w:style>
  <w:style w:type="character" w:customStyle="1" w:styleId="WW8Num2z0">
    <w:name w:val="WW8Num2z0"/>
    <w:rPr>
      <w:rFonts w:hint="default"/>
    </w:rPr>
  </w:style>
  <w:style w:type="character" w:customStyle="1" w:styleId="WW8Num36z7">
    <w:name w:val="WW8Num36z7"/>
  </w:style>
  <w:style w:type="character" w:customStyle="1" w:styleId="WW8Num6z1">
    <w:name w:val="WW8Num6z1"/>
  </w:style>
  <w:style w:type="character" w:customStyle="1" w:styleId="WW8Num43z0">
    <w:name w:val="WW8Num43z0"/>
    <w:rPr>
      <w:rFonts w:hint="default"/>
    </w:rPr>
  </w:style>
  <w:style w:type="character" w:customStyle="1" w:styleId="WW8Num38z6">
    <w:name w:val="WW8Num38z6"/>
  </w:style>
  <w:style w:type="character" w:customStyle="1" w:styleId="WW8Num37z2">
    <w:name w:val="WW8Num37z2"/>
  </w:style>
  <w:style w:type="character" w:customStyle="1" w:styleId="WW8Num19z3">
    <w:name w:val="WW8Num19z3"/>
  </w:style>
  <w:style w:type="character" w:customStyle="1" w:styleId="WW8Num43z5">
    <w:name w:val="WW8Num43z5"/>
  </w:style>
  <w:style w:type="character" w:customStyle="1" w:styleId="WW8Num41z6">
    <w:name w:val="WW8Num41z6"/>
  </w:style>
  <w:style w:type="character" w:customStyle="1" w:styleId="WW8Num25z3">
    <w:name w:val="WW8Num25z3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Zawartoramki">
    <w:name w:val="Zawartość ramki"/>
    <w:basedOn w:val="Tekstpodstawowy"/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56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328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Marek Łuczak Nadlesnictwo Złoczew</cp:lastModifiedBy>
  <cp:revision>2</cp:revision>
  <cp:lastPrinted>2017-05-23T10:32:00Z</cp:lastPrinted>
  <dcterms:created xsi:type="dcterms:W3CDTF">2021-09-16T12:57:00Z</dcterms:created>
  <dcterms:modified xsi:type="dcterms:W3CDTF">2021-09-16T12:57:00Z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1045-11.2.0.9739</vt:lpwstr>
  </property>
</Properties>
</file>