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769162BB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3E2D2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.202</w:t>
      </w:r>
      <w:r w:rsidR="00D07A7F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0145F1E7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3E2D2D" w:rsidRPr="003E2D2D">
        <w:rPr>
          <w:rFonts w:ascii="Cambria" w:hAnsi="Cambria" w:cs="Arial"/>
          <w:b/>
          <w:i/>
          <w:sz w:val="22"/>
          <w:szCs w:val="22"/>
        </w:rPr>
        <w:t>Przebudowa budynku mieszkalnego w Leśnictwie Biały Bór na potrzeby Nadleśnictwa Jamy</w:t>
      </w:r>
      <w:bookmarkStart w:id="0" w:name="_GoBack"/>
      <w:bookmarkEnd w:id="0"/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7777777" w:rsidR="006A5E33" w:rsidRDefault="006A5E33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6E166772" w:rsidR="00F169C7" w:rsidRPr="008711E7" w:rsidRDefault="006A5E33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3E1A076C" w:rsidR="006B1B51" w:rsidRPr="002E64B8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6D16B78" w:rsidR="006B1B51" w:rsidRDefault="006A5E3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6B67CE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58E8AE3D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20FE3D7D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42C4B563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5848B6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41F04EF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01E2C281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6A5E33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5A284A28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6A5E33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7120E" w14:textId="77777777" w:rsidR="00DD6150" w:rsidRDefault="00DD6150">
      <w:r>
        <w:separator/>
      </w:r>
    </w:p>
  </w:endnote>
  <w:endnote w:type="continuationSeparator" w:id="0">
    <w:p w14:paraId="627E3FD5" w14:textId="77777777" w:rsidR="00DD6150" w:rsidRDefault="00DD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E2D2D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E2D2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8B1CA" w14:textId="77777777" w:rsidR="00DD6150" w:rsidRDefault="00DD6150">
      <w:r>
        <w:separator/>
      </w:r>
    </w:p>
  </w:footnote>
  <w:footnote w:type="continuationSeparator" w:id="0">
    <w:p w14:paraId="6BB16057" w14:textId="77777777" w:rsidR="00DD6150" w:rsidRDefault="00DD6150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D2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6150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EF334-0847-48B1-A26D-941DDC019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939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20</cp:revision>
  <cp:lastPrinted>2021-11-02T06:10:00Z</cp:lastPrinted>
  <dcterms:created xsi:type="dcterms:W3CDTF">2021-03-12T08:27:00Z</dcterms:created>
  <dcterms:modified xsi:type="dcterms:W3CDTF">2022-03-11T12:26:00Z</dcterms:modified>
</cp:coreProperties>
</file>