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660ADB0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2619A5">
        <w:rPr>
          <w:rFonts w:ascii="Cambria" w:hAnsi="Cambria" w:cs="Arial"/>
          <w:b/>
          <w:bCs/>
        </w:rPr>
        <w:t>Sokołów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0E20C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2619A5">
        <w:rPr>
          <w:rFonts w:ascii="Cambria" w:hAnsi="Cambria" w:cs="Arial"/>
          <w:b/>
          <w:bCs/>
        </w:rPr>
        <w:t>Kupientyńska 17B,</w:t>
      </w:r>
      <w:r w:rsidRPr="0057603E">
        <w:rPr>
          <w:rFonts w:ascii="Cambria" w:hAnsi="Cambria" w:cs="Arial"/>
          <w:b/>
          <w:bCs/>
        </w:rPr>
        <w:t xml:space="preserve"> </w:t>
      </w:r>
      <w:r w:rsidR="002619A5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2619A5">
        <w:rPr>
          <w:rFonts w:ascii="Cambria" w:hAnsi="Cambria" w:cs="Arial"/>
          <w:b/>
          <w:bCs/>
        </w:rPr>
        <w:t>300</w:t>
      </w:r>
      <w:r w:rsidRPr="0057603E">
        <w:rPr>
          <w:rFonts w:ascii="Cambria" w:hAnsi="Cambria" w:cs="Arial"/>
          <w:b/>
          <w:bCs/>
        </w:rPr>
        <w:t xml:space="preserve"> </w:t>
      </w:r>
      <w:r w:rsidR="002619A5">
        <w:rPr>
          <w:rFonts w:ascii="Cambria" w:hAnsi="Cambria" w:cs="Arial"/>
          <w:b/>
          <w:bCs/>
        </w:rPr>
        <w:t>Sokołów Podlaski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69F5BD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2619A5">
        <w:rPr>
          <w:rFonts w:ascii="Cambria" w:hAnsi="Cambria" w:cs="Arial"/>
          <w:bCs/>
          <w:sz w:val="22"/>
          <w:szCs w:val="22"/>
        </w:rPr>
        <w:t>Sokołów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824FDE">
        <w:rPr>
          <w:rFonts w:ascii="Cambria" w:hAnsi="Cambria" w:cs="Arial"/>
          <w:bCs/>
          <w:sz w:val="22"/>
          <w:szCs w:val="22"/>
        </w:rPr>
        <w:t>1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0362616C" w14:textId="77777777" w:rsidR="00BA363D" w:rsidRDefault="00BA363D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8"/>
        <w:gridCol w:w="1486"/>
        <w:gridCol w:w="3876"/>
        <w:gridCol w:w="810"/>
        <w:gridCol w:w="1120"/>
        <w:gridCol w:w="1402"/>
        <w:gridCol w:w="1345"/>
        <w:gridCol w:w="837"/>
        <w:gridCol w:w="1069"/>
        <w:gridCol w:w="940"/>
        <w:gridCol w:w="380"/>
      </w:tblGrid>
      <w:tr w:rsidR="00BA363D" w:rsidRPr="00BA363D" w14:paraId="1F2D12E3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434067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A123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9F79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31C7D55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A419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22CD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02EA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A3C4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7E69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6AE9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4880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2948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A181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A80E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0A66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D11B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0E4053D" w14:textId="77777777" w:rsidTr="00BA363D">
        <w:trPr>
          <w:trHeight w:val="111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00EB0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45AB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C619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D0DA7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5A304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FAA3F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7190A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C720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38787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71823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9E02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53041DD4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9AA4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6840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470E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DC8F7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85C2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476E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12B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C28C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4F23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C3FD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995C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D2410FD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937B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C32C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637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E185F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C2F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D60A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9535,00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2B77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562A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6049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A2A7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BA70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65C6AE4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C720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F789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32BD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5231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09A6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021D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FB07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294C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1BF2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F0B7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68AFD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DFD5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991BB7D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27D6B7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0AEB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C61D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5BF9B11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26A2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009E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9B12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ECA4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3428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C70E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E39C9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C1F7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F9EF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29DA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B62E5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C74F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57F3972" w14:textId="77777777" w:rsidTr="00BA363D">
        <w:trPr>
          <w:trHeight w:val="138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2ACC0A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66B81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B0BE1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788B1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7D917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41F8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EC7BD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573C1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A95B0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16147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1C6C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w PLN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</w:r>
          </w:p>
        </w:tc>
      </w:tr>
      <w:tr w:rsidR="00BA363D" w:rsidRPr="00BA363D" w14:paraId="4F9B743E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B9A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933D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68EE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E51EF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2BF6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5B70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3062,00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C1F1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1F6D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6B02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FB3A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C33C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BA6643A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760A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33F8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A0B7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6CF1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4612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0ECC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8DB6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4AB2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5A0E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AE84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D643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961B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6A42040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95FC82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D89A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5D83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F76625A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61D8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79B8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79CC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68AB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42AB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80DC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4FD2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FCE8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3055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0642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DD5C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FD97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0F5CBC5" w14:textId="77777777" w:rsidTr="00BA363D">
        <w:trPr>
          <w:trHeight w:val="132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BA7F27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0E461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A34E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0B1B8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2CAD2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FB0B6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F159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08BFB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AFD93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2C4DD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B2586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474271D4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71D7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0EF2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2D3F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BA0C7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CD60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B5EC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746,00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FAD6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CB36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AF52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B62E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E4FA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EC83750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59DF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AFA2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BA5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37B95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F163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4890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4258,00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AE41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BE49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D908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F82A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4568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48A6EDE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EA95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4428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A1F6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34F6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A7AA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50877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6A243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D3EF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50E1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9DD4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A8F4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6C61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C1FFC68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DCC271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3B10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A80E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BC1F900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2D72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3F36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E0EF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0CAF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6FFC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063C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03F8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2ED0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CC39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19719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6BA8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F2B6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7D2F28A" w14:textId="77777777" w:rsidTr="00BA363D">
        <w:trPr>
          <w:trHeight w:val="117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7A26E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3344B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DFB6F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AC1B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6C5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B5891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5818B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B9A9A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AF59B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10C13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D0C2E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22F8D07B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F55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11F7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22B4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62D1B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3C5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9FF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80FF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A93F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B148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FD99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C099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8AADE3F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2C4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4212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8378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85DFA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2AFD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0833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914,00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723C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4961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E891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DC23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0C53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8E94B75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CD5C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10FC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7F84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C763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0CFB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D69E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38F2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8217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8989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2A1D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7657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B333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33A4F5E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900917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DA89F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CB72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8131A1B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3B5F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7D4D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DF4D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755D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5029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1C48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E6A0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684B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DD86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3367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E422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CF65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054FFB9" w14:textId="77777777" w:rsidTr="00BA363D">
        <w:trPr>
          <w:trHeight w:val="114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DD67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EAF0D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6F83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0E57E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505DD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2DD2A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F75C0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9299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145F2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927D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DA3CA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50D422F5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3332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D211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AB68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1A721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732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6708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869C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FA72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B65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8327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4642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75464D3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E009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8CCA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F5CC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A66C9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1EA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CC9E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B040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566B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257E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3995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E05E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0F27879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CD58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99FC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42E9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B929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73BF3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B6D5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E333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0917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84D3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6A3B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3D64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F8AF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8C48E02" w14:textId="77777777" w:rsidTr="00BA363D">
        <w:trPr>
          <w:trHeight w:val="1095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04AA6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0973D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AD5A0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63342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D5163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C34F0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BCBE4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DC7CB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AA3B6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B6732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6B8B1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46966C58" w14:textId="77777777" w:rsidTr="00BA363D">
        <w:trPr>
          <w:trHeight w:val="90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8BE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754B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A3C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05F81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C266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A54B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B0026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5B80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2262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EB42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2446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C02D46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758C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5272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BD5B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A393F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F6E0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DB8F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49,55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F0DF08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1ADE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A6E7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C670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9605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4882CF8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B86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50B2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94F6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C6F3E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809E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113F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308,62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E96A9A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83EF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4FF6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79CC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6C10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2F44594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1F0A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9DFE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E90D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4709F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6AA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4823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39,60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995674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7F83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A459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DD75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A81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38761AD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E11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ED06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D981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1FBB2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BFE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B797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78050B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4EE5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78D0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A9CE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18BA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F1211C1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B2C2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982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D9EE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05656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0BCD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997C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136,77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6B0FAB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04D7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8FDF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2B81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CB39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67112C1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FDC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CD2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6C52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35EDB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E489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2EBD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9FF93E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96F6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40A5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D03A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2981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9A9C80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947A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E03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F8D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3A84B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2C8D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F778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79,77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FFA7D2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0BAC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959A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21A5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942F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CDCA9DB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BA26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194B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422B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E4198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4041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ED60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246,57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935B04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920B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8BC6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1D1C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8B46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B468FC6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D0E6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D4E3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E8FE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23C84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6C4C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6D0B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432DE7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C719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E6DD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8D61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A8D2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A3660BA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6810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0211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2306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175FA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D055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2067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139,27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93EB76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DEE4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A5B0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206F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1DDC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8CB00BF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9B15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419B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B382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07071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8CB8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5251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10,40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6BD4A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324C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78A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52C3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D63C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E804167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885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CA24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A374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B6EB6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1444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62A2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52,25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59C988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5266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EF45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08CE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AC8A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DF4DCF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9CFA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F2AB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625B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FORM-ZAD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31ADA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Pielęgnowanie drzewek w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zadrzewieniach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FC72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7AA5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67F760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0700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72CF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5BB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341E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116B3B5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DCE9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B4F0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4512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FB390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7FA9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64BE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25,58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7FAA1D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0063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BDDB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4F4D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0D92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405FA50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9161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193E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4B29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E3BC8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5062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AB27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CEDF31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4CF5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235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029D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1F30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CCAC54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0989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9D3C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E891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6DB3F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E9DC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8470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8694F3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137B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250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5D8E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E785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BD82CF1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FB07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2174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2F7C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4834A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7EC3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CD64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B44A6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828C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0408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8D27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EDB1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7373C5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0F1E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C97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0349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0DD87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76BF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57E7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44109E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67E2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2425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8931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EF69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79EA15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30A5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03D3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934C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29BEC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8E35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71F0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0BF45B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31BA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7E3A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45FC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BD38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4032AC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10C8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B7E0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E8F3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59CF9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D585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361A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0B5AE7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2D59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7AFF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712A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2EB2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46E157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BF8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5476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133.01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2618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SZUK-PĘDM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04BA6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0,125 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0088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3768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7E743C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10E1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6D46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EA4D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5D16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7A86B9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B061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4BA1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36D6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C9D87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266A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A216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5D0B12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A0B1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8B2A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B3C3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2BC2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6E94E8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4A12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817F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BFF5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5EED9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D9CE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9756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EACE3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4B7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DFB6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28E4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967A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389276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7408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2611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298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25141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1003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1FE7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CBD10A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57BB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7DE2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2E46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1E41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FA1E6A2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A098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BD80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B84E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D624C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E9D9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1ABB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B2636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0A3A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2AF3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85BE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B344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E5374DF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98FF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502F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0CBA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D27A0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F16D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CCCF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590E24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6560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F0AE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2413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DEC0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E79A0E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763A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7EDC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A479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C8F9D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6923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4164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9979A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0517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21F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A2A8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E143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599854F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D7BA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CA98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16CC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D7C18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71A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DDE6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989307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611E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A041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AD3A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6481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5926DE7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BFC7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065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683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E5C58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6E14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CF41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577,36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47E445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1B4C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0D59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FBF0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044F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DA41DD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F1D4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2BE8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5030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C1511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1F3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AE62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5173,32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A5D7C5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87C6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8A6D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4C3B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5463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F65F5C9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9F49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7ECE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8941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B704D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159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6B32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5173,32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E3829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6714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4FCD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3F56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B617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123945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2C94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1926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A1D7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68F99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B881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FE43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1055,95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8421A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CB1A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81DB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8213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DFB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5A59272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F40F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C691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8C4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734C9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DD4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08DC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102,28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97B068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5FB4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4A56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A7AD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7982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4DC65C8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FFDA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39CA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DA58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C43DB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0006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D2DE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129,76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FF82FF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4362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E24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CF9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8F00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0E7EA1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9501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2898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2CD9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3619F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FA34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6ABC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5A825B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AC69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0D5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E038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B44B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6E61DB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B298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4DE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B333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581A9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0343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038B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DED6F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797D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9EBB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419E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19D2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B4BD2AC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F93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7BF3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FF44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2B2A5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386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F6A4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313,43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DAC352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0D8F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0387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445F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CE8C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7DA186C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DCDF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4B4B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5746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4E3A9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9FFF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E0D3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A5D9FF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EAE4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0DB0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01B7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BC38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CBC41ED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7A80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6B2C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5044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ZB-KAM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A3355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i wywóz kamieni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176D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8C6B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98,48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46CEFB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51C0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0ABC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BDC5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0118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BD3E437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A068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A26D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FE05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5F31B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322D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C07B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907,00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69FE19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F862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B380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1298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3EB3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097520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6EB2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7CA2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205D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55F4B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B2AB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2748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AFDA5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6EC4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2FF6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D522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5C1C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069257E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17CA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7E4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296D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728CC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Nawożenie mineralne -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dolistne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E943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9D6F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2766,87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D19277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BB04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5BE6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5400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5BCC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65E97F4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0478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4466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EBBA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110F3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ręcznie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28BC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8108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263,93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DDF0D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D48F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5E66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5DF9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0086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4D3790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84B4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BA76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1C30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A3CE9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A4C8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6BBA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BAA98A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F14B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AF27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4C9B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AA54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F294882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79C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D82D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280F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09BF5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D8C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1356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313,43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63B73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FA59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FD2D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8652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DB4A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C192C4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F802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3A1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941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2EAD1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428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6411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D7CAC9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6A38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D51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EEA6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2E0D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3D5051F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500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263F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1AD9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EDF9F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B265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B891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366FFE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37AB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76A6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942B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22BB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4A0B8B3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23BB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9EA4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E210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15E4F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2-3 latek z doniesieniem do miejsca szkółkowania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D558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81E8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F47D0C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10A7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AEBC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3A02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321B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2322C96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AA1B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AB88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6051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FDE20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3FF0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A9D8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91,92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AA95D6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0A5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73C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D881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B5F4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A1316A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55D8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187C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32D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F058F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1280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9BF4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944,72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AECEB9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74BB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14E8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D713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D60B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5A08E1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7FE6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755B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00BF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4-5L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4815A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materiału 4-5 letniego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3FC2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DB63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46354F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F2F1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D86E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C283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F0AD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8D283B9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6C41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E97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ACD9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4D906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A10B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F4AE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CF8D89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9981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D331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D561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B8EC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E77013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438F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9E64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4BC8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A1C62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CE0E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DB47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635,65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C52422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0C01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5F7B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DEF2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C1DF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73CE32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6B5D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B7DB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258D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ZAŁ-4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9783B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- 4-5 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4686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72E3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7C496D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AE1E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8950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95BD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6544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CE7C06F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3B04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D79F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CD61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5E16A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71C7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B01D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5F2EA2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CC27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D934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801E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D69F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1E46155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E64F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5827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A3A4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49F6E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2D31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8EFE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AD81C8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B35F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142A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6F44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652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33DB676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6D5F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B47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8090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80844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F6D2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AAD5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096D8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AA17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2180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048F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BFAB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F686E45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DBC5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FFA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89C6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POZ-Ś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847B3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Pozyskanie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ścioły</w:t>
            </w:r>
            <w:proofErr w:type="spellEnd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do transportu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7295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907C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D2D3B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3A37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3BC8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3E01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84E1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7AFA13E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B239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1E9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D2DF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ZAŁ-T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7A34F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materiału kompostowego - z torfu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E39A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67A4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48EFC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6C3B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EDD6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0B2C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7478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12A551C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99EE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162B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5418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FEB3B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1B37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E043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543953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0D29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B18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AFB8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1078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0AAB4A2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FB3D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3207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04C1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64F62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465D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51A3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984,32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3CAB63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D7C2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1B18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4401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B871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750C55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0699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EBAC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0B7E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ECEDD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D3CC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178C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04460D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4B29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3F63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A628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2526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47C1ADE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0493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69BC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3DDD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2351A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17DB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0B8D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0FFBE0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A465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A81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8468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5AD0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C5FED1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FA6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E375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D101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BF314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1377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AD56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CE9E18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ED83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9380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6548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5BAE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A817C6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63AA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6041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6FEE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4CDD7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A30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E812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527,00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12EA54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7F11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88D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427B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465C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468E11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D5D1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942F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B41D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A8D65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3217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7C0F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296,00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9D2FC2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F588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3108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DBF5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2649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C5A3451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04E6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D9D6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CC2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1D3EB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B019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7D57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44,90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44616F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CEE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2E7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4D35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C273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168668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5C32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C335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B573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4DD06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160E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E609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295,64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63B89C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218E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1F57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29BD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1572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AB6CCA9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32254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CD05A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E125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1BCA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F214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C1C4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A66D5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DABB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1C17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86D6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969C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B9F9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26B42F5" w14:textId="77777777" w:rsidTr="00BA363D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1D6309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29F0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BA363D" w:rsidRPr="00BA363D" w14:paraId="05E1D556" w14:textId="77777777" w:rsidTr="00BA363D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F4771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8744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0402327" w14:textId="77777777" w:rsidR="00BA363D" w:rsidRDefault="00BA363D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B596A" w14:textId="77777777" w:rsidR="00F36524" w:rsidRDefault="00F36524">
      <w:r>
        <w:separator/>
      </w:r>
    </w:p>
  </w:endnote>
  <w:endnote w:type="continuationSeparator" w:id="0">
    <w:p w14:paraId="1AC47E94" w14:textId="77777777" w:rsidR="00F36524" w:rsidRDefault="00F3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24FDE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745CC" w14:textId="77777777" w:rsidR="00F36524" w:rsidRDefault="00F36524">
      <w:r>
        <w:separator/>
      </w:r>
    </w:p>
  </w:footnote>
  <w:footnote w:type="continuationSeparator" w:id="0">
    <w:p w14:paraId="07C724B8" w14:textId="77777777" w:rsidR="00F36524" w:rsidRDefault="00F3652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19A5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5EA4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4FDE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149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363D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36524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D8FA5-FCB9-4A88-A526-56514E8C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2239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3</cp:revision>
  <cp:lastPrinted>2022-06-27T10:12:00Z</cp:lastPrinted>
  <dcterms:created xsi:type="dcterms:W3CDTF">2022-10-13T11:29:00Z</dcterms:created>
  <dcterms:modified xsi:type="dcterms:W3CDTF">2022-10-21T11:50:00Z</dcterms:modified>
</cp:coreProperties>
</file>