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9ABAF" w14:textId="1D2A2250" w:rsidR="0F724BF3" w:rsidRDefault="0F724BF3" w:rsidP="009F66A6">
      <w:pPr>
        <w:spacing w:after="0" w:line="240" w:lineRule="auto"/>
        <w:rPr>
          <w:rFonts w:cs="Calibri,Bold"/>
          <w:sz w:val="24"/>
          <w:szCs w:val="24"/>
        </w:rPr>
      </w:pPr>
      <w:r w:rsidRPr="32D4D383">
        <w:rPr>
          <w:rFonts w:cs="Calibri,Bold"/>
          <w:sz w:val="24"/>
          <w:szCs w:val="24"/>
        </w:rPr>
        <w:t xml:space="preserve">Załącznik nr </w:t>
      </w:r>
      <w:r w:rsidR="00222956">
        <w:rPr>
          <w:rFonts w:cs="Calibri,Bold"/>
          <w:sz w:val="24"/>
          <w:szCs w:val="24"/>
        </w:rPr>
        <w:t>10</w:t>
      </w:r>
      <w:r w:rsidRPr="32D4D383">
        <w:rPr>
          <w:rFonts w:cs="Calibri,Bold"/>
          <w:sz w:val="24"/>
          <w:szCs w:val="24"/>
        </w:rPr>
        <w:t xml:space="preserve"> </w:t>
      </w:r>
      <w:r w:rsidR="009F66A6">
        <w:rPr>
          <w:rFonts w:cs="Calibri,Bold"/>
          <w:sz w:val="24"/>
          <w:szCs w:val="24"/>
        </w:rPr>
        <w:t xml:space="preserve">do </w:t>
      </w:r>
      <w:r w:rsidR="00222956">
        <w:rPr>
          <w:rFonts w:cs="Calibri,Bold"/>
          <w:sz w:val="24"/>
          <w:szCs w:val="24"/>
        </w:rPr>
        <w:t>Umowy o dofinansowanie</w:t>
      </w:r>
    </w:p>
    <w:p w14:paraId="776040E7" w14:textId="77777777" w:rsidR="002218C7" w:rsidRDefault="002218C7" w:rsidP="009F66A6">
      <w:pPr>
        <w:spacing w:after="0" w:line="240" w:lineRule="auto"/>
        <w:rPr>
          <w:rFonts w:cs="Calibri,Bold"/>
          <w:sz w:val="24"/>
          <w:szCs w:val="24"/>
        </w:rPr>
      </w:pPr>
    </w:p>
    <w:p w14:paraId="0C22DC39" w14:textId="7B10FED8" w:rsidR="00507FB7" w:rsidRPr="008A5464" w:rsidRDefault="00507FB7" w:rsidP="00E056F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4"/>
          <w:szCs w:val="24"/>
        </w:rPr>
      </w:pPr>
      <w:r w:rsidRPr="008A5464">
        <w:rPr>
          <w:rFonts w:cs="Calibri,Bold"/>
          <w:bCs/>
          <w:sz w:val="24"/>
          <w:szCs w:val="24"/>
        </w:rPr>
        <w:t xml:space="preserve">Warszawa,  </w:t>
      </w:r>
      <w:r w:rsidR="005912CB" w:rsidRPr="008A5464">
        <w:rPr>
          <w:rFonts w:cs="Calibri,Bold"/>
          <w:bCs/>
          <w:sz w:val="24"/>
          <w:szCs w:val="24"/>
        </w:rPr>
        <w:t>…</w:t>
      </w:r>
      <w:r w:rsidR="006D4E0E" w:rsidRPr="008A5464">
        <w:rPr>
          <w:rFonts w:cs="Calibri,Bold"/>
          <w:bCs/>
          <w:sz w:val="24"/>
          <w:szCs w:val="24"/>
        </w:rPr>
        <w:t>……..</w:t>
      </w:r>
      <w:r w:rsidRPr="008A5464">
        <w:rPr>
          <w:rFonts w:cs="Calibri,Bold"/>
          <w:bCs/>
          <w:sz w:val="24"/>
          <w:szCs w:val="24"/>
        </w:rPr>
        <w:t>.</w:t>
      </w:r>
      <w:r w:rsidR="009F66A6">
        <w:rPr>
          <w:rFonts w:cs="Calibri,Bold"/>
          <w:bCs/>
          <w:sz w:val="24"/>
          <w:szCs w:val="24"/>
        </w:rPr>
        <w:t>......................</w:t>
      </w:r>
    </w:p>
    <w:p w14:paraId="30671D26" w14:textId="77777777" w:rsidR="00DA64C0" w:rsidRPr="008A5464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7ED5F53F" w14:textId="77777777" w:rsidR="00DA64C0" w:rsidRPr="008A5464" w:rsidRDefault="00991E99" w:rsidP="00DA64C0">
      <w:pPr>
        <w:rPr>
          <w:sz w:val="24"/>
          <w:szCs w:val="24"/>
        </w:rPr>
      </w:pPr>
      <w:r w:rsidRPr="008A5464">
        <w:rPr>
          <w:sz w:val="24"/>
          <w:szCs w:val="24"/>
        </w:rPr>
        <w:t xml:space="preserve">Adres: </w:t>
      </w:r>
      <w:r w:rsidR="005E3D3E" w:rsidRPr="008A5464">
        <w:rPr>
          <w:sz w:val="24"/>
          <w:szCs w:val="24"/>
        </w:rPr>
        <w:t>…………..</w:t>
      </w:r>
      <w:r w:rsidR="005E3D3E" w:rsidRPr="008A5464">
        <w:rPr>
          <w:sz w:val="24"/>
          <w:szCs w:val="24"/>
        </w:rPr>
        <w:br/>
        <w:t>REGON: …..</w:t>
      </w:r>
      <w:r w:rsidR="005E3D3E" w:rsidRPr="008A5464">
        <w:rPr>
          <w:sz w:val="24"/>
          <w:szCs w:val="24"/>
        </w:rPr>
        <w:br/>
        <w:t>NIP: ……</w:t>
      </w:r>
    </w:p>
    <w:p w14:paraId="712E65CC" w14:textId="77777777" w:rsidR="00DA64C0" w:rsidRPr="008A5464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C044350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6A9725CF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392568F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600F760D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C30C336" w14:textId="77777777" w:rsidR="00850D89" w:rsidRPr="008A5464" w:rsidRDefault="00504DBC" w:rsidP="00E056F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  <w:r w:rsidRPr="3F63E35B">
        <w:rPr>
          <w:rFonts w:cs="Calibri,Bold"/>
          <w:b/>
          <w:bCs/>
          <w:sz w:val="24"/>
          <w:szCs w:val="24"/>
        </w:rPr>
        <w:t>OŚWIADCZENIE</w:t>
      </w:r>
    </w:p>
    <w:p w14:paraId="05BDDD71" w14:textId="77777777" w:rsidR="00850D89" w:rsidRPr="008A5464" w:rsidRDefault="00850D89" w:rsidP="00504DB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</w:p>
    <w:p w14:paraId="5FE4DDF6" w14:textId="77777777" w:rsidR="00850D89" w:rsidRPr="008A5464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5636AEF3" w14:textId="40BA3F2A" w:rsidR="00742447" w:rsidRPr="00742447" w:rsidRDefault="001C002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3F63E35B">
        <w:rPr>
          <w:rFonts w:cs="Calibri"/>
          <w:sz w:val="24"/>
          <w:szCs w:val="24"/>
        </w:rPr>
        <w:t xml:space="preserve">Oświadczam, że monitorowanie działalności gospodarczej wykonywanej </w:t>
      </w:r>
      <w:r w:rsidR="00742447" w:rsidRPr="00742447">
        <w:rPr>
          <w:rFonts w:ascii="Calibri" w:eastAsia="Calibri" w:hAnsi="Calibri" w:cs="Calibri"/>
          <w:sz w:val="24"/>
          <w:szCs w:val="24"/>
        </w:rPr>
        <w:t xml:space="preserve">przeze mnie </w:t>
      </w:r>
      <w:r w:rsidRPr="3F63E35B">
        <w:rPr>
          <w:rFonts w:cs="Calibri"/>
          <w:sz w:val="24"/>
          <w:szCs w:val="24"/>
        </w:rPr>
        <w:t xml:space="preserve">na przedmiocie </w:t>
      </w:r>
      <w:r w:rsidR="6AF97A04" w:rsidRPr="3F63E35B">
        <w:rPr>
          <w:rFonts w:cs="Calibri"/>
          <w:sz w:val="24"/>
          <w:szCs w:val="24"/>
        </w:rPr>
        <w:t>P</w:t>
      </w:r>
      <w:r w:rsidRPr="3F63E35B">
        <w:rPr>
          <w:rFonts w:cs="Calibri"/>
          <w:sz w:val="24"/>
          <w:szCs w:val="24"/>
        </w:rPr>
        <w:t xml:space="preserve">rojektu </w:t>
      </w:r>
      <w:r w:rsidR="00C248D9">
        <w:rPr>
          <w:rFonts w:cs="Calibri"/>
          <w:sz w:val="24"/>
          <w:szCs w:val="24"/>
        </w:rPr>
        <w:t>nr (należy wskazać nr wniosku o dofinansowanie)</w:t>
      </w:r>
      <w:r w:rsidRPr="3F63E35B">
        <w:rPr>
          <w:rFonts w:cs="Calibri"/>
          <w:sz w:val="24"/>
          <w:szCs w:val="24"/>
        </w:rPr>
        <w:t xml:space="preserve"> …………….. będzie odbywać się </w:t>
      </w:r>
      <w:r w:rsidR="00742447" w:rsidRPr="00742447">
        <w:rPr>
          <w:rFonts w:ascii="Calibri" w:eastAsia="Calibri" w:hAnsi="Calibri" w:cs="Calibri"/>
          <w:sz w:val="24"/>
          <w:szCs w:val="24"/>
        </w:rPr>
        <w:t>zgodnie z</w:t>
      </w:r>
      <w:r w:rsidR="00742447" w:rsidRPr="00742447">
        <w:rPr>
          <w:rFonts w:ascii="Calibri" w:eastAsia="Calibri" w:hAnsi="Calibri" w:cs="Times New Roman"/>
          <w:sz w:val="24"/>
          <w:szCs w:val="24"/>
        </w:rPr>
        <w:t xml:space="preserve"> </w:t>
      </w:r>
      <w:r w:rsidR="00742447" w:rsidRPr="00742447">
        <w:rPr>
          <w:rFonts w:ascii="Calibri" w:eastAsia="Calibri" w:hAnsi="Calibri" w:cs="Calibri"/>
          <w:i/>
          <w:iCs/>
          <w:sz w:val="24"/>
          <w:szCs w:val="24"/>
        </w:rPr>
        <w:t xml:space="preserve">Metodyką szacowania wysokości dofinansowania w związku z prowadzeniem przez beneficjenta lub partnera projektu w działaniu 2.1 Programu Fundusze Europejskie na Rozwój Cyfrowy 2021 – 2027 – działalności gospodarczej w rozumieniu unijnym </w:t>
      </w:r>
      <w:r w:rsidR="00742447" w:rsidRPr="00742447">
        <w:rPr>
          <w:rFonts w:ascii="Calibri" w:eastAsia="Calibri" w:hAnsi="Calibri" w:cs="Calibri"/>
          <w:sz w:val="24"/>
          <w:szCs w:val="24"/>
        </w:rPr>
        <w:t xml:space="preserve">oraz przy zastosowaniu wskaźnika ............................. . </w:t>
      </w:r>
      <w:r w:rsidR="00742447" w:rsidRPr="00742447">
        <w:rPr>
          <w:rFonts w:ascii="Calibri" w:eastAsia="Calibri" w:hAnsi="Calibri" w:cs="Times New Roman"/>
        </w:rPr>
        <w:br/>
      </w:r>
    </w:p>
    <w:p w14:paraId="0AE282D0" w14:textId="20FCF46E" w:rsidR="00742447" w:rsidRPr="00742447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742447">
        <w:rPr>
          <w:rFonts w:ascii="Calibri" w:eastAsia="Calibri" w:hAnsi="Calibri" w:cs="Calibri"/>
          <w:sz w:val="24"/>
          <w:szCs w:val="24"/>
        </w:rPr>
        <w:t>Zobowiązuję się do stosowania ww. wskaźnika przez cały okres monitorowania</w:t>
      </w:r>
      <w:r w:rsidRPr="00742447">
        <w:rPr>
          <w:rFonts w:ascii="Calibri" w:eastAsia="Calibri" w:hAnsi="Calibri" w:cs="Times New Roman"/>
        </w:rPr>
        <w:t xml:space="preserve"> </w:t>
      </w:r>
      <w:r w:rsidRPr="00742447">
        <w:rPr>
          <w:rFonts w:ascii="Calibri" w:eastAsia="Calibri" w:hAnsi="Calibri" w:cs="Calibri"/>
          <w:sz w:val="24"/>
          <w:szCs w:val="24"/>
        </w:rPr>
        <w:t>wykorzystania wytworzonej w ramach Projektu infrastruktury, o którym mowa w § 4 ust. 7 Umowy</w:t>
      </w:r>
      <w:r w:rsidR="00996B97">
        <w:rPr>
          <w:rFonts w:ascii="Calibri" w:eastAsia="Calibri" w:hAnsi="Calibri" w:cs="Calibri"/>
          <w:sz w:val="24"/>
          <w:szCs w:val="24"/>
        </w:rPr>
        <w:t>/Porozumienia</w:t>
      </w:r>
      <w:r w:rsidRPr="00742447">
        <w:rPr>
          <w:rFonts w:ascii="Calibri" w:eastAsia="Calibri" w:hAnsi="Calibri" w:cs="Calibri"/>
          <w:sz w:val="24"/>
          <w:szCs w:val="24"/>
        </w:rPr>
        <w:t xml:space="preserve"> o dofinansowanie ww. Projektu.  </w:t>
      </w:r>
    </w:p>
    <w:p w14:paraId="2EC11392" w14:textId="77777777" w:rsidR="00742447" w:rsidRPr="00742447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40188FBF" w14:textId="77777777" w:rsidR="00742447" w:rsidRPr="00742447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742447">
        <w:rPr>
          <w:rFonts w:ascii="Calibri" w:eastAsia="Calibri" w:hAnsi="Calibri" w:cs="Calibri"/>
          <w:sz w:val="24"/>
          <w:szCs w:val="24"/>
        </w:rPr>
        <w:t>Jednocześnie, mam świadomość, że zmiana ww. wskaźnika może nastąpić wyłącznie za zgodą Instytucji Pośredniczącej, po akceptacji Instytucji Zarządzającej FERC.</w:t>
      </w:r>
    </w:p>
    <w:p w14:paraId="7402DC78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2CD0E566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4FD52FE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565CB6A" w14:textId="77777777" w:rsidR="00504DBC" w:rsidRPr="008A5464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0D3985FD" w14:textId="0CDCC80B" w:rsidR="00504DBC" w:rsidRPr="008A5464" w:rsidRDefault="00A167EF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8A5464">
        <w:rPr>
          <w:rFonts w:cs="Calibri"/>
          <w:sz w:val="24"/>
          <w:szCs w:val="24"/>
        </w:rPr>
        <w:t>......</w:t>
      </w:r>
      <w:r w:rsidR="00504DBC" w:rsidRPr="008A5464">
        <w:rPr>
          <w:rFonts w:cs="Calibri"/>
          <w:sz w:val="24"/>
          <w:szCs w:val="24"/>
        </w:rPr>
        <w:t>.................................................................</w:t>
      </w:r>
    </w:p>
    <w:p w14:paraId="650D0748" w14:textId="77777777" w:rsidR="009F66A6" w:rsidRPr="007C4317" w:rsidRDefault="009F66A6" w:rsidP="009F66A6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p w14:paraId="177CD73B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14:paraId="2B59A935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74D0C" w14:textId="77777777" w:rsidR="00130C57" w:rsidRDefault="00130C57" w:rsidP="00BD70C4">
      <w:pPr>
        <w:spacing w:after="0" w:line="240" w:lineRule="auto"/>
      </w:pPr>
      <w:r>
        <w:separator/>
      </w:r>
    </w:p>
  </w:endnote>
  <w:endnote w:type="continuationSeparator" w:id="0">
    <w:p w14:paraId="5859B9EC" w14:textId="77777777" w:rsidR="00130C57" w:rsidRDefault="00130C57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09DE9" w14:textId="77777777" w:rsidR="00130C57" w:rsidRDefault="00130C57" w:rsidP="00BD70C4">
      <w:pPr>
        <w:spacing w:after="0" w:line="240" w:lineRule="auto"/>
      </w:pPr>
      <w:r>
        <w:separator/>
      </w:r>
    </w:p>
  </w:footnote>
  <w:footnote w:type="continuationSeparator" w:id="0">
    <w:p w14:paraId="2B63529E" w14:textId="77777777" w:rsidR="00130C57" w:rsidRDefault="00130C57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6D8A4" w14:textId="3766AA6C" w:rsidR="00BD70C4" w:rsidRPr="008A5464" w:rsidRDefault="002218C7" w:rsidP="002218C7">
    <w:pPr>
      <w:pStyle w:val="Podtytu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 w:rsidRPr="002218C7">
      <w:rPr>
        <w:rFonts w:ascii="Arial" w:eastAsia="Calibri" w:hAnsi="Arial" w:cs="Arial"/>
        <w:noProof/>
        <w:color w:val="474747"/>
        <w:spacing w:val="0"/>
        <w:sz w:val="10"/>
        <w:szCs w:val="10"/>
        <w:lang w:eastAsia="pl-PL"/>
      </w:rPr>
      <w:drawing>
        <wp:anchor distT="0" distB="0" distL="114300" distR="114300" simplePos="0" relativeHeight="251659264" behindDoc="1" locked="0" layoutInCell="1" allowOverlap="1" wp14:anchorId="78A4CA05" wp14:editId="64E72B6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315075" cy="473367"/>
          <wp:effectExtent l="0" t="0" r="0" b="3175"/>
          <wp:wrapNone/>
          <wp:docPr id="190869156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0280" cy="474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130C57"/>
    <w:rsid w:val="001C0027"/>
    <w:rsid w:val="002218C7"/>
    <w:rsid w:val="00222956"/>
    <w:rsid w:val="003A5569"/>
    <w:rsid w:val="003B3182"/>
    <w:rsid w:val="00504DBC"/>
    <w:rsid w:val="00507FB7"/>
    <w:rsid w:val="00567BC7"/>
    <w:rsid w:val="005912CB"/>
    <w:rsid w:val="005E3D3E"/>
    <w:rsid w:val="00677272"/>
    <w:rsid w:val="006D4E0E"/>
    <w:rsid w:val="00742447"/>
    <w:rsid w:val="007F1263"/>
    <w:rsid w:val="00850D89"/>
    <w:rsid w:val="008A4339"/>
    <w:rsid w:val="008A5464"/>
    <w:rsid w:val="00902CF0"/>
    <w:rsid w:val="00935371"/>
    <w:rsid w:val="00991E99"/>
    <w:rsid w:val="00996B97"/>
    <w:rsid w:val="009F66A6"/>
    <w:rsid w:val="00A02A96"/>
    <w:rsid w:val="00A167EF"/>
    <w:rsid w:val="00AD1466"/>
    <w:rsid w:val="00B334A4"/>
    <w:rsid w:val="00BA11A2"/>
    <w:rsid w:val="00BD70C4"/>
    <w:rsid w:val="00C248D9"/>
    <w:rsid w:val="00CD4182"/>
    <w:rsid w:val="00D240DD"/>
    <w:rsid w:val="00DA64C0"/>
    <w:rsid w:val="00E056F1"/>
    <w:rsid w:val="05FA6DC0"/>
    <w:rsid w:val="0F724BF3"/>
    <w:rsid w:val="32D4D383"/>
    <w:rsid w:val="3F63E35B"/>
    <w:rsid w:val="4F6B7B92"/>
    <w:rsid w:val="5BAAE5F5"/>
    <w:rsid w:val="6AF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9D4F9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B334A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334A4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9F66A6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9F66A6"/>
  </w:style>
  <w:style w:type="paragraph" w:styleId="Bezodstpw">
    <w:name w:val="No Spacing"/>
    <w:uiPriority w:val="1"/>
    <w:qFormat/>
    <w:rsid w:val="009F66A6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6. Oświadczenie o wyborze wskaźnika</dc:title>
  <dc:creator>Korczynski Jaroslaw</dc:creator>
  <cp:lastModifiedBy>Małgorzata Błażewicz</cp:lastModifiedBy>
  <cp:revision>30</cp:revision>
  <cp:lastPrinted>2016-09-29T10:17:00Z</cp:lastPrinted>
  <dcterms:created xsi:type="dcterms:W3CDTF">2016-09-29T10:03:00Z</dcterms:created>
  <dcterms:modified xsi:type="dcterms:W3CDTF">2024-10-15T06:43:00Z</dcterms:modified>
</cp:coreProperties>
</file>