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C24213" w14:textId="77777777" w:rsidR="00BF1351" w:rsidRDefault="00080BAE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DD13E3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BF1351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86DC49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61ADDA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B5DD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F215AE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8369F5B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428C5CAC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DCBFA91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585C7A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9E078F5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38D112A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65D86101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390E6105" w14:textId="77777777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D7632CA" w14:textId="332F83BA" w:rsidR="00035606" w:rsidRDefault="00BF1351" w:rsidP="0003560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 w:rsidR="009824E6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postępowania o udzielenie zamówienia publicznego prowadzonego przez Zamawiające</w:t>
      </w:r>
      <w:r w:rsidR="007C3805">
        <w:rPr>
          <w:rFonts w:ascii="Cambria" w:hAnsi="Cambria" w:cs="Arial"/>
          <w:bCs/>
          <w:sz w:val="22"/>
          <w:szCs w:val="22"/>
        </w:rPr>
        <w:t xml:space="preserve">go – </w:t>
      </w:r>
      <w:r w:rsidR="003E4DF8">
        <w:rPr>
          <w:rFonts w:ascii="Cambria" w:hAnsi="Cambria" w:cs="Arial"/>
          <w:bCs/>
          <w:sz w:val="22"/>
          <w:szCs w:val="22"/>
        </w:rPr>
        <w:t xml:space="preserve">Skarb Państwa PGLLP </w:t>
      </w:r>
      <w:r w:rsidR="00987D11">
        <w:rPr>
          <w:rFonts w:ascii="Cambria" w:hAnsi="Cambria" w:cs="Arial"/>
          <w:bCs/>
          <w:sz w:val="22"/>
          <w:szCs w:val="22"/>
        </w:rPr>
        <w:t xml:space="preserve">Nadleśnictwo </w:t>
      </w:r>
      <w:r w:rsidR="00DD13E3">
        <w:rPr>
          <w:rFonts w:ascii="Cambria" w:hAnsi="Cambria" w:cs="Arial"/>
          <w:bCs/>
          <w:sz w:val="22"/>
          <w:szCs w:val="22"/>
        </w:rPr>
        <w:t>Gidle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na </w:t>
      </w:r>
      <w:r w:rsidR="007C3805">
        <w:rPr>
          <w:rFonts w:ascii="Cambria" w:hAnsi="Cambria" w:cs="Arial"/>
          <w:bCs/>
          <w:sz w:val="22"/>
          <w:szCs w:val="22"/>
        </w:rPr>
        <w:t xml:space="preserve">zadanie pn.: </w:t>
      </w:r>
      <w:r w:rsidR="00035606">
        <w:rPr>
          <w:rFonts w:ascii="Cambria" w:hAnsi="Cambria" w:cs="Arial"/>
          <w:b/>
          <w:bCs/>
          <w:sz w:val="22"/>
          <w:szCs w:val="22"/>
        </w:rPr>
        <w:t>„</w:t>
      </w:r>
      <w:r w:rsidR="00247EDD" w:rsidRPr="00247EDD">
        <w:rPr>
          <w:rFonts w:ascii="Cambria" w:hAnsi="Cambria" w:cs="Arial"/>
          <w:b/>
          <w:bCs/>
          <w:sz w:val="22"/>
          <w:szCs w:val="22"/>
        </w:rPr>
        <w:t>Dostawa na rzecz Nadleśnictwa Gidle rozdrabniacza do pozostałości pozrębowych</w:t>
      </w:r>
      <w:r w:rsidR="00035606">
        <w:rPr>
          <w:rFonts w:ascii="Cambria" w:hAnsi="Cambria" w:cs="Arial"/>
          <w:b/>
          <w:bCs/>
          <w:sz w:val="22"/>
          <w:szCs w:val="22"/>
        </w:rPr>
        <w:t>”</w:t>
      </w:r>
    </w:p>
    <w:p w14:paraId="77ACC7BE" w14:textId="6BBBC34E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3A77B671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1D9ECE9E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70693466" w14:textId="77777777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F0C2551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0005C6E" w14:textId="77777777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 w:rsidR="009824E6"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="009824E6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 w:rsidR="009824E6"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 w:rsidR="009824E6"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postępowaniu. </w:t>
      </w:r>
    </w:p>
    <w:p w14:paraId="08E6D72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1AD8E24A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D6DF2AC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E037664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5E1C639" w14:textId="77777777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717E681F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96D715D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14:paraId="16A2B941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</w:p>
    <w:p w14:paraId="7BA9BC7D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9B10B5C" w14:textId="77777777" w:rsidR="00790244" w:rsidRPr="00F62E2D" w:rsidRDefault="00BF1351" w:rsidP="00F62E2D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lastRenderedPageBreak/>
        <w:t xml:space="preserve">lub podpisem osobistym </w:t>
      </w:r>
      <w:bookmarkEnd w:id="1"/>
      <w:bookmarkEnd w:id="2"/>
    </w:p>
    <w:sectPr w:rsidR="00790244" w:rsidRPr="00F62E2D" w:rsidSect="00AC69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B31EE7" w14:textId="77777777" w:rsidR="00255EDC" w:rsidRDefault="00255EDC">
      <w:r>
        <w:separator/>
      </w:r>
    </w:p>
  </w:endnote>
  <w:endnote w:type="continuationSeparator" w:id="0">
    <w:p w14:paraId="757B7A65" w14:textId="77777777" w:rsidR="00255EDC" w:rsidRDefault="00255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C6FB5" w14:textId="77777777" w:rsidR="00050E2E" w:rsidRDefault="00255ED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C40A78" w14:textId="77777777" w:rsidR="00050E2E" w:rsidRDefault="00255ED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5D2945A" w14:textId="77777777" w:rsidR="00050E2E" w:rsidRDefault="000B6F18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A41CC3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62E2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A41CC3">
      <w:rPr>
        <w:rFonts w:ascii="Cambria" w:hAnsi="Cambria"/>
      </w:rPr>
      <w:t xml:space="preserve"> | </w:t>
    </w:r>
    <w:r w:rsidR="00A41CC3">
      <w:rPr>
        <w:rFonts w:ascii="Cambria" w:hAnsi="Cambria"/>
        <w:color w:val="7F7F7F"/>
        <w:spacing w:val="60"/>
      </w:rPr>
      <w:t>Strona</w:t>
    </w:r>
  </w:p>
  <w:p w14:paraId="5A923D26" w14:textId="77777777" w:rsidR="00050E2E" w:rsidRDefault="00255ED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DC406" w14:textId="77777777" w:rsidR="00050E2E" w:rsidRDefault="00255E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497148" w14:textId="77777777" w:rsidR="00255EDC" w:rsidRDefault="00255EDC">
      <w:r>
        <w:separator/>
      </w:r>
    </w:p>
  </w:footnote>
  <w:footnote w:type="continuationSeparator" w:id="0">
    <w:p w14:paraId="3D313FDE" w14:textId="77777777" w:rsidR="00255EDC" w:rsidRDefault="00255E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AC9C6C" w14:textId="77777777" w:rsidR="00050E2E" w:rsidRDefault="00255ED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36ADF6" w14:textId="77777777" w:rsidR="00050E2E" w:rsidRDefault="00255EDC">
    <w:pPr>
      <w:pStyle w:val="Nagwek"/>
    </w:pPr>
  </w:p>
  <w:p w14:paraId="1CBC78C2" w14:textId="77777777" w:rsidR="00050E2E" w:rsidRDefault="00255ED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6CA0ED" w14:textId="77777777" w:rsidR="00050E2E" w:rsidRDefault="00255ED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351"/>
    <w:rsid w:val="00035606"/>
    <w:rsid w:val="00063CAF"/>
    <w:rsid w:val="00080BAE"/>
    <w:rsid w:val="000B6F18"/>
    <w:rsid w:val="001A6BBD"/>
    <w:rsid w:val="00247EDD"/>
    <w:rsid w:val="00255EDC"/>
    <w:rsid w:val="0030304B"/>
    <w:rsid w:val="003233D2"/>
    <w:rsid w:val="003729A8"/>
    <w:rsid w:val="003843C7"/>
    <w:rsid w:val="003E4DF8"/>
    <w:rsid w:val="004C7AAB"/>
    <w:rsid w:val="0053211E"/>
    <w:rsid w:val="006566BA"/>
    <w:rsid w:val="006659FF"/>
    <w:rsid w:val="00790244"/>
    <w:rsid w:val="007C3805"/>
    <w:rsid w:val="00903EBE"/>
    <w:rsid w:val="009824E6"/>
    <w:rsid w:val="00987D11"/>
    <w:rsid w:val="00A41CC3"/>
    <w:rsid w:val="00A779B8"/>
    <w:rsid w:val="00AC6995"/>
    <w:rsid w:val="00BD36CE"/>
    <w:rsid w:val="00BF1351"/>
    <w:rsid w:val="00C62A41"/>
    <w:rsid w:val="00D01CA0"/>
    <w:rsid w:val="00DD13E3"/>
    <w:rsid w:val="00E517FF"/>
    <w:rsid w:val="00F62E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51362"/>
  <w15:docId w15:val="{C647A92E-318F-47B1-AAE5-391FA4E30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3E4D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303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Karol Cudak</cp:lastModifiedBy>
  <cp:revision>2</cp:revision>
  <cp:lastPrinted>2021-02-01T10:04:00Z</cp:lastPrinted>
  <dcterms:created xsi:type="dcterms:W3CDTF">2023-08-31T11:10:00Z</dcterms:created>
  <dcterms:modified xsi:type="dcterms:W3CDTF">2023-08-31T11:10:00Z</dcterms:modified>
</cp:coreProperties>
</file>