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3CA69B87" w14:textId="77777777" w:rsidR="0013110C" w:rsidRPr="004B3338" w:rsidRDefault="0013110C" w:rsidP="00375794">
      <w:pPr>
        <w:spacing w:before="120"/>
        <w:jc w:val="right"/>
        <w:rPr>
          <w:rFonts w:ascii="Cambria" w:hAnsi="Cambria" w:cs="Arial"/>
          <w:b/>
          <w:bCs/>
          <w:sz w:val="22"/>
          <w:szCs w:val="22"/>
        </w:rPr>
      </w:pPr>
      <w:r w:rsidRPr="004B3338">
        <w:rPr>
          <w:rFonts w:ascii="Cambria" w:hAnsi="Cambria" w:cs="Arial"/>
          <w:b/>
          <w:bCs/>
          <w:sz w:val="22"/>
          <w:szCs w:val="22"/>
        </w:rPr>
        <w:t>Załącznik nr 12 do SWZ</w:t>
      </w:r>
    </w:p>
    <w:p w14:paraId="5EA94BE7" w14:textId="77777777" w:rsidR="0013110C" w:rsidRPr="004B3338" w:rsidRDefault="0013110C" w:rsidP="00375794">
      <w:pPr>
        <w:spacing w:before="120"/>
        <w:jc w:val="right"/>
        <w:rPr>
          <w:rFonts w:ascii="Cambria" w:hAnsi="Cambria" w:cs="Arial"/>
          <w:b/>
          <w:bCs/>
          <w:sz w:val="22"/>
          <w:szCs w:val="22"/>
        </w:rPr>
      </w:pPr>
    </w:p>
    <w:p w14:paraId="1FD1D029" w14:textId="77777777" w:rsidR="0013110C" w:rsidRPr="004B3338" w:rsidRDefault="0013110C" w:rsidP="00375794">
      <w:pPr>
        <w:spacing w:before="120"/>
        <w:jc w:val="center"/>
        <w:rPr>
          <w:rFonts w:ascii="Cambria" w:hAnsi="Cambria" w:cs="Arial"/>
          <w:b/>
          <w:bCs/>
          <w:sz w:val="22"/>
          <w:szCs w:val="22"/>
        </w:rPr>
      </w:pPr>
      <w:r w:rsidRPr="004B3338">
        <w:rPr>
          <w:rFonts w:ascii="Cambria" w:hAnsi="Cambria" w:cs="Arial"/>
          <w:b/>
          <w:bCs/>
          <w:sz w:val="22"/>
          <w:szCs w:val="22"/>
        </w:rPr>
        <w:t>WZÓR UMOWY</w:t>
      </w:r>
    </w:p>
    <w:p w14:paraId="4F2B764E" w14:textId="77777777" w:rsidR="0013110C" w:rsidRPr="004B3338" w:rsidRDefault="0013110C" w:rsidP="00375794">
      <w:pPr>
        <w:suppressAutoHyphens w:val="0"/>
        <w:spacing w:before="120"/>
        <w:rPr>
          <w:rFonts w:ascii="Cambria" w:hAnsi="Cambria" w:cs="Arial"/>
          <w:b/>
          <w:sz w:val="22"/>
          <w:szCs w:val="22"/>
          <w:lang w:eastAsia="pl-PL"/>
        </w:rPr>
      </w:pPr>
    </w:p>
    <w:p w14:paraId="51667E21" w14:textId="77777777" w:rsidR="0013110C" w:rsidRPr="004B3338" w:rsidRDefault="0013110C" w:rsidP="00375794">
      <w:pPr>
        <w:suppressAutoHyphens w:val="0"/>
        <w:spacing w:before="120"/>
        <w:jc w:val="center"/>
        <w:rPr>
          <w:rFonts w:ascii="Cambria" w:hAnsi="Cambria" w:cs="Arial"/>
          <w:sz w:val="22"/>
          <w:szCs w:val="22"/>
          <w:lang w:eastAsia="pl-PL"/>
        </w:rPr>
      </w:pPr>
      <w:r w:rsidRPr="004B3338">
        <w:rPr>
          <w:rFonts w:ascii="Cambria" w:hAnsi="Cambria" w:cs="Arial"/>
          <w:b/>
          <w:sz w:val="22"/>
          <w:szCs w:val="22"/>
          <w:lang w:eastAsia="pl-PL"/>
        </w:rPr>
        <w:t>Umowa nr ______________________________________________</w:t>
      </w:r>
    </w:p>
    <w:p w14:paraId="64019220" w14:textId="77777777" w:rsidR="0013110C" w:rsidRPr="004B3338" w:rsidRDefault="0013110C" w:rsidP="00375794">
      <w:pPr>
        <w:suppressAutoHyphens w:val="0"/>
        <w:spacing w:before="120"/>
        <w:rPr>
          <w:rFonts w:ascii="Cambria" w:hAnsi="Cambria" w:cs="Arial"/>
          <w:sz w:val="22"/>
          <w:szCs w:val="22"/>
          <w:lang w:eastAsia="pl-PL"/>
        </w:rPr>
      </w:pPr>
    </w:p>
    <w:p w14:paraId="2B4FC32C" w14:textId="77777777" w:rsidR="0013110C" w:rsidRPr="004B3338" w:rsidRDefault="0013110C" w:rsidP="00375794">
      <w:pPr>
        <w:suppressAutoHyphens w:val="0"/>
        <w:spacing w:before="120"/>
        <w:rPr>
          <w:rFonts w:ascii="Cambria" w:hAnsi="Cambria" w:cs="Arial"/>
          <w:sz w:val="22"/>
          <w:szCs w:val="22"/>
          <w:lang w:eastAsia="pl-PL"/>
        </w:rPr>
      </w:pPr>
    </w:p>
    <w:p w14:paraId="2DFF37E4"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W dniu ___________ r. w ________________________ pomiędzy: </w:t>
      </w:r>
    </w:p>
    <w:p w14:paraId="330FF58E" w14:textId="77777777" w:rsidR="0013110C" w:rsidRPr="004B3338" w:rsidRDefault="0013110C" w:rsidP="00375794">
      <w:pPr>
        <w:suppressAutoHyphens w:val="0"/>
        <w:spacing w:before="120"/>
        <w:jc w:val="both"/>
        <w:rPr>
          <w:rFonts w:ascii="Cambria" w:hAnsi="Cambria" w:cs="Arial"/>
          <w:sz w:val="22"/>
          <w:szCs w:val="22"/>
          <w:lang w:eastAsia="pl-PL"/>
        </w:rPr>
      </w:pPr>
    </w:p>
    <w:p w14:paraId="58039B18" w14:textId="0D4AA8CA" w:rsidR="0013110C" w:rsidRDefault="0013110C" w:rsidP="00801AFB">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Skarbem Państwa – Państwowym Gospodarstwem Leśnym Lasy Państwowe Nadleśnictwem </w:t>
      </w:r>
    </w:p>
    <w:p w14:paraId="43BAE181" w14:textId="766155B4" w:rsidR="00801AFB" w:rsidRPr="00492353" w:rsidRDefault="00801AFB" w:rsidP="00801AFB">
      <w:pPr>
        <w:suppressAutoHyphens w:val="0"/>
        <w:spacing w:before="120" w:after="120"/>
        <w:jc w:val="both"/>
        <w:rPr>
          <w:rFonts w:ascii="Cambria" w:hAnsi="Cambria" w:cs="Arial"/>
          <w:sz w:val="22"/>
          <w:szCs w:val="22"/>
          <w:lang w:eastAsia="pl-PL"/>
        </w:rPr>
      </w:pPr>
      <w:r>
        <w:rPr>
          <w:rFonts w:ascii="Cambria" w:hAnsi="Cambria" w:cs="Arial"/>
          <w:sz w:val="22"/>
          <w:szCs w:val="22"/>
          <w:lang w:eastAsia="pl-PL"/>
        </w:rPr>
        <w:t>Siedlce</w:t>
      </w:r>
      <w:r w:rsidRPr="00492353">
        <w:rPr>
          <w:rFonts w:ascii="Cambria" w:hAnsi="Cambria" w:cs="Arial"/>
          <w:sz w:val="22"/>
          <w:szCs w:val="22"/>
          <w:lang w:eastAsia="pl-PL"/>
        </w:rPr>
        <w:t xml:space="preserve"> z siedzibą w </w:t>
      </w:r>
      <w:r w:rsidRPr="00F618CA">
        <w:rPr>
          <w:rFonts w:ascii="Cambria" w:hAnsi="Cambria" w:cs="Arial"/>
          <w:sz w:val="22"/>
          <w:szCs w:val="22"/>
          <w:lang w:eastAsia="pl-PL"/>
        </w:rPr>
        <w:t xml:space="preserve">Siedlcach </w:t>
      </w:r>
    </w:p>
    <w:p w14:paraId="7369DFB6" w14:textId="77777777" w:rsidR="00801AFB" w:rsidRPr="00492353" w:rsidRDefault="00801AFB" w:rsidP="00801AFB">
      <w:pPr>
        <w:suppressAutoHyphens w:val="0"/>
        <w:spacing w:before="120" w:after="120"/>
        <w:jc w:val="both"/>
        <w:rPr>
          <w:rFonts w:ascii="Cambria" w:hAnsi="Cambria" w:cs="Arial"/>
          <w:sz w:val="22"/>
          <w:szCs w:val="22"/>
          <w:lang w:eastAsia="pl-PL"/>
        </w:rPr>
      </w:pPr>
      <w:r w:rsidRPr="00492353">
        <w:rPr>
          <w:rFonts w:ascii="Cambria" w:hAnsi="Cambria" w:cs="Arial"/>
          <w:sz w:val="22"/>
          <w:szCs w:val="22"/>
          <w:lang w:eastAsia="pl-PL"/>
        </w:rPr>
        <w:t xml:space="preserve">ul. </w:t>
      </w:r>
      <w:r w:rsidRPr="00F618CA">
        <w:rPr>
          <w:rFonts w:ascii="Cambria" w:hAnsi="Cambria" w:cs="Arial"/>
          <w:sz w:val="22"/>
          <w:szCs w:val="22"/>
          <w:lang w:eastAsia="pl-PL"/>
        </w:rPr>
        <w:t>ul. Kazimierzowska 9</w:t>
      </w:r>
      <w:r w:rsidRPr="00492353">
        <w:rPr>
          <w:rFonts w:ascii="Cambria" w:hAnsi="Cambria" w:cs="Arial"/>
          <w:sz w:val="22"/>
          <w:szCs w:val="22"/>
          <w:lang w:eastAsia="pl-PL"/>
        </w:rPr>
        <w:t xml:space="preserve">; </w:t>
      </w:r>
      <w:r w:rsidRPr="00F618CA">
        <w:rPr>
          <w:rFonts w:ascii="Cambria" w:hAnsi="Cambria" w:cs="Arial"/>
          <w:sz w:val="22"/>
          <w:szCs w:val="22"/>
          <w:lang w:eastAsia="pl-PL"/>
        </w:rPr>
        <w:t>08 - 110  Siedlce</w:t>
      </w:r>
    </w:p>
    <w:p w14:paraId="3FB83EC1" w14:textId="77777777" w:rsidR="00801AFB" w:rsidRPr="00F618CA" w:rsidRDefault="00801AFB" w:rsidP="00801AFB">
      <w:pPr>
        <w:suppressAutoHyphens w:val="0"/>
        <w:spacing w:before="120" w:after="120"/>
        <w:jc w:val="both"/>
        <w:rPr>
          <w:rFonts w:ascii="Cambria" w:hAnsi="Cambria" w:cs="Arial"/>
          <w:sz w:val="22"/>
          <w:szCs w:val="22"/>
          <w:lang w:eastAsia="pl-PL"/>
        </w:rPr>
      </w:pPr>
      <w:r w:rsidRPr="00F618CA">
        <w:rPr>
          <w:rFonts w:ascii="Cambria" w:hAnsi="Cambria" w:cs="Arial"/>
          <w:sz w:val="22"/>
          <w:szCs w:val="22"/>
          <w:lang w:eastAsia="pl-PL"/>
        </w:rPr>
        <w:t>NIP 821 000 65 10; REGON 012567200</w:t>
      </w:r>
    </w:p>
    <w:p w14:paraId="1A4C52D9" w14:textId="77777777" w:rsidR="00801AFB" w:rsidRPr="00F618CA" w:rsidRDefault="00801AFB" w:rsidP="00801AFB">
      <w:pPr>
        <w:suppressAutoHyphens w:val="0"/>
        <w:spacing w:before="120" w:after="120"/>
        <w:jc w:val="both"/>
        <w:rPr>
          <w:rFonts w:ascii="Cambria" w:hAnsi="Cambria" w:cs="Arial"/>
          <w:sz w:val="22"/>
          <w:szCs w:val="22"/>
          <w:lang w:eastAsia="pl-PL"/>
        </w:rPr>
      </w:pPr>
      <w:r w:rsidRPr="00F618CA">
        <w:rPr>
          <w:rFonts w:ascii="Cambria" w:hAnsi="Cambria" w:cs="Arial"/>
          <w:sz w:val="22"/>
          <w:szCs w:val="22"/>
          <w:lang w:eastAsia="pl-PL"/>
        </w:rPr>
        <w:t>reprezentowanym przez:</w:t>
      </w:r>
    </w:p>
    <w:p w14:paraId="7D131569" w14:textId="77777777" w:rsidR="00801AFB" w:rsidRPr="00492353" w:rsidRDefault="00801AFB" w:rsidP="00801AFB">
      <w:pPr>
        <w:suppressAutoHyphens w:val="0"/>
        <w:spacing w:before="120" w:after="120"/>
        <w:rPr>
          <w:rFonts w:ascii="Cambria" w:hAnsi="Cambria" w:cs="Arial"/>
          <w:sz w:val="22"/>
          <w:szCs w:val="22"/>
          <w:lang w:eastAsia="pl-PL"/>
        </w:rPr>
      </w:pPr>
      <w:r w:rsidRPr="00F618CA">
        <w:rPr>
          <w:rFonts w:ascii="Cambria" w:hAnsi="Cambria" w:cs="Arial"/>
          <w:sz w:val="22"/>
          <w:szCs w:val="22"/>
          <w:lang w:eastAsia="pl-PL"/>
        </w:rPr>
        <w:t>Jerzego Osiaka – Nadleśniczego,</w:t>
      </w:r>
    </w:p>
    <w:p w14:paraId="043A1817" w14:textId="77777777" w:rsidR="00801AFB" w:rsidRPr="004B3338" w:rsidRDefault="00801AFB" w:rsidP="00801AFB">
      <w:pPr>
        <w:suppressAutoHyphens w:val="0"/>
        <w:spacing w:before="120"/>
        <w:jc w:val="both"/>
        <w:rPr>
          <w:rFonts w:ascii="Cambria" w:hAnsi="Cambria" w:cs="Arial"/>
          <w:sz w:val="22"/>
          <w:szCs w:val="22"/>
          <w:lang w:eastAsia="pl-PL"/>
        </w:rPr>
      </w:pPr>
    </w:p>
    <w:p w14:paraId="1D61BAD1" w14:textId="77777777" w:rsidR="0013110C" w:rsidRPr="004B3338" w:rsidRDefault="0013110C" w:rsidP="00375794">
      <w:pPr>
        <w:suppressAutoHyphens w:val="0"/>
        <w:spacing w:before="120"/>
        <w:rPr>
          <w:rFonts w:ascii="Cambria" w:hAnsi="Cambria" w:cs="Arial"/>
          <w:sz w:val="22"/>
          <w:szCs w:val="22"/>
          <w:lang w:eastAsia="pl-PL"/>
        </w:rPr>
      </w:pPr>
    </w:p>
    <w:p w14:paraId="4948A84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a </w:t>
      </w:r>
    </w:p>
    <w:p w14:paraId="036BDEFF" w14:textId="77777777" w:rsidR="0013110C" w:rsidRPr="004B3338" w:rsidRDefault="0013110C" w:rsidP="00375794">
      <w:pPr>
        <w:suppressAutoHyphens w:val="0"/>
        <w:spacing w:before="120"/>
        <w:rPr>
          <w:rFonts w:ascii="Cambria" w:hAnsi="Cambria" w:cs="Arial"/>
          <w:sz w:val="22"/>
          <w:szCs w:val="22"/>
          <w:lang w:eastAsia="pl-PL"/>
        </w:rPr>
      </w:pPr>
    </w:p>
    <w:p w14:paraId="5C568925"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prawnych i spółek handlowych nieposiadających osobowości prawnej) </w:t>
      </w:r>
    </w:p>
    <w:p w14:paraId="7ED8263B"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_______________________________________ z siedzibą w ____________________________________ („Wykonawca”)</w:t>
      </w:r>
    </w:p>
    <w:p w14:paraId="453FA4D0"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ul. _________________________________________ wpisana do rejestru przedsiębiorców Krajowego Rejestru Sądowego w Sądzie Rejonowym w ___________________ ___ pod numerem ______________________ NIP ______________________________________, REGON _________________________ , wysokość kapitału zakładowego __________________________________.</w:t>
      </w:r>
    </w:p>
    <w:p w14:paraId="35A2914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reprezentowaną przez:</w:t>
      </w:r>
    </w:p>
    <w:p w14:paraId="38AD640F"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6EE45D8D"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_________________________________________________,</w:t>
      </w:r>
    </w:p>
    <w:p w14:paraId="49E5DCB6" w14:textId="77777777" w:rsidR="0013110C" w:rsidRPr="004B3338" w:rsidRDefault="0013110C" w:rsidP="00375794">
      <w:pPr>
        <w:suppressAutoHyphens w:val="0"/>
        <w:spacing w:before="120"/>
        <w:rPr>
          <w:rFonts w:ascii="Cambria" w:hAnsi="Cambria" w:cs="Arial"/>
          <w:sz w:val="22"/>
          <w:szCs w:val="22"/>
          <w:lang w:eastAsia="pl-PL"/>
        </w:rPr>
      </w:pPr>
    </w:p>
    <w:p w14:paraId="125120F0"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4D696377"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w:t>
      </w:r>
    </w:p>
    <w:p w14:paraId="5F19A29F" w14:textId="77777777" w:rsidR="0013110C" w:rsidRPr="004B3338" w:rsidRDefault="0013110C" w:rsidP="00375794">
      <w:pPr>
        <w:suppressAutoHyphens w:val="0"/>
        <w:spacing w:before="120"/>
        <w:jc w:val="both"/>
        <w:rPr>
          <w:rFonts w:ascii="Cambria" w:hAnsi="Cambria" w:cs="Arial"/>
          <w:i/>
          <w:sz w:val="22"/>
          <w:szCs w:val="22"/>
          <w:lang w:eastAsia="pl-PL"/>
        </w:rPr>
      </w:pPr>
    </w:p>
    <w:p w14:paraId="75809828" w14:textId="74B11173"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p. _________________________________ </w:t>
      </w:r>
      <w:r w:rsidRPr="004B3338">
        <w:rPr>
          <w:rFonts w:ascii="Cambria" w:hAnsi="Cambria" w:cs="Arial"/>
          <w:sz w:val="22"/>
          <w:szCs w:val="22"/>
        </w:rPr>
        <w:t xml:space="preserve">prowadzącym działalność gospodarczą pod firmą _________________________________________________ z siedzibą w ______________________________ („Wykonawca”) ul __________________, </w:t>
      </w:r>
      <w:r w:rsidRPr="004B3338">
        <w:rPr>
          <w:rFonts w:ascii="Cambria" w:hAnsi="Cambria" w:cs="Arial"/>
          <w:sz w:val="22"/>
          <w:szCs w:val="22"/>
          <w:lang w:eastAsia="pl-PL"/>
        </w:rPr>
        <w:t xml:space="preserve">wpisanym do Centralnej Ewidencji i Informacji </w:t>
      </w:r>
      <w:r w:rsidR="0089605D">
        <w:rPr>
          <w:rFonts w:ascii="Cambria" w:hAnsi="Cambria" w:cs="Arial"/>
          <w:sz w:val="22"/>
          <w:szCs w:val="22"/>
          <w:lang w:eastAsia="pl-PL"/>
        </w:rPr>
        <w:t>o</w:t>
      </w:r>
      <w:r w:rsidRPr="004B3338">
        <w:rPr>
          <w:rFonts w:ascii="Cambria" w:hAnsi="Cambria" w:cs="Arial"/>
          <w:sz w:val="22"/>
          <w:szCs w:val="22"/>
          <w:lang w:eastAsia="pl-PL"/>
        </w:rPr>
        <w:t xml:space="preserve"> Działalności Gospodarczej, </w:t>
      </w:r>
      <w:r w:rsidRPr="004B3338">
        <w:rPr>
          <w:rFonts w:ascii="Cambria" w:hAnsi="Cambria" w:cs="Arial"/>
          <w:sz w:val="22"/>
          <w:szCs w:val="22"/>
        </w:rPr>
        <w:t>posiadającym numer identyfikacyjny NIP _______________________; REGON __________________________</w:t>
      </w:r>
    </w:p>
    <w:p w14:paraId="5C8B20B3"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lastRenderedPageBreak/>
        <w:t xml:space="preserve">działającym osobiście </w:t>
      </w:r>
    </w:p>
    <w:p w14:paraId="1C324FDE" w14:textId="77777777" w:rsidR="0013110C" w:rsidRPr="004B3338" w:rsidRDefault="0013110C" w:rsidP="00375794">
      <w:pPr>
        <w:suppressAutoHyphens w:val="0"/>
        <w:spacing w:before="120"/>
        <w:rPr>
          <w:rFonts w:ascii="Cambria" w:hAnsi="Cambria" w:cs="Arial"/>
          <w:sz w:val="22"/>
          <w:szCs w:val="22"/>
          <w:lang w:eastAsia="pl-PL"/>
        </w:rPr>
      </w:pPr>
    </w:p>
    <w:p w14:paraId="512EA91A" w14:textId="77777777"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 xml:space="preserve">lub </w:t>
      </w:r>
    </w:p>
    <w:p w14:paraId="061A1FCB" w14:textId="77777777" w:rsidR="0013110C" w:rsidRPr="004B3338" w:rsidRDefault="0013110C" w:rsidP="00375794">
      <w:pPr>
        <w:suppressAutoHyphens w:val="0"/>
        <w:spacing w:before="120"/>
        <w:jc w:val="both"/>
        <w:rPr>
          <w:rFonts w:ascii="Cambria" w:hAnsi="Cambria" w:cs="Arial"/>
          <w:i/>
          <w:sz w:val="22"/>
          <w:szCs w:val="22"/>
          <w:lang w:eastAsia="pl-PL"/>
        </w:rPr>
      </w:pPr>
      <w:r w:rsidRPr="004B3338">
        <w:rPr>
          <w:rFonts w:ascii="Cambria" w:hAnsi="Cambria" w:cs="Arial"/>
          <w:i/>
          <w:sz w:val="22"/>
          <w:szCs w:val="22"/>
          <w:lang w:eastAsia="pl-PL"/>
        </w:rPr>
        <w:t xml:space="preserve">(w przypadku osób fizycznych wpisanych do Centralnej Ewidencji i Informacji o Działalności Gospodarczej działających wspólnie jako konsorcjum lub w ramach spółki cywilnej) </w:t>
      </w:r>
    </w:p>
    <w:p w14:paraId="33425DF4" w14:textId="77777777" w:rsidR="0013110C" w:rsidRPr="004B3338" w:rsidRDefault="0013110C" w:rsidP="00375794">
      <w:pPr>
        <w:suppressAutoHyphens w:val="0"/>
        <w:spacing w:before="120"/>
        <w:rPr>
          <w:rFonts w:ascii="Cambria" w:hAnsi="Cambria" w:cs="Arial"/>
          <w:sz w:val="22"/>
          <w:szCs w:val="22"/>
          <w:lang w:eastAsia="pl-PL"/>
        </w:rPr>
      </w:pPr>
    </w:p>
    <w:p w14:paraId="141B1DC1" w14:textId="25213E63" w:rsidR="0013110C" w:rsidRPr="004B3338" w:rsidRDefault="0013110C" w:rsidP="00375794">
      <w:pPr>
        <w:suppressAutoHyphens w:val="0"/>
        <w:spacing w:before="120"/>
        <w:rPr>
          <w:rFonts w:ascii="Cambria" w:hAnsi="Cambria" w:cs="Arial"/>
          <w:sz w:val="22"/>
          <w:szCs w:val="22"/>
          <w:lang w:eastAsia="pl-PL"/>
        </w:rPr>
      </w:pPr>
      <w:r w:rsidRPr="004B3338">
        <w:rPr>
          <w:rFonts w:ascii="Cambria" w:hAnsi="Cambria" w:cs="Arial"/>
          <w:sz w:val="22"/>
          <w:szCs w:val="22"/>
          <w:lang w:eastAsia="pl-PL"/>
        </w:rPr>
        <w:t>wykonawcami wspólnie ubiegającymi się o udzielenie zamówienia publicznego w składzie (łącznie „Wykonawc</w:t>
      </w:r>
      <w:r w:rsidR="00837C5A" w:rsidRPr="004B3338">
        <w:rPr>
          <w:rFonts w:ascii="Cambria" w:hAnsi="Cambria" w:cs="Arial"/>
          <w:sz w:val="22"/>
          <w:szCs w:val="22"/>
          <w:lang w:eastAsia="pl-PL"/>
        </w:rPr>
        <w:t>a</w:t>
      </w:r>
      <w:r w:rsidRPr="004B3338">
        <w:rPr>
          <w:rFonts w:ascii="Cambria" w:hAnsi="Cambria" w:cs="Arial"/>
          <w:sz w:val="22"/>
          <w:szCs w:val="22"/>
          <w:lang w:eastAsia="pl-PL"/>
        </w:rPr>
        <w:t>”):</w:t>
      </w:r>
    </w:p>
    <w:p w14:paraId="6F512CDB" w14:textId="76F0F49E"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1)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70DB7A46" w14:textId="14E54FBB"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1761910D" w14:textId="3C307600" w:rsidR="0013110C" w:rsidRPr="004B3338" w:rsidRDefault="0013110C" w:rsidP="00375794">
      <w:pPr>
        <w:suppressAutoHyphens w:val="0"/>
        <w:spacing w:before="120"/>
        <w:ind w:left="574" w:hanging="574"/>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p. _________________________________ </w:t>
      </w:r>
      <w:r w:rsidRPr="004B3338">
        <w:rPr>
          <w:rFonts w:ascii="Cambria" w:hAnsi="Cambria" w:cs="Arial"/>
          <w:sz w:val="22"/>
          <w:szCs w:val="22"/>
        </w:rPr>
        <w:t>prowadzącym działalność gospodarczą pod firmą _________________________________________________z siedzibą w ______________________________,</w:t>
      </w:r>
      <w:r w:rsidRPr="004B3338">
        <w:rPr>
          <w:rFonts w:ascii="Cambria" w:hAnsi="Cambria" w:cs="Arial"/>
          <w:sz w:val="22"/>
          <w:szCs w:val="22"/>
        </w:rPr>
        <w:br/>
        <w:t>ul __________________</w:t>
      </w:r>
      <w:r w:rsidRPr="004B3338">
        <w:rPr>
          <w:rFonts w:ascii="Cambria" w:hAnsi="Cambria" w:cs="Arial"/>
          <w:sz w:val="22"/>
          <w:szCs w:val="22"/>
          <w:lang w:eastAsia="pl-PL"/>
        </w:rPr>
        <w:t xml:space="preserve"> wpisanym do Centralnej Ewidencji i Informacji </w:t>
      </w:r>
      <w:r w:rsidR="0089605D">
        <w:rPr>
          <w:rFonts w:ascii="Cambria" w:hAnsi="Cambria" w:cs="Arial"/>
          <w:sz w:val="22"/>
          <w:szCs w:val="22"/>
          <w:lang w:eastAsia="pl-PL"/>
        </w:rPr>
        <w:t>o</w:t>
      </w:r>
      <w:r w:rsidR="0089605D"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Działalności Gospodarczej, </w:t>
      </w:r>
      <w:r w:rsidRPr="004B3338">
        <w:rPr>
          <w:rFonts w:ascii="Cambria" w:hAnsi="Cambria" w:cs="Arial"/>
          <w:sz w:val="22"/>
          <w:szCs w:val="22"/>
        </w:rPr>
        <w:t>posiadającym numer identyfikacyjny NIP _________________________________; REGON __________________________</w:t>
      </w:r>
    </w:p>
    <w:p w14:paraId="30FA22F3" w14:textId="77777777" w:rsidR="0013110C"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reprezentowanymi przez _______________________________________________, działającego na podstawie pełnomocnictwa z dnia _________ r. </w:t>
      </w:r>
    </w:p>
    <w:p w14:paraId="071B7EBA" w14:textId="77777777" w:rsidR="0013110C" w:rsidRPr="004B3338" w:rsidRDefault="0013110C" w:rsidP="00375794">
      <w:pPr>
        <w:suppressAutoHyphens w:val="0"/>
        <w:spacing w:before="120"/>
        <w:rPr>
          <w:rFonts w:ascii="Cambria" w:hAnsi="Cambria" w:cs="Arial"/>
          <w:sz w:val="22"/>
          <w:szCs w:val="22"/>
          <w:lang w:eastAsia="pl-PL"/>
        </w:rPr>
      </w:pPr>
    </w:p>
    <w:p w14:paraId="4A53EADA" w14:textId="308547F8" w:rsidR="00837C5A" w:rsidRPr="004B3338" w:rsidRDefault="0013110C" w:rsidP="00375794">
      <w:pPr>
        <w:suppressAutoHyphens w:val="0"/>
        <w:spacing w:before="120"/>
        <w:jc w:val="both"/>
        <w:rPr>
          <w:rFonts w:ascii="Cambria" w:hAnsi="Cambria" w:cs="Arial"/>
          <w:sz w:val="22"/>
          <w:szCs w:val="22"/>
          <w:lang w:eastAsia="pl-PL"/>
        </w:rPr>
      </w:pPr>
      <w:r w:rsidRPr="004B3338">
        <w:rPr>
          <w:rFonts w:ascii="Cambria" w:hAnsi="Cambria" w:cs="Arial"/>
          <w:sz w:val="22"/>
          <w:szCs w:val="22"/>
          <w:lang w:eastAsia="pl-PL"/>
        </w:rPr>
        <w:t xml:space="preserve">w wyniku dokonania wyboru oferty Wykonawcy jako oferty najkorzystniejszej („Oferta”), złożonej w postępowaniu o udzielenie zamówienia publicznego na </w:t>
      </w:r>
      <w:r w:rsidR="0056584C">
        <w:rPr>
          <w:rFonts w:ascii="Cambria" w:hAnsi="Cambria" w:cs="Arial"/>
          <w:sz w:val="22"/>
          <w:szCs w:val="22"/>
          <w:lang w:eastAsia="pl-PL"/>
        </w:rPr>
        <w:t xml:space="preserve"> Wykonywanie usług z zakresu gospodarki leśnej na terenie Nadleśnictwa Siedlce w roku 2024 </w:t>
      </w:r>
      <w:r w:rsidRPr="004B3338">
        <w:rPr>
          <w:rFonts w:ascii="Cambria" w:hAnsi="Cambria" w:cs="Arial"/>
          <w:sz w:val="22"/>
          <w:szCs w:val="22"/>
          <w:lang w:eastAsia="pl-PL"/>
        </w:rPr>
        <w:t>________________________________ nr _____________ na Pakiet ______ przeprowadzonym w trybie _____________________ („Postępowanie”), na podstawie przepisów ustawy z dnia 11 września 2019 r. Prawo zamówień publicznych (</w:t>
      </w:r>
      <w:r w:rsidR="0092759C" w:rsidRPr="004B3338">
        <w:rPr>
          <w:rFonts w:ascii="Cambria" w:hAnsi="Cambria" w:cs="Arial"/>
          <w:sz w:val="22"/>
          <w:szCs w:val="22"/>
          <w:lang w:eastAsia="pl-PL"/>
        </w:rPr>
        <w:t>tekst jedn.: Dz. U. z 202</w:t>
      </w:r>
      <w:r w:rsidR="00D12327">
        <w:rPr>
          <w:rFonts w:ascii="Cambria" w:hAnsi="Cambria" w:cs="Arial"/>
          <w:sz w:val="22"/>
          <w:szCs w:val="22"/>
          <w:lang w:eastAsia="pl-PL"/>
        </w:rPr>
        <w:t>3</w:t>
      </w:r>
      <w:r w:rsidR="0092759C" w:rsidRPr="004B3338">
        <w:rPr>
          <w:rFonts w:ascii="Cambria" w:hAnsi="Cambria" w:cs="Arial"/>
          <w:sz w:val="22"/>
          <w:szCs w:val="22"/>
          <w:lang w:eastAsia="pl-PL"/>
        </w:rPr>
        <w:t xml:space="preserve"> r. poz. 1</w:t>
      </w:r>
      <w:r w:rsidR="00D12327">
        <w:rPr>
          <w:rFonts w:ascii="Cambria" w:hAnsi="Cambria" w:cs="Arial"/>
          <w:sz w:val="22"/>
          <w:szCs w:val="22"/>
          <w:lang w:eastAsia="pl-PL"/>
        </w:rPr>
        <w:t>605</w:t>
      </w:r>
      <w:r w:rsidR="0092759C" w:rsidRPr="004B3338">
        <w:rPr>
          <w:rFonts w:ascii="Cambria" w:hAnsi="Cambria" w:cs="Arial"/>
          <w:sz w:val="22"/>
          <w:szCs w:val="22"/>
          <w:lang w:eastAsia="pl-PL"/>
        </w:rPr>
        <w:t xml:space="preserve"> </w:t>
      </w:r>
      <w:r w:rsidRPr="004B3338">
        <w:rPr>
          <w:rFonts w:ascii="Cambria" w:hAnsi="Cambria" w:cs="Arial"/>
          <w:sz w:val="22"/>
          <w:szCs w:val="22"/>
          <w:lang w:eastAsia="pl-PL"/>
        </w:rPr>
        <w:t>– „PZP”)</w:t>
      </w:r>
      <w:r w:rsidR="00992D76" w:rsidRPr="004B3338">
        <w:rPr>
          <w:rFonts w:ascii="Cambria" w:hAnsi="Cambria" w:cs="Arial"/>
          <w:sz w:val="22"/>
          <w:szCs w:val="22"/>
          <w:lang w:eastAsia="pl-PL"/>
        </w:rPr>
        <w:t xml:space="preserve"> pomiędzy Zamawiającym, a Wykonawcą (łącznie: „Strony”)</w:t>
      </w:r>
      <w:r w:rsidRPr="004B3338">
        <w:rPr>
          <w:rFonts w:ascii="Cambria" w:hAnsi="Cambria" w:cs="Arial"/>
          <w:sz w:val="22"/>
          <w:szCs w:val="22"/>
          <w:lang w:eastAsia="pl-PL"/>
        </w:rPr>
        <w:t xml:space="preserve"> została zawarta umowa („Umowa”) następującej treści:</w:t>
      </w:r>
    </w:p>
    <w:p w14:paraId="202BD44C" w14:textId="77777777" w:rsidR="00C243CF" w:rsidRPr="004B3338" w:rsidRDefault="00C243CF" w:rsidP="00375794">
      <w:pPr>
        <w:suppressAutoHyphens w:val="0"/>
        <w:spacing w:before="120"/>
        <w:jc w:val="both"/>
        <w:rPr>
          <w:rFonts w:ascii="Cambria" w:hAnsi="Cambria" w:cs="Arial"/>
          <w:b/>
          <w:sz w:val="22"/>
          <w:szCs w:val="22"/>
          <w:lang w:eastAsia="pl-PL"/>
        </w:rPr>
      </w:pPr>
    </w:p>
    <w:p w14:paraId="510FDCFB" w14:textId="44847B9B"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Pr="004B3338">
        <w:rPr>
          <w:rFonts w:ascii="Cambria" w:hAnsi="Cambria" w:cs="Arial"/>
          <w:b/>
          <w:sz w:val="22"/>
          <w:szCs w:val="22"/>
          <w:lang w:eastAsia="pl-PL"/>
        </w:rPr>
        <w:br/>
        <w:t>Przedmiot Umowy</w:t>
      </w:r>
    </w:p>
    <w:p w14:paraId="689D5875" w14:textId="77777777"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Zamawiający zleca, a Wykonawca przyjmuje do wykonania usługi z zakresu gospodarki leśnej polegające na wykonaniu zamówienia pn. ________________________ („Przedmiot Umowy”).</w:t>
      </w:r>
    </w:p>
    <w:p w14:paraId="53DE8C6C" w14:textId="2986BEA7" w:rsidR="00025A11" w:rsidRPr="004B3338" w:rsidRDefault="00025A1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Zestawienie ilości prac wchodzących w zakres Przedmiotu Umowy, opis standardu</w:t>
      </w:r>
      <w:r w:rsidRPr="004B3338">
        <w:rPr>
          <w:rFonts w:ascii="Cambria" w:hAnsi="Cambria" w:cs="Arial"/>
          <w:bCs/>
          <w:sz w:val="22"/>
          <w:szCs w:val="22"/>
          <w:lang w:eastAsia="pl-PL"/>
        </w:rPr>
        <w:t xml:space="preserve"> technologii wykonawstwa prac leśnych oraz procedury </w:t>
      </w:r>
      <w:r w:rsidR="009A2799" w:rsidRPr="004B3338">
        <w:rPr>
          <w:rFonts w:ascii="Cambria" w:hAnsi="Cambria" w:cs="Arial"/>
          <w:bCs/>
          <w:sz w:val="22"/>
          <w:szCs w:val="22"/>
          <w:lang w:eastAsia="pl-PL"/>
        </w:rPr>
        <w:t xml:space="preserve">ich </w:t>
      </w:r>
      <w:r w:rsidRPr="004B3338">
        <w:rPr>
          <w:rFonts w:ascii="Cambria" w:hAnsi="Cambria" w:cs="Arial"/>
          <w:bCs/>
          <w:sz w:val="22"/>
          <w:szCs w:val="22"/>
          <w:lang w:eastAsia="pl-PL"/>
        </w:rPr>
        <w:t>odbioru</w:t>
      </w:r>
      <w:r w:rsidRPr="004B3338">
        <w:rPr>
          <w:rFonts w:ascii="Cambria" w:hAnsi="Cambria" w:cs="Arial"/>
          <w:sz w:val="22"/>
          <w:szCs w:val="22"/>
          <w:lang w:eastAsia="pl-PL"/>
        </w:rPr>
        <w:t xml:space="preserve"> zostały określone w specyfikacji warunków zamówienia dla Postępowania („SWZ”). SWZ stanowi Załącznik Nr 1 do Umowy.</w:t>
      </w:r>
    </w:p>
    <w:p w14:paraId="77576115" w14:textId="77777777"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r w:rsidRPr="004B3338">
        <w:rPr>
          <w:rFonts w:ascii="Cambria" w:hAnsi="Cambria" w:cs="Arial"/>
          <w:bCs/>
          <w:sz w:val="22"/>
          <w:szCs w:val="22"/>
          <w:lang w:eastAsia="en-US"/>
        </w:rPr>
        <w:lastRenderedPageBreak/>
        <w:t xml:space="preserve">Przedmiot Umowy będzie wykonywany na terenie wskazanym w SWZ („Obszar Realizacji Pakietu”). </w:t>
      </w:r>
    </w:p>
    <w:p w14:paraId="6B86AE20" w14:textId="39EB7095"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bookmarkStart w:id="0" w:name="_Hlk15289409"/>
      <w:r w:rsidRPr="004B3338">
        <w:rPr>
          <w:rFonts w:ascii="Cambria" w:hAnsi="Cambria" w:cs="Arial"/>
          <w:sz w:val="22"/>
          <w:szCs w:val="22"/>
          <w:lang w:eastAsia="pl-PL"/>
        </w:rPr>
        <w:t xml:space="preserve">Wskazane w SWZ ilości prac </w:t>
      </w:r>
      <w:bookmarkStart w:id="1" w:name="_Hlk15288716"/>
      <w:r w:rsidRPr="004B3338">
        <w:rPr>
          <w:rFonts w:ascii="Cambria" w:hAnsi="Cambria" w:cs="Arial"/>
          <w:sz w:val="22"/>
          <w:szCs w:val="22"/>
          <w:lang w:eastAsia="pl-PL"/>
        </w:rPr>
        <w:t>wchodzących w zakres Przedmiotu Umowy</w:t>
      </w:r>
      <w:bookmarkEnd w:id="1"/>
      <w:r w:rsidRPr="004B3338">
        <w:rPr>
          <w:rFonts w:ascii="Cambria" w:hAnsi="Cambria" w:cs="Arial"/>
          <w:sz w:val="22"/>
          <w:szCs w:val="22"/>
          <w:lang w:eastAsia="pl-PL"/>
        </w:rPr>
        <w:t xml:space="preserve"> (a wycenione przez Wykonawcę w kosztorysie ofertowym stanowiącym część Oferty)</w:t>
      </w:r>
      <w:bookmarkEnd w:id="0"/>
      <w:r w:rsidRPr="004B3338">
        <w:rPr>
          <w:rFonts w:ascii="Cambria" w:hAnsi="Cambria" w:cs="Arial"/>
          <w:sz w:val="22"/>
          <w:szCs w:val="22"/>
          <w:lang w:eastAsia="pl-PL"/>
        </w:rPr>
        <w:t xml:space="preserve">, </w:t>
      </w:r>
      <w:r w:rsidR="007970EB" w:rsidRPr="004B3338">
        <w:rPr>
          <w:rFonts w:ascii="Cambria" w:hAnsi="Cambria" w:cs="Arial"/>
          <w:sz w:val="22"/>
          <w:szCs w:val="22"/>
          <w:lang w:eastAsia="pl-PL"/>
        </w:rPr>
        <w:t xml:space="preserve">niezależnie od jednostki miary, w której zostały wyrażone, </w:t>
      </w:r>
      <w:r w:rsidRPr="004B3338">
        <w:rPr>
          <w:rFonts w:ascii="Cambria" w:hAnsi="Cambria" w:cs="Arial"/>
          <w:sz w:val="22"/>
          <w:szCs w:val="22"/>
          <w:lang w:eastAsia="pl-PL"/>
        </w:rPr>
        <w:t>mają charakter szacunkowy. Iloś</w:t>
      </w:r>
      <w:r w:rsidR="00963241" w:rsidRPr="004B3338">
        <w:rPr>
          <w:rFonts w:ascii="Cambria" w:hAnsi="Cambria" w:cs="Arial"/>
          <w:sz w:val="22"/>
          <w:szCs w:val="22"/>
          <w:lang w:eastAsia="pl-PL"/>
        </w:rPr>
        <w:t xml:space="preserve">ci </w:t>
      </w:r>
      <w:r w:rsidRPr="004B3338">
        <w:rPr>
          <w:rFonts w:ascii="Cambria" w:hAnsi="Cambria" w:cs="Arial"/>
          <w:sz w:val="22"/>
          <w:szCs w:val="22"/>
          <w:lang w:eastAsia="pl-PL"/>
        </w:rPr>
        <w:t>prac zleconych do wykonania w trakcie realizacji Przedmiotu Umowy mo</w:t>
      </w:r>
      <w:r w:rsidR="00C94C44">
        <w:rPr>
          <w:rFonts w:ascii="Cambria" w:hAnsi="Cambria" w:cs="Arial"/>
          <w:sz w:val="22"/>
          <w:szCs w:val="22"/>
          <w:lang w:eastAsia="pl-PL"/>
        </w:rPr>
        <w:t>gą</w:t>
      </w:r>
      <w:r w:rsidRPr="004B3338">
        <w:rPr>
          <w:rFonts w:ascii="Cambria" w:hAnsi="Cambria" w:cs="Arial"/>
          <w:sz w:val="22"/>
          <w:szCs w:val="22"/>
          <w:lang w:eastAsia="pl-PL"/>
        </w:rPr>
        <w:t xml:space="preserve"> być mniejsz</w:t>
      </w:r>
      <w:r w:rsidR="00C94C44">
        <w:rPr>
          <w:rFonts w:ascii="Cambria" w:hAnsi="Cambria" w:cs="Arial"/>
          <w:sz w:val="22"/>
          <w:szCs w:val="22"/>
          <w:lang w:eastAsia="pl-PL"/>
        </w:rPr>
        <w:t>e</w:t>
      </w:r>
      <w:r w:rsidRPr="004B3338">
        <w:rPr>
          <w:rFonts w:ascii="Cambria" w:hAnsi="Cambria" w:cs="Arial"/>
          <w:sz w:val="22"/>
          <w:szCs w:val="22"/>
          <w:lang w:eastAsia="pl-PL"/>
        </w:rPr>
        <w:t xml:space="preserve"> od ilości przedstawionej w </w:t>
      </w:r>
      <w:r w:rsidR="00904AAE" w:rsidRPr="004B3338">
        <w:rPr>
          <w:rFonts w:ascii="Cambria" w:hAnsi="Cambria" w:cs="Arial"/>
          <w:sz w:val="22"/>
          <w:szCs w:val="22"/>
          <w:lang w:eastAsia="pl-PL"/>
        </w:rPr>
        <w:t>SWZ</w:t>
      </w:r>
      <w:r w:rsidRPr="004B3338">
        <w:rPr>
          <w:rFonts w:ascii="Cambria" w:hAnsi="Cambria" w:cs="Arial"/>
          <w:sz w:val="22"/>
          <w:szCs w:val="22"/>
          <w:lang w:eastAsia="pl-PL"/>
        </w:rPr>
        <w:t>, co jednak nie może być podstawą do jakichkolwiek roszczeń Wykonawcy w stosunku do Zamawiającego</w:t>
      </w:r>
      <w:r w:rsidR="007B4395" w:rsidRPr="004B3338">
        <w:rPr>
          <w:rFonts w:ascii="Cambria" w:hAnsi="Cambria" w:cs="Arial"/>
          <w:sz w:val="22"/>
          <w:szCs w:val="22"/>
          <w:lang w:eastAsia="pl-PL"/>
        </w:rPr>
        <w:t xml:space="preserve"> niezależnie od ich podstawy prawnej</w:t>
      </w:r>
      <w:r w:rsidRPr="004B3338">
        <w:rPr>
          <w:rFonts w:ascii="Cambria" w:hAnsi="Cambria" w:cs="Arial"/>
          <w:sz w:val="22"/>
          <w:szCs w:val="22"/>
          <w:lang w:eastAsia="pl-PL"/>
        </w:rPr>
        <w:t>. Zamawiający może zlecić w trakcie realizacji Umowy zakres prac mniejszy niż wskazany w SWZ, jednakże nie mniej</w:t>
      </w:r>
      <w:r w:rsidR="00C94C44">
        <w:rPr>
          <w:rFonts w:ascii="Cambria" w:hAnsi="Cambria" w:cs="Arial"/>
          <w:sz w:val="22"/>
          <w:szCs w:val="22"/>
          <w:lang w:eastAsia="pl-PL"/>
        </w:rPr>
        <w:t>szy</w:t>
      </w:r>
      <w:r w:rsidRPr="004B3338">
        <w:rPr>
          <w:rFonts w:ascii="Cambria" w:hAnsi="Cambria" w:cs="Arial"/>
          <w:sz w:val="22"/>
          <w:szCs w:val="22"/>
          <w:lang w:eastAsia="pl-PL"/>
        </w:rPr>
        <w:t xml:space="preserve"> niż </w:t>
      </w:r>
      <w:r w:rsidR="00C94C44">
        <w:rPr>
          <w:rFonts w:ascii="Cambria" w:hAnsi="Cambria" w:cs="Arial"/>
          <w:sz w:val="22"/>
          <w:szCs w:val="22"/>
          <w:lang w:eastAsia="pl-PL"/>
        </w:rPr>
        <w:t xml:space="preserve">stanowiący równowartość </w:t>
      </w:r>
      <w:r w:rsidRPr="004B3338">
        <w:rPr>
          <w:rFonts w:ascii="Cambria" w:hAnsi="Cambria" w:cs="Arial"/>
          <w:sz w:val="22"/>
          <w:szCs w:val="22"/>
          <w:lang w:eastAsia="pl-PL"/>
        </w:rPr>
        <w:t>70 % W</w:t>
      </w:r>
      <w:r w:rsidR="00205D17">
        <w:rPr>
          <w:rFonts w:ascii="Cambria" w:hAnsi="Cambria" w:cs="Arial"/>
          <w:sz w:val="22"/>
          <w:szCs w:val="22"/>
          <w:lang w:eastAsia="pl-PL"/>
        </w:rPr>
        <w:t>ynagrodzenia</w:t>
      </w:r>
      <w:r w:rsidRPr="004B3338">
        <w:rPr>
          <w:rFonts w:ascii="Cambria" w:hAnsi="Cambria" w:cs="Arial"/>
          <w:sz w:val="22"/>
          <w:szCs w:val="22"/>
          <w:lang w:eastAsia="pl-PL"/>
        </w:rPr>
        <w:t xml:space="preserve">. </w:t>
      </w:r>
    </w:p>
    <w:p w14:paraId="28D2F1A5" w14:textId="0A6BEDB1" w:rsidR="0013110C" w:rsidRPr="004B3338" w:rsidRDefault="00963241"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Iloś</w:t>
      </w:r>
      <w:r w:rsidR="0084623C" w:rsidRPr="004B3338">
        <w:rPr>
          <w:rFonts w:ascii="Cambria" w:hAnsi="Cambria" w:cs="Arial"/>
          <w:sz w:val="22"/>
          <w:szCs w:val="22"/>
          <w:lang w:eastAsia="pl-PL"/>
        </w:rPr>
        <w:t>ci</w:t>
      </w:r>
      <w:r w:rsidRPr="004B3338">
        <w:rPr>
          <w:rFonts w:ascii="Cambria" w:hAnsi="Cambria" w:cs="Arial"/>
          <w:sz w:val="22"/>
          <w:szCs w:val="22"/>
          <w:lang w:eastAsia="pl-PL"/>
        </w:rPr>
        <w:t xml:space="preserve"> </w:t>
      </w:r>
      <w:r w:rsidR="00DE1823" w:rsidRPr="004B3338">
        <w:rPr>
          <w:rFonts w:ascii="Cambria" w:hAnsi="Cambria" w:cs="Arial"/>
          <w:sz w:val="22"/>
          <w:szCs w:val="22"/>
          <w:lang w:eastAsia="pl-PL"/>
        </w:rPr>
        <w:t xml:space="preserve">wskazane w SWZ dla każdej z kategorii sortymentów (tj. łącznie dla wszystkich sortymentów wchodzących w skład kategorii, odpowiednio, W – drewno wielkowymiarowe, S – drewno średniowymiarowe oraz M – drewno małowymiarowe) są oparte o szacunki brakarskie. W związku </w:t>
      </w:r>
      <w:r w:rsidR="00F31DCC">
        <w:rPr>
          <w:rFonts w:ascii="Cambria" w:hAnsi="Cambria" w:cs="Arial"/>
          <w:sz w:val="22"/>
          <w:szCs w:val="22"/>
          <w:lang w:eastAsia="pl-PL"/>
        </w:rPr>
        <w:t>z</w:t>
      </w:r>
      <w:r w:rsidR="00F31DCC" w:rsidRPr="004B3338">
        <w:rPr>
          <w:rFonts w:ascii="Cambria" w:hAnsi="Cambria" w:cs="Arial"/>
          <w:sz w:val="22"/>
          <w:szCs w:val="22"/>
          <w:lang w:eastAsia="pl-PL"/>
        </w:rPr>
        <w:t xml:space="preserve"> </w:t>
      </w:r>
      <w:r w:rsidR="00DE1823" w:rsidRPr="004B3338">
        <w:rPr>
          <w:rFonts w:ascii="Cambria" w:hAnsi="Cambria" w:cs="Arial"/>
          <w:sz w:val="22"/>
          <w:szCs w:val="22"/>
          <w:lang w:eastAsia="pl-PL"/>
        </w:rPr>
        <w:t>okolicznością, o której mowa w zdaniu poprzednim Strony potwierdzają sobie wzajemnie, że faktyczny rozmiar prac wykonywanych w ramach realizacji Przedmiotu Umowy w odniesieniu do każdej z kategorii z sortymentów może się różnić do 25% w stosunku</w:t>
      </w:r>
      <w:r w:rsidR="00250517">
        <w:rPr>
          <w:rFonts w:ascii="Cambria" w:hAnsi="Cambria" w:cs="Arial"/>
          <w:sz w:val="22"/>
          <w:szCs w:val="22"/>
          <w:lang w:eastAsia="pl-PL"/>
        </w:rPr>
        <w:t xml:space="preserve"> do</w:t>
      </w:r>
      <w:r w:rsidR="00DE1823" w:rsidRPr="004B3338">
        <w:rPr>
          <w:rFonts w:ascii="Cambria" w:hAnsi="Cambria" w:cs="Arial"/>
          <w:sz w:val="22"/>
          <w:szCs w:val="22"/>
          <w:lang w:eastAsia="pl-PL"/>
        </w:rPr>
        <w:t xml:space="preserve"> ilości określonej łącznie (sumarycznie) dla wszystkich sortymentów wchodzących w skład danej kategorii sortymentów. Okoliczność powyższa nie może być podstawą do jakichkolwiek roszczeń Wykonawcy w stosunku do Zamawiającego niezależnie od ich podstawy prawnej, poza roszczeniem o zapłatę </w:t>
      </w:r>
      <w:r w:rsidR="00720B82">
        <w:rPr>
          <w:rFonts w:ascii="Cambria" w:hAnsi="Cambria" w:cs="Arial"/>
          <w:sz w:val="22"/>
          <w:szCs w:val="22"/>
          <w:lang w:eastAsia="pl-PL"/>
        </w:rPr>
        <w:t>W</w:t>
      </w:r>
      <w:r w:rsidR="00A84EE7" w:rsidRPr="004B3338">
        <w:rPr>
          <w:rFonts w:ascii="Cambria" w:hAnsi="Cambria" w:cs="Arial"/>
          <w:sz w:val="22"/>
          <w:szCs w:val="22"/>
          <w:lang w:eastAsia="pl-PL"/>
        </w:rPr>
        <w:t xml:space="preserve">ynagrodzenia </w:t>
      </w:r>
      <w:r w:rsidR="00DE1823" w:rsidRPr="004B3338">
        <w:rPr>
          <w:rFonts w:ascii="Cambria" w:hAnsi="Cambria" w:cs="Arial"/>
          <w:sz w:val="22"/>
          <w:szCs w:val="22"/>
          <w:lang w:eastAsia="pl-PL"/>
        </w:rPr>
        <w:t>na zasadach określonych w Umowie</w:t>
      </w:r>
      <w:r w:rsidR="0013110C" w:rsidRPr="004B3338">
        <w:rPr>
          <w:rFonts w:ascii="Cambria" w:hAnsi="Cambria" w:cs="Arial"/>
          <w:sz w:val="22"/>
          <w:szCs w:val="22"/>
          <w:lang w:eastAsia="pl-PL"/>
        </w:rPr>
        <w:t xml:space="preserve">. </w:t>
      </w:r>
    </w:p>
    <w:p w14:paraId="3F8D0FB2" w14:textId="04390B4E" w:rsidR="0013110C" w:rsidRPr="004B3338" w:rsidRDefault="0013110C" w:rsidP="00375794">
      <w:pPr>
        <w:numPr>
          <w:ilvl w:val="0"/>
          <w:numId w:val="5"/>
        </w:numPr>
        <w:suppressAutoHyphens w:val="0"/>
        <w:overflowPunct w:val="0"/>
        <w:autoSpaceDE w:val="0"/>
        <w:autoSpaceDN w:val="0"/>
        <w:adjustRightInd w:val="0"/>
        <w:spacing w:before="120"/>
        <w:ind w:left="567" w:hanging="567"/>
        <w:jc w:val="both"/>
        <w:textAlignment w:val="baseline"/>
        <w:rPr>
          <w:rFonts w:ascii="Cambria" w:hAnsi="Cambria" w:cs="Arial"/>
          <w:bCs/>
          <w:sz w:val="22"/>
          <w:szCs w:val="22"/>
          <w:lang w:eastAsia="en-US"/>
        </w:rPr>
      </w:pPr>
      <w:bookmarkStart w:id="2" w:name="_Hlk15289225"/>
      <w:r w:rsidRPr="004B3338">
        <w:rPr>
          <w:rFonts w:ascii="Cambria" w:hAnsi="Cambria" w:cs="Arial"/>
          <w:bCs/>
          <w:sz w:val="22"/>
          <w:szCs w:val="22"/>
          <w:lang w:eastAsia="en-US"/>
        </w:rPr>
        <w:t>Wskazana w SWZ lokalizacja (adres leśny) poszczególnych prac wchodzących w zakres Przedmiotu Umowy ma charakter wstępny. Lokalizacja (adres leśny) poszczególnych prac wchodzących w zakres Przedmiotu Umowy zostanie określona w Zleceniu, z zastrzeżeniem, iż zawsze będzie to Obszar Realizacji Pakietu. Z uwagi na faktyczną sytuację przyrodniczą lub pogodową, która może zaistnieć w trakcie realizacji Przedmiotu Umowy, a także nieprzewidzianą sytuację gospodarczo - ekonomiczną, Zamawiający jest uprawniony do zmniejszenia lub zwiększenia ilości prac (czynności) planowanych do wykonania w danych lokalizacjach (adresach leśnych) wchodzących w skład Obszaru Realizacji Pakietu. Zwiększenie ilości prac nie oznacza wprowadzenia nowych prac, nieobjętych Przedmiotem Umowy. Należy je rozumieć jako zwiększenie ilości prac w jednej lokalizacji (adresie leśnym) na Obszarze Realizacji Pakietu (w tym również w lokalizacjach</w:t>
      </w:r>
      <w:r w:rsidRPr="004B3338">
        <w:rPr>
          <w:rFonts w:ascii="Cambria" w:hAnsi="Cambria"/>
          <w:sz w:val="22"/>
          <w:szCs w:val="22"/>
        </w:rPr>
        <w:t xml:space="preserve"> </w:t>
      </w:r>
      <w:r w:rsidRPr="004B3338">
        <w:rPr>
          <w:rFonts w:ascii="Cambria" w:hAnsi="Cambria" w:cs="Arial"/>
          <w:bCs/>
          <w:sz w:val="22"/>
          <w:szCs w:val="22"/>
          <w:lang w:eastAsia="en-US"/>
        </w:rPr>
        <w:t xml:space="preserve">na Obszarze Realizacji Pakietu niewskazanych wstępnie w </w:t>
      </w:r>
      <w:r w:rsidR="00904AAE" w:rsidRPr="004B3338">
        <w:rPr>
          <w:rFonts w:ascii="Cambria" w:hAnsi="Cambria" w:cs="Arial"/>
          <w:bCs/>
          <w:sz w:val="22"/>
          <w:szCs w:val="22"/>
          <w:lang w:eastAsia="en-US"/>
        </w:rPr>
        <w:t>SWZ</w:t>
      </w:r>
      <w:r w:rsidRPr="004B3338">
        <w:rPr>
          <w:rFonts w:ascii="Cambria" w:hAnsi="Cambria" w:cs="Arial"/>
          <w:bCs/>
          <w:sz w:val="22"/>
          <w:szCs w:val="22"/>
          <w:lang w:eastAsia="en-US"/>
        </w:rPr>
        <w:t xml:space="preserve">), przy jednoczesnym zmniejszeniu ilości prac w innej </w:t>
      </w:r>
      <w:bookmarkStart w:id="3" w:name="_Hlk15289075"/>
      <w:r w:rsidRPr="004B3338">
        <w:rPr>
          <w:rFonts w:ascii="Cambria" w:hAnsi="Cambria" w:cs="Arial"/>
          <w:bCs/>
          <w:sz w:val="22"/>
          <w:szCs w:val="22"/>
          <w:lang w:eastAsia="en-US"/>
        </w:rPr>
        <w:t>lokalizacji (adresie leśnym) na Obszarze Realizacji Pakietu</w:t>
      </w:r>
      <w:bookmarkEnd w:id="3"/>
      <w:r w:rsidRPr="004B3338">
        <w:rPr>
          <w:rFonts w:ascii="Cambria" w:hAnsi="Cambria" w:cs="Arial"/>
          <w:bCs/>
          <w:sz w:val="22"/>
          <w:szCs w:val="22"/>
          <w:lang w:eastAsia="en-US"/>
        </w:rPr>
        <w:t>, w ramach sumarycznych ilości poszczególnych prac wchodzących w zakres Przedmiotu Umowy określonych w SWZ, przypadających do wykonania na całym Obszarze Realizacji Pakietu.</w:t>
      </w:r>
    </w:p>
    <w:bookmarkEnd w:id="2"/>
    <w:p w14:paraId="21A007D1" w14:textId="2BCD4986" w:rsidR="0013110C" w:rsidRPr="004B3338" w:rsidRDefault="0013110C" w:rsidP="00375794">
      <w:pPr>
        <w:numPr>
          <w:ilvl w:val="0"/>
          <w:numId w:val="5"/>
        </w:numPr>
        <w:suppressAutoHyphens w:val="0"/>
        <w:spacing w:before="120"/>
        <w:ind w:left="567" w:hanging="567"/>
        <w:jc w:val="both"/>
        <w:rPr>
          <w:rFonts w:ascii="Cambria" w:hAnsi="Cambria" w:cs="Arial"/>
          <w:sz w:val="22"/>
          <w:szCs w:val="22"/>
          <w:shd w:val="clear" w:color="auto" w:fill="FFFF00"/>
          <w:lang w:eastAsia="pl-PL"/>
        </w:rPr>
      </w:pPr>
      <w:r w:rsidRPr="004B3338">
        <w:rPr>
          <w:rFonts w:ascii="Cambria" w:hAnsi="Cambria" w:cs="Arial"/>
          <w:sz w:val="22"/>
          <w:szCs w:val="22"/>
          <w:lang w:eastAsia="pl-PL"/>
        </w:rPr>
        <w:t xml:space="preserve">Przedmiot Umowy będzie wykonywany zgodnie z przepisami i uregulowaniami prawnymi obowiązującymi w Rzeczypospolitej Polskiej, regulacjami obowiązującymi w Państwowym Gospodarstwie Leśnym Lasy Państwowe, jak też odpowiednimi normami. Wykaz obowiązujących regulacji zawiera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Wykonawca oświadcza, iż zapoznał się z dokumentami wskazanymi w zdaniu poprzednim. </w:t>
      </w:r>
    </w:p>
    <w:p w14:paraId="1358A2D6" w14:textId="3EE25C87" w:rsidR="0013110C" w:rsidRDefault="0013110C" w:rsidP="00375794">
      <w:pPr>
        <w:numPr>
          <w:ilvl w:val="0"/>
          <w:numId w:val="5"/>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oświadcza, iż jest mu wiadome, że Zamawiający </w:t>
      </w:r>
      <w:r w:rsidR="00D43135">
        <w:rPr>
          <w:rFonts w:ascii="Cambria" w:hAnsi="Cambria" w:cs="Arial"/>
          <w:sz w:val="22"/>
          <w:szCs w:val="22"/>
          <w:lang w:eastAsia="pl-PL"/>
        </w:rPr>
        <w:t xml:space="preserve">może </w:t>
      </w:r>
      <w:r w:rsidRPr="004B3338">
        <w:rPr>
          <w:rFonts w:ascii="Cambria" w:hAnsi="Cambria" w:cs="Arial"/>
          <w:sz w:val="22"/>
          <w:szCs w:val="22"/>
          <w:lang w:eastAsia="pl-PL"/>
        </w:rPr>
        <w:t>podlega</w:t>
      </w:r>
      <w:r w:rsidR="00D43135">
        <w:rPr>
          <w:rFonts w:ascii="Cambria" w:hAnsi="Cambria" w:cs="Arial"/>
          <w:sz w:val="22"/>
          <w:szCs w:val="22"/>
          <w:lang w:eastAsia="pl-PL"/>
        </w:rPr>
        <w:t>ć</w:t>
      </w:r>
      <w:r w:rsidRPr="004B3338">
        <w:rPr>
          <w:rFonts w:ascii="Cambria" w:hAnsi="Cambria" w:cs="Arial"/>
          <w:sz w:val="22"/>
          <w:szCs w:val="22"/>
          <w:lang w:eastAsia="pl-PL"/>
        </w:rPr>
        <w:t xml:space="preserve"> procesowi certyfikacji według standardów określonych przez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w:t>
      </w:r>
      <w:r w:rsidRPr="004B3338">
        <w:rPr>
          <w:rFonts w:ascii="Cambria" w:hAnsi="Cambria"/>
          <w:sz w:val="22"/>
          <w:szCs w:val="22"/>
          <w:lang w:eastAsia="pl-PL"/>
        </w:rPr>
        <w:t xml:space="preserve">PEFC </w:t>
      </w:r>
      <w:proofErr w:type="spellStart"/>
      <w:r w:rsidRPr="004B3338">
        <w:rPr>
          <w:rFonts w:ascii="Cambria" w:hAnsi="Cambria"/>
          <w:sz w:val="22"/>
          <w:szCs w:val="22"/>
          <w:lang w:eastAsia="pl-PL"/>
        </w:rPr>
        <w:t>Council</w:t>
      </w:r>
      <w:proofErr w:type="spellEnd"/>
      <w:r w:rsidRPr="004B3338">
        <w:rPr>
          <w:rFonts w:ascii="Cambria" w:hAnsi="Cambria"/>
          <w:sz w:val="22"/>
          <w:szCs w:val="22"/>
          <w:lang w:eastAsia="pl-PL"/>
        </w:rPr>
        <w:t xml:space="preserve"> (</w:t>
      </w:r>
      <w:proofErr w:type="spellStart"/>
      <w:r w:rsidRPr="004B3338">
        <w:rPr>
          <w:rFonts w:ascii="Cambria" w:hAnsi="Cambria"/>
          <w:i/>
          <w:iCs/>
          <w:sz w:val="22"/>
          <w:szCs w:val="22"/>
          <w:lang w:eastAsia="pl-PL"/>
        </w:rPr>
        <w:t>Programme</w:t>
      </w:r>
      <w:proofErr w:type="spellEnd"/>
      <w:r w:rsidRPr="004B3338">
        <w:rPr>
          <w:rFonts w:ascii="Cambria" w:hAnsi="Cambria"/>
          <w:i/>
          <w:iCs/>
          <w:sz w:val="22"/>
          <w:szCs w:val="22"/>
          <w:lang w:eastAsia="pl-PL"/>
        </w:rPr>
        <w:t xml:space="preserve"> for the </w:t>
      </w:r>
      <w:proofErr w:type="spellStart"/>
      <w:r w:rsidRPr="004B3338">
        <w:rPr>
          <w:rFonts w:ascii="Cambria" w:hAnsi="Cambria"/>
          <w:i/>
          <w:iCs/>
          <w:sz w:val="22"/>
          <w:szCs w:val="22"/>
          <w:lang w:eastAsia="pl-PL"/>
        </w:rPr>
        <w:t>Endorsement</w:t>
      </w:r>
      <w:proofErr w:type="spellEnd"/>
      <w:r w:rsidRPr="004B3338">
        <w:rPr>
          <w:rFonts w:ascii="Cambria" w:hAnsi="Cambria"/>
          <w:i/>
          <w:iCs/>
          <w:sz w:val="22"/>
          <w:szCs w:val="22"/>
          <w:lang w:eastAsia="pl-PL"/>
        </w:rPr>
        <w:t xml:space="preserve"> of </w:t>
      </w:r>
      <w:proofErr w:type="spellStart"/>
      <w:r w:rsidRPr="004B3338">
        <w:rPr>
          <w:rFonts w:ascii="Cambria" w:hAnsi="Cambria"/>
          <w:i/>
          <w:iCs/>
          <w:sz w:val="22"/>
          <w:szCs w:val="22"/>
          <w:lang w:eastAsia="pl-PL"/>
        </w:rPr>
        <w:t>Forest</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Certification</w:t>
      </w:r>
      <w:proofErr w:type="spellEnd"/>
      <w:r w:rsidRPr="004B3338">
        <w:rPr>
          <w:rFonts w:ascii="Cambria" w:hAnsi="Cambria"/>
          <w:i/>
          <w:iCs/>
          <w:sz w:val="22"/>
          <w:szCs w:val="22"/>
          <w:lang w:eastAsia="pl-PL"/>
        </w:rPr>
        <w:t xml:space="preserve"> </w:t>
      </w:r>
      <w:proofErr w:type="spellStart"/>
      <w:r w:rsidRPr="004B3338">
        <w:rPr>
          <w:rFonts w:ascii="Cambria" w:hAnsi="Cambria"/>
          <w:i/>
          <w:iCs/>
          <w:sz w:val="22"/>
          <w:szCs w:val="22"/>
          <w:lang w:eastAsia="pl-PL"/>
        </w:rPr>
        <w:t>Schemes</w:t>
      </w:r>
      <w:proofErr w:type="spellEnd"/>
      <w:r w:rsidRPr="004B3338">
        <w:rPr>
          <w:rFonts w:ascii="Cambria" w:hAnsi="Cambria"/>
          <w:sz w:val="22"/>
          <w:szCs w:val="22"/>
          <w:lang w:eastAsia="pl-PL"/>
        </w:rPr>
        <w:t>).</w:t>
      </w:r>
      <w:r w:rsidRPr="004B3338">
        <w:rPr>
          <w:rFonts w:ascii="Cambria" w:hAnsi="Cambria" w:cs="Arial"/>
          <w:sz w:val="22"/>
          <w:szCs w:val="22"/>
          <w:lang w:eastAsia="pl-PL"/>
        </w:rPr>
        <w:t xml:space="preserve"> Wykonawca zobowiązany jest do umożliwienia przeprowadzenia prac audytorom FSC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Stewardship</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Council</w:t>
      </w:r>
      <w:proofErr w:type="spellEnd"/>
      <w:r w:rsidRPr="004B3338">
        <w:rPr>
          <w:rFonts w:ascii="Cambria" w:hAnsi="Cambria" w:cs="Arial"/>
          <w:sz w:val="22"/>
          <w:szCs w:val="22"/>
          <w:lang w:eastAsia="pl-PL"/>
        </w:rPr>
        <w:t xml:space="preserve">) oraz PEFC </w:t>
      </w:r>
      <w:proofErr w:type="spellStart"/>
      <w:r w:rsidRPr="004B3338">
        <w:rPr>
          <w:rFonts w:ascii="Cambria" w:hAnsi="Cambria" w:cs="Arial"/>
          <w:sz w:val="22"/>
          <w:szCs w:val="22"/>
          <w:lang w:eastAsia="pl-PL"/>
        </w:rPr>
        <w:t>Council</w:t>
      </w:r>
      <w:proofErr w:type="spellEnd"/>
      <w:r w:rsidRPr="004B3338">
        <w:rPr>
          <w:rFonts w:ascii="Cambria" w:hAnsi="Cambria" w:cs="Arial"/>
          <w:sz w:val="22"/>
          <w:szCs w:val="22"/>
          <w:lang w:eastAsia="pl-PL"/>
        </w:rPr>
        <w:t xml:space="preserve"> (</w:t>
      </w:r>
      <w:proofErr w:type="spellStart"/>
      <w:r w:rsidRPr="004B3338">
        <w:rPr>
          <w:rFonts w:ascii="Cambria" w:hAnsi="Cambria" w:cs="Arial"/>
          <w:i/>
          <w:iCs/>
          <w:sz w:val="22"/>
          <w:szCs w:val="22"/>
          <w:lang w:eastAsia="pl-PL"/>
        </w:rPr>
        <w:t>Programme</w:t>
      </w:r>
      <w:proofErr w:type="spellEnd"/>
      <w:r w:rsidRPr="004B3338">
        <w:rPr>
          <w:rFonts w:ascii="Cambria" w:hAnsi="Cambria" w:cs="Arial"/>
          <w:i/>
          <w:iCs/>
          <w:sz w:val="22"/>
          <w:szCs w:val="22"/>
          <w:lang w:eastAsia="pl-PL"/>
        </w:rPr>
        <w:t xml:space="preserve"> for the </w:t>
      </w:r>
      <w:proofErr w:type="spellStart"/>
      <w:r w:rsidRPr="004B3338">
        <w:rPr>
          <w:rFonts w:ascii="Cambria" w:hAnsi="Cambria" w:cs="Arial"/>
          <w:i/>
          <w:iCs/>
          <w:sz w:val="22"/>
          <w:szCs w:val="22"/>
          <w:lang w:eastAsia="pl-PL"/>
        </w:rPr>
        <w:t>Endorsement</w:t>
      </w:r>
      <w:proofErr w:type="spellEnd"/>
      <w:r w:rsidRPr="004B3338">
        <w:rPr>
          <w:rFonts w:ascii="Cambria" w:hAnsi="Cambria" w:cs="Arial"/>
          <w:i/>
          <w:iCs/>
          <w:sz w:val="22"/>
          <w:szCs w:val="22"/>
          <w:lang w:eastAsia="pl-PL"/>
        </w:rPr>
        <w:t xml:space="preserve"> of </w:t>
      </w:r>
      <w:proofErr w:type="spellStart"/>
      <w:r w:rsidRPr="004B3338">
        <w:rPr>
          <w:rFonts w:ascii="Cambria" w:hAnsi="Cambria" w:cs="Arial"/>
          <w:i/>
          <w:iCs/>
          <w:sz w:val="22"/>
          <w:szCs w:val="22"/>
          <w:lang w:eastAsia="pl-PL"/>
        </w:rPr>
        <w:t>Forest</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Certification</w:t>
      </w:r>
      <w:proofErr w:type="spellEnd"/>
      <w:r w:rsidRPr="004B3338">
        <w:rPr>
          <w:rFonts w:ascii="Cambria" w:hAnsi="Cambria" w:cs="Arial"/>
          <w:i/>
          <w:iCs/>
          <w:sz w:val="22"/>
          <w:szCs w:val="22"/>
          <w:lang w:eastAsia="pl-PL"/>
        </w:rPr>
        <w:t xml:space="preserve"> </w:t>
      </w:r>
      <w:proofErr w:type="spellStart"/>
      <w:r w:rsidRPr="004B3338">
        <w:rPr>
          <w:rFonts w:ascii="Cambria" w:hAnsi="Cambria" w:cs="Arial"/>
          <w:i/>
          <w:iCs/>
          <w:sz w:val="22"/>
          <w:szCs w:val="22"/>
          <w:lang w:eastAsia="pl-PL"/>
        </w:rPr>
        <w:t>Schemes</w:t>
      </w:r>
      <w:proofErr w:type="spellEnd"/>
      <w:r w:rsidRPr="004B3338">
        <w:rPr>
          <w:rFonts w:ascii="Cambria" w:hAnsi="Cambria" w:cs="Arial"/>
          <w:sz w:val="22"/>
          <w:szCs w:val="22"/>
          <w:lang w:eastAsia="pl-PL"/>
        </w:rPr>
        <w:t xml:space="preserve">) w zakresie certyfikacji w trakcie realizacji Przedmiotu Umowy. </w:t>
      </w:r>
    </w:p>
    <w:p w14:paraId="40E4ED4C" w14:textId="77777777" w:rsidR="004A4973" w:rsidRPr="004A4973" w:rsidRDefault="004A4973" w:rsidP="00375794">
      <w:pPr>
        <w:numPr>
          <w:ilvl w:val="0"/>
          <w:numId w:val="5"/>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lastRenderedPageBreak/>
        <w:t xml:space="preserve">W przypadku wystąpienia pożaru Wykonawca zobowiązany jest do zaniechania czynności związanych z wykonywaniem Przedmiotu Umowy w zakresie, w jakim pożar uniemożliwia realizację Przedmiotu Umowy oraz do bezzwłocznego zaalarmowania o powyższych zdarzeniach Straży Pożarnej, Przedstawiciela Zamawiającego oraz Punktu Alarmowo – Dyspozycyjnego Nadleśnictwa. </w:t>
      </w:r>
    </w:p>
    <w:p w14:paraId="520AE956" w14:textId="77777777" w:rsidR="00F412E1" w:rsidRPr="004B3338" w:rsidRDefault="00F412E1" w:rsidP="00375794">
      <w:pPr>
        <w:numPr>
          <w:ilvl w:val="0"/>
          <w:numId w:val="5"/>
        </w:numPr>
        <w:suppressAutoHyphens w:val="0"/>
        <w:spacing w:before="120"/>
        <w:ind w:left="567" w:hanging="567"/>
        <w:jc w:val="both"/>
        <w:rPr>
          <w:rFonts w:ascii="Cambria" w:hAnsi="Cambria" w:cs="Arial"/>
          <w:sz w:val="22"/>
          <w:szCs w:val="22"/>
          <w:lang w:eastAsia="pl-PL"/>
        </w:rPr>
      </w:pPr>
      <w:bookmarkStart w:id="4" w:name="_Hlk142052989"/>
      <w:r w:rsidRPr="004B3338">
        <w:rPr>
          <w:rFonts w:ascii="Cambria" w:hAnsi="Cambria" w:cs="Arial"/>
          <w:sz w:val="22"/>
          <w:szCs w:val="22"/>
          <w:lang w:eastAsia="pl-PL"/>
        </w:rPr>
        <w:t>Wykonawca obowiązany jest do wzięcia udziału w akcji mającej na celu zlikwidowanie istniejącego zagrożenia powstałego na skutek pożaru oraz udostępnienie sprzętu i osób do zabezpieczenia pożarzyska i wsparcia w akcji gaśniczej, zgodnie z przepisami o ochronie przeciwpożarowej. Koszty związane z ww. czynnościami pokrywa Zamawiający.</w:t>
      </w:r>
    </w:p>
    <w:bookmarkEnd w:id="4"/>
    <w:p w14:paraId="07FBF295" w14:textId="77777777" w:rsidR="004A4973" w:rsidRDefault="004A4973" w:rsidP="00375794">
      <w:pPr>
        <w:suppressAutoHyphens w:val="0"/>
        <w:spacing w:before="120"/>
        <w:ind w:left="567"/>
        <w:jc w:val="both"/>
        <w:rPr>
          <w:rFonts w:ascii="Cambria" w:hAnsi="Cambria" w:cs="Arial"/>
          <w:sz w:val="22"/>
          <w:szCs w:val="22"/>
          <w:lang w:eastAsia="pl-PL"/>
        </w:rPr>
      </w:pPr>
    </w:p>
    <w:p w14:paraId="27C2A763" w14:textId="2DA3DE2C" w:rsidR="004A4973" w:rsidRPr="004B3338" w:rsidRDefault="004A4973" w:rsidP="00375794">
      <w:pPr>
        <w:suppressAutoHyphens w:val="0"/>
        <w:spacing w:before="120"/>
        <w:ind w:left="567"/>
        <w:jc w:val="center"/>
        <w:rPr>
          <w:rFonts w:ascii="Cambria" w:hAnsi="Cambria" w:cs="Arial"/>
          <w:sz w:val="22"/>
          <w:szCs w:val="22"/>
          <w:lang w:eastAsia="pl-PL"/>
        </w:rPr>
      </w:pPr>
      <w:r w:rsidRPr="004A4973">
        <w:rPr>
          <w:rFonts w:ascii="Cambria" w:hAnsi="Cambria" w:cs="Arial"/>
          <w:b/>
          <w:sz w:val="22"/>
          <w:szCs w:val="22"/>
          <w:lang w:eastAsia="pl-PL"/>
        </w:rPr>
        <w:t>§ </w:t>
      </w:r>
      <w:r>
        <w:rPr>
          <w:rFonts w:ascii="Cambria" w:hAnsi="Cambria" w:cs="Arial"/>
          <w:b/>
          <w:sz w:val="22"/>
          <w:szCs w:val="22"/>
          <w:lang w:eastAsia="pl-PL"/>
        </w:rPr>
        <w:t>2</w:t>
      </w:r>
      <w:r w:rsidRPr="004A4973">
        <w:rPr>
          <w:rFonts w:ascii="Cambria" w:hAnsi="Cambria" w:cs="Arial"/>
          <w:b/>
          <w:sz w:val="22"/>
          <w:szCs w:val="22"/>
          <w:lang w:eastAsia="pl-PL"/>
        </w:rPr>
        <w:br/>
      </w:r>
      <w:r>
        <w:rPr>
          <w:rFonts w:ascii="Cambria" w:hAnsi="Cambria" w:cs="Arial"/>
          <w:b/>
          <w:sz w:val="22"/>
          <w:szCs w:val="22"/>
          <w:lang w:eastAsia="pl-PL"/>
        </w:rPr>
        <w:t>Opcja</w:t>
      </w:r>
    </w:p>
    <w:p w14:paraId="151C49F4" w14:textId="28AD8B35" w:rsidR="004A4973"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 ramach realizacji </w:t>
      </w:r>
      <w:r w:rsidR="004A4973" w:rsidRPr="004A4973">
        <w:rPr>
          <w:rFonts w:ascii="Cambria" w:hAnsi="Cambria" w:cs="Arial"/>
          <w:sz w:val="22"/>
          <w:szCs w:val="22"/>
          <w:lang w:eastAsia="pl-PL"/>
        </w:rPr>
        <w:t xml:space="preserve">Przedmiotu </w:t>
      </w:r>
      <w:r w:rsidRPr="004A4973">
        <w:rPr>
          <w:rFonts w:ascii="Cambria" w:hAnsi="Cambria" w:cs="Arial"/>
          <w:sz w:val="22"/>
          <w:szCs w:val="22"/>
          <w:lang w:eastAsia="pl-PL"/>
        </w:rPr>
        <w:t xml:space="preserve">Umowy Zamawiający jest uprawniony zlecić Wykonawcy dodatkowy zakres rzeczowy w stosunku </w:t>
      </w:r>
      <w:r w:rsidR="00FB4710">
        <w:rPr>
          <w:rFonts w:ascii="Cambria" w:hAnsi="Cambria" w:cs="Arial"/>
          <w:sz w:val="22"/>
          <w:szCs w:val="22"/>
          <w:lang w:eastAsia="pl-PL"/>
        </w:rPr>
        <w:t xml:space="preserve">do </w:t>
      </w:r>
      <w:r w:rsidRPr="004A4973">
        <w:rPr>
          <w:rFonts w:ascii="Cambria" w:hAnsi="Cambria" w:cs="Arial"/>
          <w:sz w:val="22"/>
          <w:szCs w:val="22"/>
          <w:lang w:eastAsia="pl-PL"/>
        </w:rPr>
        <w:t>każdej z pozycji kosztorysu ofertowego stanowiącego część Oferty</w:t>
      </w:r>
      <w:r w:rsidR="004E6E23" w:rsidRPr="004A4973">
        <w:rPr>
          <w:rFonts w:ascii="Cambria" w:hAnsi="Cambria" w:cs="Arial"/>
          <w:sz w:val="22"/>
          <w:szCs w:val="22"/>
          <w:lang w:eastAsia="pl-PL"/>
        </w:rPr>
        <w:t xml:space="preserve"> </w:t>
      </w:r>
      <w:r w:rsidRPr="004A4973">
        <w:rPr>
          <w:rFonts w:ascii="Cambria" w:hAnsi="Cambria" w:cs="Arial"/>
          <w:sz w:val="22"/>
          <w:szCs w:val="22"/>
          <w:lang w:eastAsia="pl-PL"/>
        </w:rPr>
        <w:t xml:space="preserve">(„Opcja”). </w:t>
      </w:r>
    </w:p>
    <w:p w14:paraId="0117557F" w14:textId="47E722D6" w:rsidR="00AA728F" w:rsidRDefault="0037711E"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4A4973">
        <w:rPr>
          <w:rFonts w:ascii="Cambria" w:hAnsi="Cambria" w:cs="Arial"/>
          <w:sz w:val="22"/>
          <w:szCs w:val="22"/>
          <w:lang w:eastAsia="pl-PL"/>
        </w:rPr>
        <w:t xml:space="preserve">Wykonawca nie może odmówić zrealizowania prac objętych przedmiotem Opcji, co nie uchybia jego uprawnieniom, o których mowa w § </w:t>
      </w:r>
      <w:r w:rsidR="004A4973">
        <w:rPr>
          <w:rFonts w:ascii="Cambria" w:hAnsi="Cambria" w:cs="Arial"/>
          <w:sz w:val="22"/>
          <w:szCs w:val="22"/>
          <w:lang w:eastAsia="pl-PL"/>
        </w:rPr>
        <w:t>3</w:t>
      </w:r>
      <w:r w:rsidRPr="004A4973">
        <w:rPr>
          <w:rFonts w:ascii="Cambria" w:hAnsi="Cambria" w:cs="Arial"/>
          <w:sz w:val="22"/>
          <w:szCs w:val="22"/>
          <w:lang w:eastAsia="pl-PL"/>
        </w:rPr>
        <w:t xml:space="preserve"> ust. 1</w:t>
      </w:r>
      <w:r w:rsidR="00D22594" w:rsidRPr="004A4973">
        <w:rPr>
          <w:rFonts w:ascii="Cambria" w:hAnsi="Cambria" w:cs="Arial"/>
          <w:sz w:val="22"/>
          <w:szCs w:val="22"/>
          <w:lang w:eastAsia="pl-PL"/>
        </w:rPr>
        <w:t>3</w:t>
      </w:r>
      <w:r w:rsidRPr="004A4973">
        <w:rPr>
          <w:rFonts w:ascii="Cambria" w:hAnsi="Cambria" w:cs="Arial"/>
          <w:sz w:val="22"/>
          <w:szCs w:val="22"/>
          <w:lang w:eastAsia="pl-PL"/>
        </w:rPr>
        <w:t xml:space="preserve">. </w:t>
      </w:r>
    </w:p>
    <w:p w14:paraId="212A6BDE" w14:textId="09304DC1" w:rsidR="004A4973"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Zamawiający nie jest zobowiązany do zlecenia prac objętych przedmiotem Opcji, a Wykonawcy nie służy roszczenie o ich zlecenie.  </w:t>
      </w:r>
    </w:p>
    <w:p w14:paraId="2C3DBC2D" w14:textId="1D2388B5" w:rsidR="00AA728F" w:rsidRPr="00C12015" w:rsidRDefault="00AA728F" w:rsidP="00375794">
      <w:pPr>
        <w:pStyle w:val="Akapitzlist"/>
        <w:numPr>
          <w:ilvl w:val="6"/>
          <w:numId w:val="5"/>
        </w:numPr>
        <w:tabs>
          <w:tab w:val="left" w:pos="567"/>
        </w:tabs>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Skorzystanie z Opcji może nastąpić przez cały okres realizacji Przedmiotu Umowy, o którym mowa w § </w:t>
      </w:r>
      <w:r w:rsidR="008856FA">
        <w:rPr>
          <w:rFonts w:ascii="Cambria" w:hAnsi="Cambria" w:cs="Arial"/>
          <w:sz w:val="22"/>
          <w:szCs w:val="22"/>
          <w:lang w:eastAsia="pl-PL"/>
        </w:rPr>
        <w:t>4</w:t>
      </w:r>
      <w:r w:rsidRPr="00C12015">
        <w:rPr>
          <w:rFonts w:ascii="Cambria" w:hAnsi="Cambria" w:cs="Arial"/>
          <w:sz w:val="22"/>
          <w:szCs w:val="22"/>
          <w:lang w:eastAsia="pl-PL"/>
        </w:rPr>
        <w:t xml:space="preserve"> ust. 1. </w:t>
      </w:r>
      <w:r w:rsidRPr="00C12015">
        <w:rPr>
          <w:rFonts w:ascii="Cambria" w:hAnsi="Cambria" w:cs="Arial"/>
          <w:sz w:val="22"/>
          <w:szCs w:val="22"/>
        </w:rPr>
        <w:t xml:space="preserve">Zamawiający przewiduje możliwość skorzystania z Opcji w przypadku: </w:t>
      </w:r>
    </w:p>
    <w:p w14:paraId="2FD3D199" w14:textId="2F2B282A"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1) </w:t>
      </w:r>
      <w:r w:rsidRPr="004B3338">
        <w:rPr>
          <w:rFonts w:ascii="Cambria" w:hAnsi="Cambria" w:cs="Arial"/>
          <w:sz w:val="22"/>
          <w:szCs w:val="22"/>
        </w:rPr>
        <w:tab/>
      </w:r>
      <w:bookmarkStart w:id="5" w:name="_Hlk107905762"/>
      <w:r w:rsidRPr="004B3338">
        <w:rPr>
          <w:rFonts w:ascii="Cambria" w:hAnsi="Cambria" w:cs="Arial"/>
          <w:sz w:val="22"/>
          <w:szCs w:val="22"/>
        </w:rPr>
        <w:t xml:space="preserve">wystąpienia </w:t>
      </w:r>
      <w:r w:rsidR="002A621C" w:rsidRPr="004B3338">
        <w:rPr>
          <w:rFonts w:ascii="Cambria" w:hAnsi="Cambria" w:cs="Arial"/>
          <w:sz w:val="22"/>
          <w:szCs w:val="22"/>
        </w:rPr>
        <w:t>konieczności</w:t>
      </w:r>
      <w:r w:rsidRPr="004B3338">
        <w:rPr>
          <w:rFonts w:ascii="Cambria" w:hAnsi="Cambria" w:cs="Arial"/>
          <w:sz w:val="22"/>
          <w:szCs w:val="22"/>
        </w:rPr>
        <w:t xml:space="preserve"> zwiększenia zakresu rzeczowego usług stanowiących przedmiot zamówienia w następstwie przyczyn przyrodniczych, klimatycznych, atmosferycznych </w:t>
      </w:r>
      <w:bookmarkStart w:id="6" w:name="_Hlk142036803"/>
      <w:r w:rsidRPr="004B3338">
        <w:rPr>
          <w:rFonts w:ascii="Cambria" w:hAnsi="Cambria" w:cs="Arial"/>
          <w:sz w:val="22"/>
          <w:szCs w:val="22"/>
        </w:rPr>
        <w:t xml:space="preserve">bądź związanych z </w:t>
      </w:r>
      <w:r w:rsidR="002A621C" w:rsidRPr="004B3338">
        <w:rPr>
          <w:rFonts w:ascii="Cambria" w:hAnsi="Cambria" w:cs="Arial"/>
          <w:sz w:val="22"/>
          <w:szCs w:val="22"/>
        </w:rPr>
        <w:t xml:space="preserve">prawidłowym </w:t>
      </w:r>
      <w:r w:rsidRPr="004B3338">
        <w:rPr>
          <w:rFonts w:ascii="Cambria" w:hAnsi="Cambria" w:cs="Arial"/>
          <w:sz w:val="22"/>
          <w:szCs w:val="22"/>
        </w:rPr>
        <w:t>prowadzeniem gospodarki leśnej</w:t>
      </w:r>
      <w:bookmarkEnd w:id="6"/>
      <w:r w:rsidRPr="004B3338">
        <w:rPr>
          <w:rFonts w:ascii="Cambria" w:hAnsi="Cambria" w:cs="Arial"/>
          <w:sz w:val="22"/>
          <w:szCs w:val="22"/>
        </w:rPr>
        <w:t xml:space="preserve">, </w:t>
      </w:r>
      <w:bookmarkEnd w:id="5"/>
    </w:p>
    <w:p w14:paraId="1AA414F1" w14:textId="77777777" w:rsidR="0086549C" w:rsidRPr="004B3338" w:rsidRDefault="0086549C" w:rsidP="00375794">
      <w:pPr>
        <w:suppressAutoHyphens w:val="0"/>
        <w:spacing w:before="120"/>
        <w:ind w:left="1134" w:hanging="567"/>
        <w:jc w:val="both"/>
        <w:rPr>
          <w:rFonts w:ascii="Cambria" w:hAnsi="Cambria" w:cs="Arial"/>
          <w:sz w:val="22"/>
          <w:szCs w:val="22"/>
        </w:rPr>
      </w:pPr>
      <w:r w:rsidRPr="004B3338">
        <w:rPr>
          <w:rFonts w:ascii="Cambria" w:hAnsi="Cambria" w:cs="Arial"/>
          <w:sz w:val="22"/>
          <w:szCs w:val="22"/>
        </w:rPr>
        <w:t xml:space="preserve">2) </w:t>
      </w:r>
      <w:r w:rsidRPr="004B3338">
        <w:rPr>
          <w:rFonts w:ascii="Cambria" w:hAnsi="Cambria" w:cs="Arial"/>
          <w:sz w:val="22"/>
          <w:szCs w:val="22"/>
        </w:rPr>
        <w:tab/>
        <w:t xml:space="preserve">zmian na rynku sprzedaży drewna lub powierzenia Zamawiającemu nowych zadań gospodarczych lub publicznych, </w:t>
      </w:r>
    </w:p>
    <w:p w14:paraId="08D6BD68" w14:textId="15643EAC" w:rsidR="00AA728F" w:rsidRPr="004B3338" w:rsidRDefault="00AF625D" w:rsidP="00375794">
      <w:pPr>
        <w:suppressAutoHyphens w:val="0"/>
        <w:spacing w:before="120"/>
        <w:ind w:left="1134" w:hanging="567"/>
        <w:jc w:val="both"/>
        <w:rPr>
          <w:rFonts w:ascii="Cambria" w:hAnsi="Cambria" w:cs="Arial"/>
          <w:sz w:val="22"/>
          <w:szCs w:val="22"/>
          <w:lang w:eastAsia="pl-PL"/>
        </w:rPr>
      </w:pPr>
      <w:r>
        <w:rPr>
          <w:rFonts w:ascii="Cambria" w:hAnsi="Cambria" w:cs="Arial"/>
          <w:sz w:val="22"/>
          <w:szCs w:val="22"/>
        </w:rPr>
        <w:t>3</w:t>
      </w:r>
      <w:r w:rsidR="0086549C" w:rsidRPr="004B3338">
        <w:rPr>
          <w:rFonts w:ascii="Cambria" w:hAnsi="Cambria" w:cs="Arial"/>
          <w:sz w:val="22"/>
          <w:szCs w:val="22"/>
        </w:rPr>
        <w:t xml:space="preserve">) </w:t>
      </w:r>
      <w:r w:rsidR="0086549C" w:rsidRPr="004B3338">
        <w:rPr>
          <w:rFonts w:ascii="Cambria" w:hAnsi="Cambria" w:cs="Arial"/>
          <w:sz w:val="22"/>
          <w:szCs w:val="22"/>
        </w:rPr>
        <w:tab/>
        <w:t xml:space="preserve">powierzania Wykonawcy prac stanowiących wykonawstwo zastępcze w stosunku do prac realizowanych przez innego wykonawcę </w:t>
      </w:r>
      <w:r w:rsidR="00F50C07" w:rsidRPr="004B3338">
        <w:rPr>
          <w:rFonts w:ascii="Cambria" w:hAnsi="Cambria" w:cs="Arial"/>
          <w:sz w:val="22"/>
          <w:szCs w:val="22"/>
        </w:rPr>
        <w:t>(</w:t>
      </w:r>
      <w:r w:rsidR="0086549C" w:rsidRPr="004B3338">
        <w:rPr>
          <w:rFonts w:ascii="Cambria" w:hAnsi="Cambria" w:cs="Arial"/>
          <w:sz w:val="22"/>
          <w:szCs w:val="22"/>
        </w:rPr>
        <w:t>na Obszarze Realizacji Pakietu</w:t>
      </w:r>
      <w:r w:rsidR="00F50C07" w:rsidRPr="004B3338">
        <w:rPr>
          <w:rFonts w:ascii="Cambria" w:hAnsi="Cambria" w:cs="Arial"/>
          <w:sz w:val="22"/>
          <w:szCs w:val="22"/>
        </w:rPr>
        <w:t>).</w:t>
      </w:r>
    </w:p>
    <w:p w14:paraId="6E2BD7C7" w14:textId="41C50787" w:rsidR="00AF625D"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Przedmiotem Opcji będą</w:t>
      </w:r>
      <w:r w:rsidR="00AF625D">
        <w:rPr>
          <w:rFonts w:ascii="Cambria" w:hAnsi="Cambria" w:cs="Arial"/>
          <w:sz w:val="22"/>
          <w:szCs w:val="22"/>
          <w:lang w:eastAsia="pl-PL"/>
        </w:rPr>
        <w:t xml:space="preserve"> </w:t>
      </w:r>
      <w:r w:rsidRPr="00C12015">
        <w:rPr>
          <w:rFonts w:ascii="Cambria" w:hAnsi="Cambria" w:cs="Arial"/>
          <w:sz w:val="22"/>
          <w:szCs w:val="22"/>
          <w:lang w:eastAsia="pl-PL"/>
        </w:rPr>
        <w:t>takie same (analogiczne</w:t>
      </w:r>
      <w:r w:rsidR="001D6011" w:rsidRPr="00C12015">
        <w:rPr>
          <w:rFonts w:ascii="Cambria" w:hAnsi="Cambria" w:cs="Arial"/>
          <w:sz w:val="22"/>
          <w:szCs w:val="22"/>
          <w:lang w:eastAsia="pl-PL"/>
        </w:rPr>
        <w:t>)</w:t>
      </w:r>
      <w:r w:rsidRPr="00C12015">
        <w:rPr>
          <w:rFonts w:ascii="Cambria" w:hAnsi="Cambria" w:cs="Arial"/>
          <w:sz w:val="22"/>
          <w:szCs w:val="22"/>
          <w:lang w:eastAsia="pl-PL"/>
        </w:rPr>
        <w:t xml:space="preserve"> prace, jak opisane w SWZ i wycenione przez Wykonawcę w którejkolwiek z pozycji kosztorysu ofertowego stanowiącego część Oferty. </w:t>
      </w:r>
    </w:p>
    <w:p w14:paraId="312CFCC0" w14:textId="4D8B258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C12015">
        <w:rPr>
          <w:rFonts w:ascii="Cambria" w:hAnsi="Cambria" w:cs="Arial"/>
          <w:sz w:val="22"/>
          <w:szCs w:val="22"/>
          <w:lang w:eastAsia="pl-PL"/>
        </w:rPr>
        <w:t xml:space="preserve">W ramach Opcji, wedle wyboru Zamawiającego, mogą zostać zlecone wszystkie, niektóre lub tylko jedna z prac wskazanych w SWZ i wycenionych przez Wykonawcę w kosztorysie ofertowym stanowiącym część Oferty. </w:t>
      </w:r>
    </w:p>
    <w:p w14:paraId="25E90D8B" w14:textId="08454FF9" w:rsidR="00AA728F"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Prace będące przedmiotem Opcji mogą zostać zlecone </w:t>
      </w:r>
      <w:bookmarkStart w:id="7" w:name="_Hlk137758273"/>
      <w:r w:rsidRPr="00375794">
        <w:rPr>
          <w:rFonts w:ascii="Cambria" w:hAnsi="Cambria" w:cs="Arial"/>
          <w:sz w:val="22"/>
          <w:szCs w:val="22"/>
          <w:lang w:eastAsia="pl-PL"/>
        </w:rPr>
        <w:t>w ilości, któr</w:t>
      </w:r>
      <w:r w:rsidR="00AF625D">
        <w:rPr>
          <w:rFonts w:ascii="Cambria" w:hAnsi="Cambria" w:cs="Arial"/>
          <w:sz w:val="22"/>
          <w:szCs w:val="22"/>
          <w:lang w:eastAsia="pl-PL"/>
        </w:rPr>
        <w:t xml:space="preserve">ej łączna </w:t>
      </w:r>
      <w:bookmarkEnd w:id="7"/>
      <w:r w:rsidR="00AF625D">
        <w:rPr>
          <w:rFonts w:ascii="Cambria" w:hAnsi="Cambria" w:cs="Arial"/>
          <w:sz w:val="22"/>
          <w:szCs w:val="22"/>
          <w:lang w:eastAsia="pl-PL"/>
        </w:rPr>
        <w:t xml:space="preserve">wartość nie będzie </w:t>
      </w:r>
      <w:r w:rsidRPr="00375794">
        <w:rPr>
          <w:rFonts w:ascii="Cambria" w:hAnsi="Cambria" w:cs="Arial"/>
          <w:sz w:val="22"/>
          <w:szCs w:val="22"/>
          <w:lang w:eastAsia="pl-PL"/>
        </w:rPr>
        <w:t xml:space="preserve">przekraczała </w:t>
      </w:r>
      <w:r w:rsidR="00330DFA">
        <w:rPr>
          <w:rFonts w:ascii="Cambria" w:hAnsi="Cambria" w:cs="Arial"/>
          <w:sz w:val="22"/>
          <w:szCs w:val="22"/>
          <w:lang w:eastAsia="pl-PL"/>
        </w:rPr>
        <w:t>3</w:t>
      </w:r>
      <w:r w:rsidRPr="00375794">
        <w:rPr>
          <w:rFonts w:ascii="Cambria" w:hAnsi="Cambria" w:cs="Arial"/>
          <w:sz w:val="22"/>
          <w:szCs w:val="22"/>
          <w:lang w:eastAsia="pl-PL"/>
        </w:rPr>
        <w:t xml:space="preserve">0 % </w:t>
      </w:r>
      <w:r w:rsidR="0089605D">
        <w:rPr>
          <w:rFonts w:ascii="Cambria" w:hAnsi="Cambria" w:cs="Arial"/>
          <w:sz w:val="22"/>
          <w:szCs w:val="22"/>
          <w:lang w:eastAsia="pl-PL"/>
        </w:rPr>
        <w:t>Wynagrodzenia z dnia zawarcia Umowy</w:t>
      </w:r>
      <w:r w:rsidRPr="00375794">
        <w:rPr>
          <w:rFonts w:ascii="Cambria" w:hAnsi="Cambria" w:cs="Arial"/>
          <w:sz w:val="22"/>
          <w:szCs w:val="22"/>
          <w:lang w:eastAsia="pl-PL"/>
        </w:rPr>
        <w:t>. Podstawą określenia wartości prac zleconych w ramach Opcji (w celu określenia jej zakresu) będą ceny jednostkowe poszczególnych prac zawarte w kosztorysie ofertowym stanowiącym część Oferty</w:t>
      </w:r>
      <w:r w:rsidR="00B7365E" w:rsidRPr="00375794">
        <w:rPr>
          <w:rFonts w:ascii="Cambria" w:hAnsi="Cambria" w:cs="Arial"/>
          <w:sz w:val="22"/>
          <w:szCs w:val="22"/>
          <w:lang w:eastAsia="pl-PL"/>
        </w:rPr>
        <w:t xml:space="preserve"> („Ceny Jednostkowe”)</w:t>
      </w:r>
      <w:r w:rsidRPr="00375794">
        <w:rPr>
          <w:rFonts w:ascii="Cambria" w:hAnsi="Cambria" w:cs="Arial"/>
          <w:sz w:val="22"/>
          <w:szCs w:val="22"/>
          <w:lang w:eastAsia="pl-PL"/>
        </w:rPr>
        <w:t xml:space="preserve">. </w:t>
      </w:r>
    </w:p>
    <w:p w14:paraId="29318F14" w14:textId="6619B775" w:rsidR="004A4973" w:rsidRPr="00C12015" w:rsidRDefault="00AA728F" w:rsidP="00375794">
      <w:pPr>
        <w:pStyle w:val="Akapitzlist"/>
        <w:numPr>
          <w:ilvl w:val="6"/>
          <w:numId w:val="5"/>
        </w:numPr>
        <w:suppressAutoHyphens w:val="0"/>
        <w:spacing w:before="120"/>
        <w:ind w:left="567" w:hanging="567"/>
        <w:contextualSpacing w:val="0"/>
        <w:jc w:val="both"/>
        <w:rPr>
          <w:rFonts w:ascii="Cambria" w:hAnsi="Cambria" w:cs="Arial"/>
          <w:sz w:val="22"/>
          <w:szCs w:val="22"/>
          <w:lang w:eastAsia="pl-PL"/>
        </w:rPr>
      </w:pPr>
      <w:r w:rsidRPr="00375794">
        <w:rPr>
          <w:rFonts w:ascii="Cambria" w:hAnsi="Cambria" w:cs="Arial"/>
          <w:sz w:val="22"/>
          <w:szCs w:val="22"/>
          <w:lang w:eastAsia="pl-PL"/>
        </w:rPr>
        <w:t xml:space="preserve">Zlecanie prac będących przedmiotem Opcji, ich odbiór, ustalenie wartości tych prac, uiszczanie zapłaty oraz odpowiedzialność za ich niewykonanie lub nienależyte wykonanie, w tym odpowiedzialność w postaci kar umownych, jak również realizacja uprawnień Zamawiającego wynikających z Umowy, w tym realizacja prawa do </w:t>
      </w:r>
      <w:r w:rsidRPr="00375794">
        <w:rPr>
          <w:rFonts w:ascii="Cambria" w:hAnsi="Cambria" w:cs="Arial"/>
          <w:sz w:val="22"/>
          <w:szCs w:val="22"/>
          <w:lang w:eastAsia="pl-PL"/>
        </w:rPr>
        <w:lastRenderedPageBreak/>
        <w:t>Odwołania Zlecenia i prawa do odstąpienia od Umowy następować będzie na analogicznych zasadach, jak w przypadku prac będących Przedmiotem Umowy</w:t>
      </w:r>
      <w:r w:rsidR="0013110C" w:rsidRPr="00375794">
        <w:rPr>
          <w:rFonts w:ascii="Cambria" w:hAnsi="Cambria" w:cs="Arial"/>
          <w:sz w:val="22"/>
          <w:szCs w:val="22"/>
          <w:lang w:eastAsia="pl-PL"/>
        </w:rPr>
        <w:t xml:space="preserve">. </w:t>
      </w:r>
    </w:p>
    <w:p w14:paraId="2EAAF7B5" w14:textId="77777777" w:rsidR="00D22594" w:rsidRPr="004B3338" w:rsidRDefault="00D22594" w:rsidP="00375794">
      <w:pPr>
        <w:suppressAutoHyphens w:val="0"/>
        <w:spacing w:before="120"/>
        <w:ind w:left="567"/>
        <w:jc w:val="both"/>
        <w:rPr>
          <w:rFonts w:ascii="Cambria" w:hAnsi="Cambria" w:cs="Arial"/>
          <w:sz w:val="22"/>
          <w:szCs w:val="22"/>
          <w:lang w:eastAsia="pl-PL"/>
        </w:rPr>
      </w:pPr>
    </w:p>
    <w:p w14:paraId="5180A61B" w14:textId="7DABB7AF"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3</w:t>
      </w:r>
      <w:r w:rsidRPr="004B3338">
        <w:rPr>
          <w:rFonts w:ascii="Cambria" w:hAnsi="Cambria" w:cs="Arial"/>
          <w:b/>
          <w:color w:val="000000"/>
          <w:sz w:val="22"/>
          <w:szCs w:val="22"/>
          <w:lang w:eastAsia="pl-PL"/>
        </w:rPr>
        <w:br/>
        <w:t>Zlecanie prac</w:t>
      </w:r>
    </w:p>
    <w:p w14:paraId="7C347606" w14:textId="3FB2B467" w:rsidR="002823D8"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będzie wykonywał Przedmiot Umowy na podstawie zleceń przekazywanych przez Przedstawicieli Zamawiającego („Zlecenie”). Zlecenie </w:t>
      </w:r>
      <w:r w:rsidR="00D22594" w:rsidRPr="004B3338">
        <w:rPr>
          <w:rFonts w:ascii="Cambria" w:hAnsi="Cambria" w:cs="Arial"/>
          <w:sz w:val="22"/>
          <w:szCs w:val="22"/>
          <w:lang w:eastAsia="pl-PL"/>
        </w:rPr>
        <w:t xml:space="preserve">wskazywać </w:t>
      </w:r>
      <w:r w:rsidRPr="004B3338">
        <w:rPr>
          <w:rFonts w:ascii="Cambria" w:hAnsi="Cambria" w:cs="Arial"/>
          <w:sz w:val="22"/>
          <w:szCs w:val="22"/>
          <w:lang w:eastAsia="pl-PL"/>
        </w:rPr>
        <w:t>będzie</w:t>
      </w:r>
      <w:r w:rsidR="002823D8" w:rsidRPr="004B3338">
        <w:rPr>
          <w:rFonts w:ascii="Cambria" w:hAnsi="Cambria" w:cs="Arial"/>
          <w:sz w:val="22"/>
          <w:szCs w:val="22"/>
          <w:lang w:eastAsia="pl-PL"/>
        </w:rPr>
        <w:t>:</w:t>
      </w:r>
      <w:r w:rsidRPr="004B3338">
        <w:rPr>
          <w:rFonts w:ascii="Cambria" w:hAnsi="Cambria" w:cs="Arial"/>
          <w:sz w:val="22"/>
          <w:szCs w:val="22"/>
          <w:lang w:eastAsia="pl-PL"/>
        </w:rPr>
        <w:t xml:space="preserve"> </w:t>
      </w:r>
    </w:p>
    <w:p w14:paraId="5AED0F6B" w14:textId="7ABD8A6C" w:rsidR="002823D8" w:rsidRPr="004B3338" w:rsidRDefault="00A34CFF"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pozycj</w:t>
      </w:r>
      <w:r w:rsidR="0094070A">
        <w:rPr>
          <w:rFonts w:ascii="Cambria" w:hAnsi="Cambria" w:cs="Arial"/>
          <w:sz w:val="22"/>
          <w:szCs w:val="22"/>
          <w:lang w:eastAsia="pl-PL"/>
        </w:rPr>
        <w:t>e</w:t>
      </w:r>
      <w:r w:rsidRPr="004B3338">
        <w:rPr>
          <w:rFonts w:ascii="Cambria" w:hAnsi="Cambria" w:cs="Arial"/>
          <w:sz w:val="22"/>
          <w:szCs w:val="22"/>
          <w:lang w:eastAsia="pl-PL"/>
        </w:rPr>
        <w:t xml:space="preserve"> planu </w:t>
      </w:r>
      <w:r w:rsidR="00FF60E6" w:rsidRPr="004B3338">
        <w:rPr>
          <w:rFonts w:ascii="Cambria" w:hAnsi="Cambria" w:cs="Arial"/>
          <w:sz w:val="22"/>
          <w:szCs w:val="22"/>
          <w:lang w:eastAsia="pl-PL"/>
        </w:rPr>
        <w:t xml:space="preserve">(„Pozycja Zlecenia") wskazujące </w:t>
      </w:r>
      <w:r w:rsidR="0013110C" w:rsidRPr="004B3338">
        <w:rPr>
          <w:rFonts w:ascii="Cambria" w:hAnsi="Cambria" w:cs="Arial"/>
          <w:sz w:val="22"/>
          <w:szCs w:val="22"/>
          <w:lang w:eastAsia="pl-PL"/>
        </w:rPr>
        <w:t xml:space="preserve">rodzaj </w:t>
      </w:r>
      <w:r w:rsidR="00FF60E6" w:rsidRPr="004B3338">
        <w:rPr>
          <w:rFonts w:ascii="Cambria" w:hAnsi="Cambria" w:cs="Arial"/>
          <w:sz w:val="22"/>
          <w:szCs w:val="22"/>
          <w:lang w:eastAsia="pl-PL"/>
        </w:rPr>
        <w:t xml:space="preserve">prac do wykonania oraz </w:t>
      </w:r>
      <w:r w:rsidR="0013110C" w:rsidRPr="004B3338">
        <w:rPr>
          <w:rFonts w:ascii="Cambria" w:hAnsi="Cambria" w:cs="Arial"/>
          <w:sz w:val="22"/>
          <w:szCs w:val="22"/>
          <w:lang w:eastAsia="pl-PL"/>
        </w:rPr>
        <w:t xml:space="preserve">zakres </w:t>
      </w:r>
      <w:r w:rsidR="00856F29" w:rsidRPr="004B3338">
        <w:rPr>
          <w:rFonts w:ascii="Cambria" w:hAnsi="Cambria" w:cs="Arial"/>
          <w:sz w:val="22"/>
          <w:szCs w:val="22"/>
          <w:lang w:eastAsia="pl-PL"/>
        </w:rPr>
        <w:t xml:space="preserve">rzeczowy </w:t>
      </w:r>
      <w:r w:rsidR="0013110C" w:rsidRPr="004B3338">
        <w:rPr>
          <w:rFonts w:ascii="Cambria" w:hAnsi="Cambria" w:cs="Arial"/>
          <w:sz w:val="22"/>
          <w:szCs w:val="22"/>
          <w:lang w:eastAsia="pl-PL"/>
        </w:rPr>
        <w:t>prac do wykonania</w:t>
      </w:r>
      <w:r w:rsidR="00634DBF" w:rsidRPr="004B3338">
        <w:rPr>
          <w:rFonts w:ascii="Cambria" w:hAnsi="Cambria" w:cs="Arial"/>
          <w:sz w:val="22"/>
          <w:szCs w:val="22"/>
          <w:lang w:eastAsia="pl-PL"/>
        </w:rPr>
        <w:t>, określ</w:t>
      </w:r>
      <w:r w:rsidR="00856F29" w:rsidRPr="004B3338">
        <w:rPr>
          <w:rFonts w:ascii="Cambria" w:hAnsi="Cambria" w:cs="Arial"/>
          <w:sz w:val="22"/>
          <w:szCs w:val="22"/>
          <w:lang w:eastAsia="pl-PL"/>
        </w:rPr>
        <w:t xml:space="preserve">any </w:t>
      </w:r>
      <w:r w:rsidR="00634DBF" w:rsidRPr="004B3338">
        <w:rPr>
          <w:rFonts w:ascii="Cambria" w:hAnsi="Cambria" w:cs="Arial"/>
          <w:sz w:val="22"/>
          <w:szCs w:val="22"/>
          <w:lang w:eastAsia="pl-PL"/>
        </w:rPr>
        <w:t>zgodnie z postanowieniami ust. 2</w:t>
      </w:r>
      <w:r w:rsidR="0013110C" w:rsidRPr="004B3338">
        <w:rPr>
          <w:rFonts w:ascii="Cambria" w:hAnsi="Cambria" w:cs="Arial"/>
          <w:sz w:val="22"/>
          <w:szCs w:val="22"/>
          <w:lang w:eastAsia="pl-PL"/>
        </w:rPr>
        <w:t xml:space="preserve">, </w:t>
      </w:r>
    </w:p>
    <w:p w14:paraId="415F8140" w14:textId="54743A6F"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bookmarkStart w:id="8" w:name="_Hlk137743317"/>
      <w:r w:rsidRPr="004B3338">
        <w:rPr>
          <w:rFonts w:ascii="Cambria" w:hAnsi="Cambria" w:cs="Arial"/>
          <w:sz w:val="22"/>
          <w:szCs w:val="22"/>
          <w:lang w:eastAsia="pl-PL"/>
        </w:rPr>
        <w:t>termin</w:t>
      </w:r>
      <w:r w:rsidR="006C2D5E" w:rsidRPr="004B3338">
        <w:rPr>
          <w:rFonts w:ascii="Cambria" w:hAnsi="Cambria" w:cs="Arial"/>
          <w:sz w:val="22"/>
          <w:szCs w:val="22"/>
          <w:lang w:eastAsia="pl-PL"/>
        </w:rPr>
        <w:t>y</w:t>
      </w:r>
      <w:r w:rsidRPr="004B3338">
        <w:rPr>
          <w:rFonts w:ascii="Cambria" w:hAnsi="Cambria" w:cs="Arial"/>
          <w:sz w:val="22"/>
          <w:szCs w:val="22"/>
          <w:lang w:eastAsia="pl-PL"/>
        </w:rPr>
        <w:t xml:space="preserve"> realizacji</w:t>
      </w:r>
      <w:r w:rsidR="000F7411" w:rsidRPr="004B3338">
        <w:rPr>
          <w:rFonts w:ascii="Cambria" w:hAnsi="Cambria" w:cs="Arial"/>
          <w:sz w:val="22"/>
          <w:szCs w:val="22"/>
          <w:lang w:eastAsia="pl-PL"/>
        </w:rPr>
        <w:t xml:space="preserve"> poszczególnych Pozycji Zlecenia</w:t>
      </w:r>
      <w:bookmarkEnd w:id="8"/>
      <w:r w:rsidR="006514EE" w:rsidRPr="004B3338">
        <w:rPr>
          <w:rFonts w:ascii="Cambria" w:hAnsi="Cambria" w:cs="Arial"/>
          <w:sz w:val="22"/>
          <w:szCs w:val="22"/>
          <w:lang w:eastAsia="pl-PL"/>
        </w:rPr>
        <w:t xml:space="preserve"> z zastrzeżeniem, że wskazany w Zleceniach termin wykonania prac w żadnym przypadku nie będzie późniejszy niż 1</w:t>
      </w:r>
      <w:r w:rsidR="00FE40F4" w:rsidRPr="004B3338">
        <w:rPr>
          <w:rFonts w:ascii="Cambria" w:hAnsi="Cambria" w:cs="Arial"/>
          <w:sz w:val="22"/>
          <w:szCs w:val="22"/>
          <w:lang w:eastAsia="pl-PL"/>
        </w:rPr>
        <w:t>5</w:t>
      </w:r>
      <w:r w:rsidR="006514EE" w:rsidRPr="004B3338">
        <w:rPr>
          <w:rFonts w:ascii="Cambria" w:hAnsi="Cambria" w:cs="Arial"/>
          <w:sz w:val="22"/>
          <w:szCs w:val="22"/>
          <w:lang w:eastAsia="pl-PL"/>
        </w:rPr>
        <w:t xml:space="preserve"> stycznia 2025 r.</w:t>
      </w:r>
      <w:r w:rsidRPr="004B3338">
        <w:rPr>
          <w:rFonts w:ascii="Cambria" w:hAnsi="Cambria" w:cs="Arial"/>
          <w:sz w:val="22"/>
          <w:szCs w:val="22"/>
          <w:lang w:eastAsia="pl-PL"/>
        </w:rPr>
        <w:t xml:space="preserve">, </w:t>
      </w:r>
    </w:p>
    <w:p w14:paraId="75E0C451" w14:textId="4D47E4AC" w:rsidR="002823D8" w:rsidRPr="004B3338"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lokalizację (adres leśny)</w:t>
      </w:r>
      <w:r w:rsidR="0094070A">
        <w:rPr>
          <w:rFonts w:ascii="Cambria" w:hAnsi="Cambria" w:cs="Arial"/>
          <w:sz w:val="22"/>
          <w:szCs w:val="22"/>
          <w:lang w:eastAsia="pl-PL"/>
        </w:rPr>
        <w:t xml:space="preserve"> Pozycji Zlecenia</w:t>
      </w:r>
      <w:r w:rsidRPr="004B3338">
        <w:rPr>
          <w:rFonts w:ascii="Cambria" w:hAnsi="Cambria" w:cs="Arial"/>
          <w:sz w:val="22"/>
          <w:szCs w:val="22"/>
          <w:lang w:eastAsia="pl-PL"/>
        </w:rPr>
        <w:t xml:space="preserve">, </w:t>
      </w:r>
    </w:p>
    <w:p w14:paraId="4F71373E" w14:textId="328E668E" w:rsidR="0013110C" w:rsidRPr="00E81E63" w:rsidRDefault="0013110C" w:rsidP="00375794">
      <w:pPr>
        <w:pStyle w:val="Akapitzlist"/>
        <w:numPr>
          <w:ilvl w:val="0"/>
          <w:numId w:val="35"/>
        </w:numPr>
        <w:suppressAutoHyphens w:val="0"/>
        <w:spacing w:before="120"/>
        <w:ind w:left="1134" w:hanging="567"/>
        <w:contextualSpacing w:val="0"/>
        <w:jc w:val="both"/>
        <w:rPr>
          <w:rFonts w:ascii="Cambria" w:hAnsi="Cambria" w:cs="Arial"/>
          <w:sz w:val="22"/>
          <w:szCs w:val="22"/>
          <w:lang w:eastAsia="pl-PL"/>
        </w:rPr>
      </w:pPr>
      <w:r w:rsidRPr="00E81E63">
        <w:rPr>
          <w:rFonts w:ascii="Cambria" w:hAnsi="Cambria" w:cs="Arial"/>
          <w:sz w:val="22"/>
          <w:szCs w:val="22"/>
          <w:lang w:eastAsia="pl-PL"/>
        </w:rPr>
        <w:t>w przypadku zaistnienia takiej potrzeby</w:t>
      </w:r>
      <w:r w:rsidR="00EA3016" w:rsidRPr="00E81E63">
        <w:rPr>
          <w:rFonts w:ascii="Cambria" w:hAnsi="Cambria" w:cs="Arial"/>
          <w:sz w:val="22"/>
          <w:szCs w:val="22"/>
          <w:lang w:eastAsia="pl-PL"/>
        </w:rPr>
        <w:t xml:space="preserve"> - </w:t>
      </w:r>
      <w:r w:rsidRPr="00E81E63">
        <w:rPr>
          <w:rFonts w:ascii="Cambria" w:hAnsi="Cambria" w:cs="Arial"/>
          <w:sz w:val="22"/>
          <w:szCs w:val="22"/>
          <w:lang w:eastAsia="pl-PL"/>
        </w:rPr>
        <w:t xml:space="preserve">inne niezbędne informacje, w tym w szczególności wymagania co do sposobu wykonania </w:t>
      </w:r>
      <w:r w:rsidR="00EA3016" w:rsidRPr="00E81E63">
        <w:rPr>
          <w:rFonts w:ascii="Cambria" w:hAnsi="Cambria" w:cs="Arial"/>
          <w:sz w:val="22"/>
          <w:szCs w:val="22"/>
          <w:lang w:eastAsia="pl-PL"/>
        </w:rPr>
        <w:t xml:space="preserve">Pozycji Zlecenia </w:t>
      </w:r>
      <w:r w:rsidRPr="00E81E63">
        <w:rPr>
          <w:rFonts w:ascii="Cambria" w:hAnsi="Cambria" w:cs="Arial"/>
          <w:sz w:val="22"/>
          <w:szCs w:val="22"/>
          <w:lang w:eastAsia="pl-PL"/>
        </w:rPr>
        <w:t xml:space="preserve">oraz określenie </w:t>
      </w:r>
      <w:r w:rsidR="00185D1B" w:rsidRPr="00E81E63">
        <w:rPr>
          <w:rFonts w:ascii="Cambria" w:hAnsi="Cambria" w:cs="Arial"/>
          <w:sz w:val="22"/>
          <w:szCs w:val="22"/>
          <w:lang w:eastAsia="pl-PL"/>
        </w:rPr>
        <w:t xml:space="preserve">Pozycji </w:t>
      </w:r>
      <w:r w:rsidRPr="00E81E63">
        <w:rPr>
          <w:rFonts w:ascii="Cambria" w:hAnsi="Cambria" w:cs="Arial"/>
          <w:sz w:val="22"/>
          <w:szCs w:val="22"/>
          <w:lang w:eastAsia="pl-PL"/>
        </w:rPr>
        <w:t>Zlecenia objętych odbiorami częściowymi</w:t>
      </w:r>
      <w:r w:rsidRPr="00E81E63">
        <w:rPr>
          <w:rFonts w:ascii="Cambria" w:hAnsi="Cambria"/>
          <w:sz w:val="22"/>
          <w:szCs w:val="22"/>
        </w:rPr>
        <w:t xml:space="preserve"> </w:t>
      </w:r>
      <w:r w:rsidRPr="00E81E63">
        <w:rPr>
          <w:rFonts w:ascii="Cambria" w:hAnsi="Cambria" w:cs="Arial"/>
          <w:sz w:val="22"/>
          <w:szCs w:val="22"/>
          <w:lang w:eastAsia="pl-PL"/>
        </w:rPr>
        <w:t xml:space="preserve">oraz informacje dotyczące bezpieczeństwa i ochrony przyrody. </w:t>
      </w:r>
    </w:p>
    <w:p w14:paraId="08844A90" w14:textId="1D7414D5" w:rsidR="006F500C" w:rsidRPr="004B3338" w:rsidRDefault="00856F29"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Zakres rzeczowy </w:t>
      </w:r>
      <w:bookmarkStart w:id="9" w:name="_Hlk138684718"/>
      <w:r w:rsidR="00634DBF" w:rsidRPr="004B3338">
        <w:rPr>
          <w:rFonts w:ascii="Cambria" w:hAnsi="Cambria" w:cs="Arial"/>
          <w:sz w:val="22"/>
          <w:szCs w:val="22"/>
          <w:lang w:eastAsia="pl-PL"/>
        </w:rPr>
        <w:t>Pozycj</w:t>
      </w:r>
      <w:r w:rsidRPr="004B3338">
        <w:rPr>
          <w:rFonts w:ascii="Cambria" w:hAnsi="Cambria" w:cs="Arial"/>
          <w:sz w:val="22"/>
          <w:szCs w:val="22"/>
          <w:lang w:eastAsia="pl-PL"/>
        </w:rPr>
        <w:t>i</w:t>
      </w:r>
      <w:r w:rsidR="00634DBF" w:rsidRPr="004B3338">
        <w:rPr>
          <w:rFonts w:ascii="Cambria" w:hAnsi="Cambria" w:cs="Arial"/>
          <w:sz w:val="22"/>
          <w:szCs w:val="22"/>
          <w:lang w:eastAsia="pl-PL"/>
        </w:rPr>
        <w:t xml:space="preserve"> Zlecenia</w:t>
      </w:r>
      <w:r w:rsidR="006F500C" w:rsidRPr="004B3338">
        <w:rPr>
          <w:rFonts w:ascii="Cambria" w:hAnsi="Cambria" w:cs="Arial"/>
          <w:sz w:val="22"/>
          <w:szCs w:val="22"/>
          <w:lang w:eastAsia="pl-PL"/>
        </w:rPr>
        <w:t xml:space="preserve"> </w:t>
      </w:r>
      <w:r w:rsidR="00D22594" w:rsidRPr="004B3338">
        <w:rPr>
          <w:rFonts w:ascii="Cambria" w:hAnsi="Cambria" w:cs="Arial"/>
          <w:sz w:val="22"/>
          <w:szCs w:val="22"/>
          <w:lang w:eastAsia="pl-PL"/>
        </w:rPr>
        <w:t xml:space="preserve">będzie </w:t>
      </w:r>
      <w:r w:rsidR="006F500C" w:rsidRPr="004B3338">
        <w:rPr>
          <w:rFonts w:ascii="Cambria" w:hAnsi="Cambria" w:cs="Arial"/>
          <w:sz w:val="22"/>
          <w:szCs w:val="22"/>
          <w:lang w:eastAsia="pl-PL"/>
        </w:rPr>
        <w:t>obejm</w:t>
      </w:r>
      <w:r w:rsidR="00D22594" w:rsidRPr="004B3338">
        <w:rPr>
          <w:rFonts w:ascii="Cambria" w:hAnsi="Cambria" w:cs="Arial"/>
          <w:sz w:val="22"/>
          <w:szCs w:val="22"/>
          <w:lang w:eastAsia="pl-PL"/>
        </w:rPr>
        <w:t>ować</w:t>
      </w:r>
      <w:r w:rsidR="006F500C" w:rsidRPr="004B3338">
        <w:rPr>
          <w:rFonts w:ascii="Cambria" w:hAnsi="Cambria" w:cs="Arial"/>
          <w:sz w:val="22"/>
          <w:szCs w:val="22"/>
          <w:lang w:eastAsia="pl-PL"/>
        </w:rPr>
        <w:t xml:space="preserve">: </w:t>
      </w:r>
    </w:p>
    <w:p w14:paraId="1C0A52BA" w14:textId="2056D0F9" w:rsidR="006F500C" w:rsidRPr="004B3338"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w</w:t>
      </w:r>
      <w:r w:rsidR="006F500C" w:rsidRPr="004B3338">
        <w:rPr>
          <w:rFonts w:ascii="Cambria" w:hAnsi="Cambria" w:cs="Arial"/>
          <w:sz w:val="22"/>
          <w:szCs w:val="22"/>
          <w:lang w:eastAsia="pl-PL"/>
        </w:rPr>
        <w:t xml:space="preserve"> przypadku </w:t>
      </w:r>
      <w:r w:rsidRPr="004B3338">
        <w:rPr>
          <w:rFonts w:ascii="Cambria" w:hAnsi="Cambria" w:cs="Arial"/>
          <w:sz w:val="22"/>
          <w:szCs w:val="22"/>
          <w:lang w:eastAsia="pl-PL"/>
        </w:rPr>
        <w:t xml:space="preserve">prac z zakresu pozyskania: </w:t>
      </w:r>
    </w:p>
    <w:bookmarkEnd w:id="9"/>
    <w:p w14:paraId="37142ABF" w14:textId="3C50358F" w:rsidR="00856F29" w:rsidRPr="004B3338" w:rsidRDefault="002556CB"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wykonanie </w:t>
      </w:r>
      <w:bookmarkStart w:id="10" w:name="_Hlk138684681"/>
      <w:r w:rsidRPr="004B3338">
        <w:rPr>
          <w:rFonts w:ascii="Cambria" w:hAnsi="Cambria" w:cs="Arial"/>
          <w:sz w:val="22"/>
          <w:szCs w:val="22"/>
          <w:lang w:eastAsia="pl-PL"/>
        </w:rPr>
        <w:t xml:space="preserve">kompletnego zabiegu </w:t>
      </w:r>
      <w:r w:rsidR="00856F29" w:rsidRPr="004B3338">
        <w:rPr>
          <w:rFonts w:ascii="Cambria" w:hAnsi="Cambria" w:cs="Arial"/>
          <w:sz w:val="22"/>
          <w:szCs w:val="22"/>
          <w:lang w:eastAsia="pl-PL"/>
        </w:rPr>
        <w:t xml:space="preserve">w </w:t>
      </w:r>
      <w:r w:rsidR="004E45BA" w:rsidRPr="004B3338">
        <w:rPr>
          <w:rFonts w:ascii="Cambria" w:hAnsi="Cambria" w:cs="Arial"/>
          <w:sz w:val="22"/>
          <w:szCs w:val="22"/>
          <w:lang w:eastAsia="pl-PL"/>
        </w:rPr>
        <w:t>danej</w:t>
      </w:r>
      <w:r w:rsidR="00856F29" w:rsidRPr="004B3338">
        <w:rPr>
          <w:rFonts w:ascii="Cambria" w:hAnsi="Cambria" w:cs="Arial"/>
          <w:sz w:val="22"/>
          <w:szCs w:val="22"/>
          <w:lang w:eastAsia="pl-PL"/>
        </w:rPr>
        <w:t xml:space="preserve"> lokalizacji</w:t>
      </w:r>
      <w:r w:rsidR="004E45BA" w:rsidRPr="004B3338">
        <w:rPr>
          <w:rFonts w:ascii="Cambria" w:hAnsi="Cambria" w:cs="Arial"/>
          <w:sz w:val="22"/>
          <w:szCs w:val="22"/>
          <w:lang w:eastAsia="pl-PL"/>
        </w:rPr>
        <w:t xml:space="preserve"> (adresie leśnym)</w:t>
      </w:r>
      <w:bookmarkEnd w:id="10"/>
      <w:r w:rsidR="004E45BA" w:rsidRPr="004B3338">
        <w:rPr>
          <w:rFonts w:ascii="Cambria" w:hAnsi="Cambria" w:cs="Arial"/>
          <w:sz w:val="22"/>
          <w:szCs w:val="22"/>
          <w:lang w:eastAsia="pl-PL"/>
        </w:rPr>
        <w:t xml:space="preserve">, tj. wszystkich prac danego rodzaju </w:t>
      </w:r>
      <w:r w:rsidR="00FF60E6" w:rsidRPr="004B3338">
        <w:rPr>
          <w:rFonts w:ascii="Cambria" w:hAnsi="Cambria" w:cs="Arial"/>
          <w:sz w:val="22"/>
          <w:szCs w:val="22"/>
          <w:lang w:eastAsia="pl-PL"/>
        </w:rPr>
        <w:t>w</w:t>
      </w:r>
      <w:r w:rsidR="004E45BA" w:rsidRPr="004B3338">
        <w:rPr>
          <w:rFonts w:ascii="Cambria" w:hAnsi="Cambria" w:cs="Arial"/>
          <w:sz w:val="22"/>
          <w:szCs w:val="22"/>
          <w:lang w:eastAsia="pl-PL"/>
        </w:rPr>
        <w:t>skazanych w Pozycji Zlecenia, które mogą być wykonane w tej lokalizacji</w:t>
      </w:r>
      <w:r w:rsidR="00630022" w:rsidRPr="004B3338">
        <w:rPr>
          <w:rFonts w:ascii="Cambria" w:hAnsi="Cambria" w:cs="Arial"/>
          <w:sz w:val="22"/>
          <w:szCs w:val="22"/>
          <w:lang w:eastAsia="pl-PL"/>
        </w:rPr>
        <w:t xml:space="preserve"> („Wykonanie Kompletne</w:t>
      </w:r>
      <w:r w:rsidRPr="004B3338">
        <w:rPr>
          <w:rFonts w:ascii="Cambria" w:hAnsi="Cambria" w:cs="Arial"/>
          <w:sz w:val="22"/>
          <w:szCs w:val="22"/>
          <w:lang w:eastAsia="pl-PL"/>
        </w:rPr>
        <w:t>go Zabiegu</w:t>
      </w:r>
      <w:r w:rsidR="00630022" w:rsidRPr="004B3338">
        <w:rPr>
          <w:rFonts w:ascii="Cambria" w:hAnsi="Cambria" w:cs="Arial"/>
          <w:sz w:val="22"/>
          <w:szCs w:val="22"/>
          <w:lang w:eastAsia="pl-PL"/>
        </w:rPr>
        <w:t>”)</w:t>
      </w:r>
    </w:p>
    <w:p w14:paraId="73647BE1" w14:textId="257E2FAC"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albo</w:t>
      </w:r>
    </w:p>
    <w:p w14:paraId="3CAF067C" w14:textId="7945EAED" w:rsidR="00856F29" w:rsidRPr="004B3338" w:rsidRDefault="00856F29" w:rsidP="00375794">
      <w:pPr>
        <w:pStyle w:val="Akapitzlist"/>
        <w:numPr>
          <w:ilvl w:val="0"/>
          <w:numId w:val="37"/>
        </w:numPr>
        <w:suppressAutoHyphens w:val="0"/>
        <w:spacing w:before="120"/>
        <w:ind w:left="1701" w:hanging="567"/>
        <w:contextualSpacing w:val="0"/>
        <w:jc w:val="both"/>
        <w:rPr>
          <w:rFonts w:ascii="Cambria" w:hAnsi="Cambria" w:cs="Arial"/>
          <w:sz w:val="22"/>
          <w:szCs w:val="22"/>
          <w:lang w:eastAsia="pl-PL"/>
        </w:rPr>
      </w:pPr>
      <w:r w:rsidRPr="004B3338">
        <w:rPr>
          <w:rFonts w:ascii="Cambria" w:hAnsi="Cambria" w:cs="Arial"/>
          <w:sz w:val="22"/>
          <w:szCs w:val="22"/>
          <w:lang w:eastAsia="pl-PL"/>
        </w:rPr>
        <w:t>wykonanie</w:t>
      </w:r>
      <w:r w:rsidR="00FF60E6" w:rsidRPr="004B3338">
        <w:rPr>
          <w:rFonts w:ascii="Cambria" w:hAnsi="Cambria" w:cs="Arial"/>
          <w:sz w:val="22"/>
          <w:szCs w:val="22"/>
          <w:lang w:eastAsia="pl-PL"/>
        </w:rPr>
        <w:t xml:space="preserve"> określonej ilości prac danego rodzaju w danej lokalizacji (adresie leśnym), tj. określonej ilości jednostek miary prac danego rodzaju wskazanych w Pozycji Zlecenia</w:t>
      </w:r>
      <w:r w:rsidR="00630022" w:rsidRPr="004B3338">
        <w:rPr>
          <w:rFonts w:ascii="Cambria" w:hAnsi="Cambria" w:cs="Arial"/>
          <w:sz w:val="22"/>
          <w:szCs w:val="22"/>
          <w:lang w:eastAsia="pl-PL"/>
        </w:rPr>
        <w:t xml:space="preserve"> („Wykonanie Ilości”)</w:t>
      </w:r>
      <w:r w:rsidR="002556CB" w:rsidRPr="004B3338">
        <w:rPr>
          <w:rFonts w:ascii="Cambria" w:hAnsi="Cambria" w:cs="Arial"/>
          <w:sz w:val="22"/>
          <w:szCs w:val="22"/>
          <w:lang w:eastAsia="pl-PL"/>
        </w:rPr>
        <w:t>,</w:t>
      </w:r>
    </w:p>
    <w:p w14:paraId="3D8EF35F" w14:textId="3CAFA0A8" w:rsidR="002556CB" w:rsidRPr="004B3338" w:rsidRDefault="002556CB" w:rsidP="00375794">
      <w:pPr>
        <w:suppressAutoHyphens w:val="0"/>
        <w:spacing w:before="120"/>
        <w:ind w:left="1134"/>
        <w:jc w:val="both"/>
        <w:rPr>
          <w:rFonts w:ascii="Cambria" w:hAnsi="Cambria" w:cs="Arial"/>
          <w:sz w:val="22"/>
          <w:szCs w:val="22"/>
          <w:lang w:eastAsia="pl-PL"/>
        </w:rPr>
      </w:pPr>
      <w:r w:rsidRPr="004B3338">
        <w:rPr>
          <w:rFonts w:ascii="Cambria" w:hAnsi="Cambria" w:cs="Arial"/>
          <w:sz w:val="22"/>
          <w:szCs w:val="22"/>
          <w:lang w:eastAsia="pl-PL"/>
        </w:rPr>
        <w:t xml:space="preserve">przy czym, jeżeli </w:t>
      </w:r>
      <w:r w:rsidR="00C24213" w:rsidRPr="004B3338">
        <w:rPr>
          <w:rFonts w:ascii="Cambria" w:hAnsi="Cambria" w:cs="Arial"/>
          <w:sz w:val="22"/>
          <w:szCs w:val="22"/>
          <w:lang w:eastAsia="pl-PL"/>
        </w:rPr>
        <w:t xml:space="preserve">w </w:t>
      </w:r>
      <w:r w:rsidR="00630022" w:rsidRPr="004B3338">
        <w:rPr>
          <w:rFonts w:ascii="Cambria" w:hAnsi="Cambria" w:cs="Arial"/>
          <w:sz w:val="22"/>
          <w:szCs w:val="22"/>
          <w:lang w:eastAsia="pl-PL"/>
        </w:rPr>
        <w:t xml:space="preserve">Zleceniu nie wskazano inaczej zakres rzeczowy Pozycji Zlecenia </w:t>
      </w:r>
      <w:r w:rsidRPr="004B3338">
        <w:rPr>
          <w:rFonts w:ascii="Cambria" w:hAnsi="Cambria" w:cs="Arial"/>
          <w:sz w:val="22"/>
          <w:szCs w:val="22"/>
          <w:lang w:eastAsia="pl-PL"/>
        </w:rPr>
        <w:t xml:space="preserve">z zakresu pozyskania </w:t>
      </w:r>
      <w:r w:rsidR="00630022" w:rsidRPr="004B3338">
        <w:rPr>
          <w:rFonts w:ascii="Cambria" w:hAnsi="Cambria" w:cs="Arial"/>
          <w:sz w:val="22"/>
          <w:szCs w:val="22"/>
          <w:lang w:eastAsia="pl-PL"/>
        </w:rPr>
        <w:t>obejmuje Wykonanie Kompletne</w:t>
      </w:r>
      <w:r w:rsidR="00D24CC3">
        <w:rPr>
          <w:rFonts w:ascii="Cambria" w:hAnsi="Cambria" w:cs="Arial"/>
          <w:sz w:val="22"/>
          <w:szCs w:val="22"/>
          <w:lang w:eastAsia="pl-PL"/>
        </w:rPr>
        <w:t>go</w:t>
      </w:r>
      <w:r w:rsidR="00630022" w:rsidRPr="004B3338">
        <w:rPr>
          <w:rFonts w:ascii="Cambria" w:hAnsi="Cambria" w:cs="Arial"/>
          <w:sz w:val="22"/>
          <w:szCs w:val="22"/>
          <w:lang w:eastAsia="pl-PL"/>
        </w:rPr>
        <w:t xml:space="preserve"> </w:t>
      </w:r>
      <w:r w:rsidRPr="004B3338">
        <w:rPr>
          <w:rFonts w:ascii="Cambria" w:hAnsi="Cambria" w:cs="Arial"/>
          <w:sz w:val="22"/>
          <w:szCs w:val="22"/>
          <w:lang w:eastAsia="pl-PL"/>
        </w:rPr>
        <w:t>Zabiegu</w:t>
      </w:r>
      <w:r w:rsidR="00630022" w:rsidRPr="004B3338">
        <w:rPr>
          <w:rFonts w:ascii="Cambria" w:hAnsi="Cambria" w:cs="Arial"/>
          <w:sz w:val="22"/>
          <w:szCs w:val="22"/>
          <w:lang w:eastAsia="pl-PL"/>
        </w:rPr>
        <w:t>.</w:t>
      </w:r>
    </w:p>
    <w:p w14:paraId="1CBDFA25" w14:textId="22493214" w:rsidR="00630022" w:rsidRPr="00375794" w:rsidRDefault="002556CB" w:rsidP="00375794">
      <w:pPr>
        <w:pStyle w:val="Akapitzlist"/>
        <w:numPr>
          <w:ilvl w:val="0"/>
          <w:numId w:val="38"/>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B47DD4" w:rsidRPr="004B3338">
        <w:rPr>
          <w:rFonts w:ascii="Cambria" w:hAnsi="Cambria" w:cs="Arial"/>
          <w:sz w:val="22"/>
          <w:szCs w:val="22"/>
          <w:lang w:eastAsia="pl-PL"/>
        </w:rPr>
        <w:t xml:space="preserve">pozostałych prac – Wykonanie Kompletnego Zabiegu. </w:t>
      </w:r>
      <w:r w:rsidR="00630022" w:rsidRPr="004B3338">
        <w:rPr>
          <w:rFonts w:ascii="Cambria" w:hAnsi="Cambria" w:cs="Arial"/>
          <w:sz w:val="22"/>
          <w:szCs w:val="22"/>
          <w:lang w:eastAsia="pl-PL"/>
        </w:rPr>
        <w:t xml:space="preserve"> </w:t>
      </w:r>
    </w:p>
    <w:p w14:paraId="51014602" w14:textId="778E3404" w:rsidR="00630022" w:rsidRPr="004B3338" w:rsidRDefault="00630022"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każdym przypadku zakres rzeczowy Pozycji Zlecenia obejmuje równie</w:t>
      </w:r>
      <w:r w:rsidR="00B47DD4" w:rsidRPr="004B3338">
        <w:rPr>
          <w:rFonts w:ascii="Cambria" w:hAnsi="Cambria" w:cs="Arial"/>
          <w:sz w:val="22"/>
          <w:szCs w:val="22"/>
          <w:lang w:eastAsia="pl-PL"/>
        </w:rPr>
        <w:t>ż</w:t>
      </w:r>
      <w:r w:rsidRPr="004B3338">
        <w:rPr>
          <w:rFonts w:ascii="Cambria" w:hAnsi="Cambria" w:cs="Arial"/>
          <w:sz w:val="22"/>
          <w:szCs w:val="22"/>
          <w:lang w:eastAsia="pl-PL"/>
        </w:rPr>
        <w:t xml:space="preserve"> wypełnienie wszystkich wymogów opisanych w SWZ dla prac danego rodzaju, jeżeli SWZ przewiduje takie wymogi.</w:t>
      </w:r>
    </w:p>
    <w:p w14:paraId="223B8514" w14:textId="314F1CDA" w:rsidR="00B47DD4" w:rsidRPr="004B3338" w:rsidRDefault="00B47DD4"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Pozycji Zlecenia, której przedmiotem będzie wykon</w:t>
      </w:r>
      <w:r w:rsidR="004B3338" w:rsidRPr="004B3338">
        <w:rPr>
          <w:rFonts w:ascii="Cambria" w:hAnsi="Cambria" w:cs="Arial"/>
          <w:sz w:val="22"/>
          <w:szCs w:val="22"/>
          <w:lang w:eastAsia="pl-PL"/>
        </w:rPr>
        <w:t xml:space="preserve">anie </w:t>
      </w:r>
      <w:r w:rsidRPr="004B3338">
        <w:rPr>
          <w:rFonts w:ascii="Cambria" w:hAnsi="Cambria" w:cs="Arial"/>
          <w:sz w:val="22"/>
          <w:szCs w:val="22"/>
          <w:lang w:eastAsia="pl-PL"/>
        </w:rPr>
        <w:t>prac z zakresu pozyskania</w:t>
      </w:r>
      <w:r w:rsidR="00C24213" w:rsidRPr="004B3338">
        <w:rPr>
          <w:rFonts w:ascii="Cambria" w:hAnsi="Cambria" w:cs="Arial"/>
          <w:sz w:val="22"/>
          <w:szCs w:val="22"/>
          <w:lang w:eastAsia="pl-PL"/>
        </w:rPr>
        <w:t xml:space="preserve"> i </w:t>
      </w:r>
      <w:r w:rsidRPr="004B3338">
        <w:rPr>
          <w:rFonts w:ascii="Cambria" w:hAnsi="Cambria" w:cs="Arial"/>
          <w:sz w:val="22"/>
          <w:szCs w:val="22"/>
          <w:lang w:eastAsia="pl-PL"/>
        </w:rPr>
        <w:t>któr</w:t>
      </w:r>
      <w:r w:rsidR="00C24213" w:rsidRPr="004B3338">
        <w:rPr>
          <w:rFonts w:ascii="Cambria" w:hAnsi="Cambria" w:cs="Arial"/>
          <w:sz w:val="22"/>
          <w:szCs w:val="22"/>
          <w:lang w:eastAsia="pl-PL"/>
        </w:rPr>
        <w:t>ej</w:t>
      </w:r>
      <w:r w:rsidRPr="004B3338">
        <w:rPr>
          <w:rFonts w:ascii="Cambria" w:hAnsi="Cambria" w:cs="Arial"/>
          <w:sz w:val="22"/>
          <w:szCs w:val="22"/>
          <w:lang w:eastAsia="pl-PL"/>
        </w:rPr>
        <w:t xml:space="preserve"> zakres rzeczowy pozostał określony jako Wykonanie Kompletnego Zabiegu: </w:t>
      </w:r>
    </w:p>
    <w:p w14:paraId="6B053987" w14:textId="4F022844" w:rsidR="00B47DD4" w:rsidRPr="004B3338" w:rsidRDefault="00B47DD4"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podana ilość surowca drzewnego przewidywanego do pozyskania jest jedynie wielkością szacunkową; </w:t>
      </w:r>
    </w:p>
    <w:p w14:paraId="0767D680" w14:textId="58E06C4F" w:rsidR="00B47DD4" w:rsidRPr="004B3338" w:rsidRDefault="00C24213" w:rsidP="00375794">
      <w:pPr>
        <w:pStyle w:val="Akapitzlist"/>
        <w:numPr>
          <w:ilvl w:val="0"/>
          <w:numId w:val="39"/>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będą uznawać </w:t>
      </w:r>
      <w:r w:rsidR="001F2FFA" w:rsidRPr="004B3338">
        <w:rPr>
          <w:rFonts w:ascii="Cambria" w:hAnsi="Cambria" w:cs="Arial"/>
          <w:sz w:val="22"/>
          <w:szCs w:val="22"/>
          <w:lang w:eastAsia="pl-PL"/>
        </w:rPr>
        <w:t xml:space="preserve">za </w:t>
      </w:r>
      <w:r w:rsidR="00B47DD4" w:rsidRPr="004B3338">
        <w:rPr>
          <w:rFonts w:ascii="Cambria" w:hAnsi="Cambria" w:cs="Arial"/>
          <w:sz w:val="22"/>
          <w:szCs w:val="22"/>
          <w:lang w:eastAsia="pl-PL"/>
        </w:rPr>
        <w:t xml:space="preserve">wykonanie </w:t>
      </w:r>
      <w:r w:rsidR="001F2FFA" w:rsidRPr="004B3338">
        <w:rPr>
          <w:rFonts w:ascii="Cambria" w:hAnsi="Cambria" w:cs="Arial"/>
          <w:sz w:val="22"/>
          <w:szCs w:val="22"/>
          <w:lang w:eastAsia="pl-PL"/>
        </w:rPr>
        <w:t xml:space="preserve">takiej </w:t>
      </w:r>
      <w:r w:rsidR="00B47DD4" w:rsidRPr="004B3338">
        <w:rPr>
          <w:rFonts w:ascii="Cambria" w:hAnsi="Cambria" w:cs="Arial"/>
          <w:sz w:val="22"/>
          <w:szCs w:val="22"/>
          <w:lang w:eastAsia="pl-PL"/>
        </w:rPr>
        <w:t>Pozycji Zlecenia</w:t>
      </w:r>
      <w:r w:rsidR="001F2FFA" w:rsidRPr="004B3338">
        <w:rPr>
          <w:rFonts w:ascii="Cambria" w:hAnsi="Cambria" w:cs="Arial"/>
          <w:sz w:val="22"/>
          <w:szCs w:val="22"/>
          <w:lang w:eastAsia="pl-PL"/>
        </w:rPr>
        <w:t xml:space="preserve">, gdy </w:t>
      </w:r>
      <w:r w:rsidR="00B47DD4" w:rsidRPr="004B3338">
        <w:rPr>
          <w:rFonts w:ascii="Cambria" w:hAnsi="Cambria" w:cs="Arial"/>
          <w:sz w:val="22"/>
          <w:szCs w:val="22"/>
          <w:lang w:eastAsia="pl-PL"/>
        </w:rPr>
        <w:t>Wykonawc</w:t>
      </w:r>
      <w:r w:rsidR="001F2FFA" w:rsidRPr="004B3338">
        <w:rPr>
          <w:rFonts w:ascii="Cambria" w:hAnsi="Cambria" w:cs="Arial"/>
          <w:sz w:val="22"/>
          <w:szCs w:val="22"/>
          <w:lang w:eastAsia="pl-PL"/>
        </w:rPr>
        <w:t>a</w:t>
      </w:r>
      <w:r w:rsidR="00B47DD4" w:rsidRPr="004B3338">
        <w:rPr>
          <w:rFonts w:ascii="Cambria" w:hAnsi="Cambria" w:cs="Arial"/>
          <w:sz w:val="22"/>
          <w:szCs w:val="22"/>
          <w:lang w:eastAsia="pl-PL"/>
        </w:rPr>
        <w:t xml:space="preserve"> </w:t>
      </w:r>
      <w:r w:rsidR="001F2FFA" w:rsidRPr="004B3338">
        <w:rPr>
          <w:rFonts w:ascii="Cambria" w:hAnsi="Cambria" w:cs="Arial"/>
          <w:sz w:val="22"/>
          <w:szCs w:val="22"/>
          <w:lang w:eastAsia="pl-PL"/>
        </w:rPr>
        <w:t xml:space="preserve">zrealizuje </w:t>
      </w:r>
      <w:r w:rsidR="00B47DD4" w:rsidRPr="004B3338">
        <w:rPr>
          <w:rFonts w:ascii="Cambria" w:hAnsi="Cambria" w:cs="Arial"/>
          <w:sz w:val="22"/>
          <w:szCs w:val="22"/>
          <w:lang w:eastAsia="pl-PL"/>
        </w:rPr>
        <w:t>wszystki</w:t>
      </w:r>
      <w:r w:rsidR="001F2FFA" w:rsidRPr="004B3338">
        <w:rPr>
          <w:rFonts w:ascii="Cambria" w:hAnsi="Cambria" w:cs="Arial"/>
          <w:sz w:val="22"/>
          <w:szCs w:val="22"/>
          <w:lang w:eastAsia="pl-PL"/>
        </w:rPr>
        <w:t>e</w:t>
      </w:r>
      <w:r w:rsidR="00B47DD4" w:rsidRPr="004B3338">
        <w:rPr>
          <w:rFonts w:ascii="Cambria" w:hAnsi="Cambria" w:cs="Arial"/>
          <w:sz w:val="22"/>
          <w:szCs w:val="22"/>
          <w:lang w:eastAsia="pl-PL"/>
        </w:rPr>
        <w:t xml:space="preserve"> prac</w:t>
      </w:r>
      <w:r w:rsidR="00BC1871">
        <w:rPr>
          <w:rFonts w:ascii="Cambria" w:hAnsi="Cambria" w:cs="Arial"/>
          <w:sz w:val="22"/>
          <w:szCs w:val="22"/>
          <w:lang w:eastAsia="pl-PL"/>
        </w:rPr>
        <w:t>e</w:t>
      </w:r>
      <w:r w:rsidR="00B47DD4" w:rsidRPr="004B3338">
        <w:rPr>
          <w:rFonts w:ascii="Cambria" w:hAnsi="Cambria" w:cs="Arial"/>
          <w:sz w:val="22"/>
          <w:szCs w:val="22"/>
          <w:lang w:eastAsia="pl-PL"/>
        </w:rPr>
        <w:t xml:space="preserve"> danego rodzaju wskazan</w:t>
      </w:r>
      <w:r w:rsidR="001F2FFA" w:rsidRPr="004B3338">
        <w:rPr>
          <w:rFonts w:ascii="Cambria" w:hAnsi="Cambria" w:cs="Arial"/>
          <w:sz w:val="22"/>
          <w:szCs w:val="22"/>
          <w:lang w:eastAsia="pl-PL"/>
        </w:rPr>
        <w:t xml:space="preserve">e </w:t>
      </w:r>
      <w:r w:rsidR="00B47DD4" w:rsidRPr="004B3338">
        <w:rPr>
          <w:rFonts w:ascii="Cambria" w:hAnsi="Cambria" w:cs="Arial"/>
          <w:sz w:val="22"/>
          <w:szCs w:val="22"/>
          <w:lang w:eastAsia="pl-PL"/>
        </w:rPr>
        <w:t>w Pozycji Zlecenia, które mogą być wykonane w tej lokalizacji</w:t>
      </w:r>
      <w:r w:rsidRPr="004B3338">
        <w:rPr>
          <w:rFonts w:ascii="Cambria" w:hAnsi="Cambria" w:cs="Arial"/>
          <w:sz w:val="22"/>
          <w:szCs w:val="22"/>
          <w:lang w:eastAsia="pl-PL"/>
        </w:rPr>
        <w:t xml:space="preserve">. </w:t>
      </w:r>
    </w:p>
    <w:p w14:paraId="456132C5" w14:textId="514D1890" w:rsidR="009A2E7C" w:rsidRPr="004B3338" w:rsidRDefault="00EE0C0B"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t>
      </w:r>
      <w:r w:rsidR="00856F29" w:rsidRPr="004B3338">
        <w:rPr>
          <w:rFonts w:ascii="Cambria" w:hAnsi="Cambria" w:cs="Arial"/>
          <w:sz w:val="22"/>
          <w:szCs w:val="22"/>
          <w:lang w:eastAsia="pl-PL"/>
        </w:rPr>
        <w:t xml:space="preserve">Pozycji </w:t>
      </w:r>
      <w:r w:rsidRPr="004B3338">
        <w:rPr>
          <w:rFonts w:ascii="Cambria" w:hAnsi="Cambria" w:cs="Arial"/>
          <w:sz w:val="22"/>
          <w:szCs w:val="22"/>
          <w:lang w:eastAsia="pl-PL"/>
        </w:rPr>
        <w:t>Zlece</w:t>
      </w:r>
      <w:r w:rsidR="00856F29" w:rsidRPr="004B3338">
        <w:rPr>
          <w:rFonts w:ascii="Cambria" w:hAnsi="Cambria" w:cs="Arial"/>
          <w:sz w:val="22"/>
          <w:szCs w:val="22"/>
          <w:lang w:eastAsia="pl-PL"/>
        </w:rPr>
        <w:t>nia</w:t>
      </w:r>
      <w:r w:rsidRPr="004B3338">
        <w:rPr>
          <w:rFonts w:ascii="Cambria" w:hAnsi="Cambria" w:cs="Arial"/>
          <w:sz w:val="22"/>
          <w:szCs w:val="22"/>
          <w:lang w:eastAsia="pl-PL"/>
        </w:rPr>
        <w:t>, któr</w:t>
      </w:r>
      <w:r w:rsidR="00856F29" w:rsidRPr="004B3338">
        <w:rPr>
          <w:rFonts w:ascii="Cambria" w:hAnsi="Cambria" w:cs="Arial"/>
          <w:sz w:val="22"/>
          <w:szCs w:val="22"/>
          <w:lang w:eastAsia="pl-PL"/>
        </w:rPr>
        <w:t>ej</w:t>
      </w:r>
      <w:r w:rsidRPr="004B3338">
        <w:rPr>
          <w:rFonts w:ascii="Cambria" w:hAnsi="Cambria" w:cs="Arial"/>
          <w:sz w:val="22"/>
          <w:szCs w:val="22"/>
          <w:lang w:eastAsia="pl-PL"/>
        </w:rPr>
        <w:t xml:space="preserve"> przedmiotem będzie wykonanie prac z zakresu pozyskania</w:t>
      </w:r>
      <w:r w:rsidR="00C24213" w:rsidRPr="004B3338">
        <w:rPr>
          <w:rFonts w:ascii="Cambria" w:hAnsi="Cambria" w:cs="Arial"/>
          <w:sz w:val="22"/>
          <w:szCs w:val="22"/>
          <w:lang w:eastAsia="pl-PL"/>
        </w:rPr>
        <w:t xml:space="preserve"> i </w:t>
      </w:r>
      <w:r w:rsidR="00630022" w:rsidRPr="004B3338">
        <w:rPr>
          <w:rFonts w:ascii="Cambria" w:hAnsi="Cambria" w:cs="Arial"/>
          <w:sz w:val="22"/>
          <w:szCs w:val="22"/>
          <w:lang w:eastAsia="pl-PL"/>
        </w:rPr>
        <w:t>któr</w:t>
      </w:r>
      <w:r w:rsidR="00C24213" w:rsidRPr="004B3338">
        <w:rPr>
          <w:rFonts w:ascii="Cambria" w:hAnsi="Cambria" w:cs="Arial"/>
          <w:sz w:val="22"/>
          <w:szCs w:val="22"/>
          <w:lang w:eastAsia="pl-PL"/>
        </w:rPr>
        <w:t xml:space="preserve">ej </w:t>
      </w:r>
      <w:r w:rsidR="00630022" w:rsidRPr="004B3338">
        <w:rPr>
          <w:rFonts w:ascii="Cambria" w:hAnsi="Cambria" w:cs="Arial"/>
          <w:sz w:val="22"/>
          <w:szCs w:val="22"/>
          <w:lang w:eastAsia="pl-PL"/>
        </w:rPr>
        <w:t>zakres rzeczowy pozostał określony jako Wykonanie Ilości</w:t>
      </w:r>
      <w:r w:rsidR="00C24213" w:rsidRPr="004B3338">
        <w:rPr>
          <w:rFonts w:ascii="Cambria" w:hAnsi="Cambria" w:cs="Arial"/>
          <w:sz w:val="22"/>
          <w:szCs w:val="22"/>
          <w:lang w:eastAsia="pl-PL"/>
        </w:rPr>
        <w:t xml:space="preserve">, Strony </w:t>
      </w:r>
      <w:r w:rsidR="001E1EE2" w:rsidRPr="004B3338">
        <w:rPr>
          <w:rFonts w:ascii="Cambria" w:hAnsi="Cambria" w:cs="Arial"/>
          <w:sz w:val="22"/>
          <w:szCs w:val="22"/>
          <w:lang w:eastAsia="pl-PL"/>
        </w:rPr>
        <w:t xml:space="preserve">będą </w:t>
      </w:r>
      <w:bookmarkStart w:id="11" w:name="_Hlk107733176"/>
      <w:r w:rsidR="001E1EE2" w:rsidRPr="004B3338">
        <w:rPr>
          <w:rFonts w:ascii="Cambria" w:hAnsi="Cambria" w:cs="Arial"/>
          <w:sz w:val="22"/>
          <w:szCs w:val="22"/>
          <w:lang w:eastAsia="pl-PL"/>
        </w:rPr>
        <w:t>uznawa</w:t>
      </w:r>
      <w:r w:rsidR="00C24213" w:rsidRPr="004B3338">
        <w:rPr>
          <w:rFonts w:ascii="Cambria" w:hAnsi="Cambria" w:cs="Arial"/>
          <w:sz w:val="22"/>
          <w:szCs w:val="22"/>
          <w:lang w:eastAsia="pl-PL"/>
        </w:rPr>
        <w:t xml:space="preserve">ć </w:t>
      </w:r>
      <w:r w:rsidR="001E1EE2" w:rsidRPr="004B3338">
        <w:rPr>
          <w:rFonts w:ascii="Cambria" w:hAnsi="Cambria" w:cs="Arial"/>
          <w:sz w:val="22"/>
          <w:szCs w:val="22"/>
          <w:lang w:eastAsia="pl-PL"/>
        </w:rPr>
        <w:t>za wykonan</w:t>
      </w:r>
      <w:r w:rsidR="00C24213" w:rsidRPr="004B3338">
        <w:rPr>
          <w:rFonts w:ascii="Cambria" w:hAnsi="Cambria" w:cs="Arial"/>
          <w:sz w:val="22"/>
          <w:szCs w:val="22"/>
          <w:lang w:eastAsia="pl-PL"/>
        </w:rPr>
        <w:t>ie takiej Pozycji Zlecenia</w:t>
      </w:r>
      <w:bookmarkEnd w:id="11"/>
      <w:r w:rsidR="009531A7" w:rsidRPr="004B3338">
        <w:rPr>
          <w:rFonts w:ascii="Cambria" w:hAnsi="Cambria" w:cs="Arial"/>
          <w:sz w:val="22"/>
          <w:szCs w:val="22"/>
          <w:lang w:eastAsia="pl-PL"/>
        </w:rPr>
        <w:t xml:space="preserve"> pozyskan</w:t>
      </w:r>
      <w:r w:rsidR="001F2FFA" w:rsidRPr="004B3338">
        <w:rPr>
          <w:rFonts w:ascii="Cambria" w:hAnsi="Cambria" w:cs="Arial"/>
          <w:sz w:val="22"/>
          <w:szCs w:val="22"/>
          <w:lang w:eastAsia="pl-PL"/>
        </w:rPr>
        <w:t>ie</w:t>
      </w:r>
      <w:r w:rsidR="009531A7" w:rsidRPr="004B3338">
        <w:rPr>
          <w:rFonts w:ascii="Cambria" w:hAnsi="Cambria" w:cs="Arial"/>
          <w:sz w:val="22"/>
          <w:szCs w:val="22"/>
          <w:lang w:eastAsia="pl-PL"/>
        </w:rPr>
        <w:t xml:space="preserve"> i zerwan</w:t>
      </w:r>
      <w:r w:rsidR="001F2FFA" w:rsidRPr="004B3338">
        <w:rPr>
          <w:rFonts w:ascii="Cambria" w:hAnsi="Cambria" w:cs="Arial"/>
          <w:sz w:val="22"/>
          <w:szCs w:val="22"/>
          <w:lang w:eastAsia="pl-PL"/>
        </w:rPr>
        <w:t>i</w:t>
      </w:r>
      <w:r w:rsidR="009531A7" w:rsidRPr="004B3338">
        <w:rPr>
          <w:rFonts w:ascii="Cambria" w:hAnsi="Cambria" w:cs="Arial"/>
          <w:sz w:val="22"/>
          <w:szCs w:val="22"/>
          <w:lang w:eastAsia="pl-PL"/>
        </w:rPr>
        <w:t xml:space="preserve">e nie mniej niż </w:t>
      </w:r>
      <w:r w:rsidR="009531A7" w:rsidRPr="004B3338">
        <w:rPr>
          <w:rFonts w:ascii="Cambria" w:hAnsi="Cambria" w:cs="Arial"/>
          <w:sz w:val="22"/>
          <w:szCs w:val="22"/>
          <w:lang w:eastAsia="pl-PL"/>
        </w:rPr>
        <w:lastRenderedPageBreak/>
        <w:t xml:space="preserve">80% i nie więcej niż 120% </w:t>
      </w:r>
      <w:r w:rsidR="005E1BF7" w:rsidRPr="004B3338">
        <w:rPr>
          <w:rFonts w:ascii="Cambria" w:hAnsi="Cambria" w:cs="Arial"/>
          <w:sz w:val="22"/>
          <w:szCs w:val="22"/>
          <w:lang w:eastAsia="pl-PL"/>
        </w:rPr>
        <w:t xml:space="preserve">ilości </w:t>
      </w:r>
      <w:r w:rsidR="001F2FFA" w:rsidRPr="004B3338">
        <w:rPr>
          <w:rFonts w:ascii="Cambria" w:hAnsi="Cambria" w:cs="Arial"/>
          <w:sz w:val="22"/>
          <w:szCs w:val="22"/>
          <w:lang w:eastAsia="pl-PL"/>
        </w:rPr>
        <w:t xml:space="preserve">drewna </w:t>
      </w:r>
      <w:r w:rsidR="000A57AB" w:rsidRPr="004B3338">
        <w:rPr>
          <w:rFonts w:ascii="Cambria" w:hAnsi="Cambria" w:cs="Arial"/>
          <w:sz w:val="22"/>
          <w:szCs w:val="22"/>
          <w:lang w:eastAsia="pl-PL"/>
        </w:rPr>
        <w:t xml:space="preserve">określonej w </w:t>
      </w:r>
      <w:r w:rsidR="00C24213" w:rsidRPr="004B3338">
        <w:rPr>
          <w:rFonts w:ascii="Cambria" w:hAnsi="Cambria" w:cs="Arial"/>
          <w:sz w:val="22"/>
          <w:szCs w:val="22"/>
          <w:lang w:eastAsia="pl-PL"/>
        </w:rPr>
        <w:t xml:space="preserve">Pozycji </w:t>
      </w:r>
      <w:r w:rsidR="000A57AB" w:rsidRPr="004B3338">
        <w:rPr>
          <w:rFonts w:ascii="Cambria" w:hAnsi="Cambria" w:cs="Arial"/>
          <w:sz w:val="22"/>
          <w:szCs w:val="22"/>
          <w:lang w:eastAsia="pl-PL"/>
        </w:rPr>
        <w:t>Zleceni</w:t>
      </w:r>
      <w:r w:rsidR="00C24213" w:rsidRPr="004B3338">
        <w:rPr>
          <w:rFonts w:ascii="Cambria" w:hAnsi="Cambria" w:cs="Arial"/>
          <w:sz w:val="22"/>
          <w:szCs w:val="22"/>
          <w:lang w:eastAsia="pl-PL"/>
        </w:rPr>
        <w:t>a</w:t>
      </w:r>
      <w:r w:rsidR="000A57AB" w:rsidRPr="004B3338">
        <w:rPr>
          <w:rFonts w:ascii="Cambria" w:hAnsi="Cambria" w:cs="Arial"/>
          <w:sz w:val="22"/>
          <w:szCs w:val="22"/>
          <w:lang w:eastAsia="pl-PL"/>
        </w:rPr>
        <w:t xml:space="preserve">, chyba że w Zleceniu zostanie określona inna tolerancja. </w:t>
      </w:r>
    </w:p>
    <w:p w14:paraId="4BDDF793" w14:textId="20FA3BE2"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dołoży starań, aby </w:t>
      </w:r>
      <w:r w:rsidRPr="00E81E63">
        <w:rPr>
          <w:rFonts w:ascii="Cambria" w:hAnsi="Cambria" w:cs="Arial"/>
          <w:sz w:val="22"/>
          <w:szCs w:val="22"/>
          <w:lang w:eastAsia="pl-PL"/>
        </w:rPr>
        <w:t xml:space="preserve">wartość prac będących przedmiotem Zleceń w zakresie pozyskania przypadających do wykonania w danym miesiącu </w:t>
      </w:r>
      <w:r w:rsidR="00E81E63" w:rsidRPr="00375794">
        <w:rPr>
          <w:rFonts w:ascii="Cambria" w:hAnsi="Cambria" w:cs="Arial"/>
          <w:sz w:val="22"/>
          <w:szCs w:val="22"/>
          <w:lang w:eastAsia="pl-PL"/>
        </w:rPr>
        <w:t>okresu realizacji Przedmiotu</w:t>
      </w:r>
      <w:r w:rsidR="00E81E63" w:rsidRPr="00E81E63">
        <w:rPr>
          <w:rFonts w:ascii="Cambria" w:hAnsi="Cambria" w:cs="Arial"/>
          <w:sz w:val="22"/>
          <w:szCs w:val="22"/>
          <w:lang w:eastAsia="pl-PL"/>
        </w:rPr>
        <w:t xml:space="preserve"> </w:t>
      </w:r>
      <w:r w:rsidRPr="00E81E63">
        <w:rPr>
          <w:rFonts w:ascii="Cambria" w:hAnsi="Cambria" w:cs="Arial"/>
          <w:sz w:val="22"/>
          <w:szCs w:val="22"/>
          <w:lang w:eastAsia="pl-PL"/>
        </w:rPr>
        <w:t>Umowy nie przekroczyła 20 % wartości prac z zakresu pozyskania wchodzących w skład Przedmiotu Umowy</w:t>
      </w:r>
      <w:r w:rsidRPr="004B3338">
        <w:rPr>
          <w:rFonts w:ascii="Cambria" w:hAnsi="Cambria" w:cs="Arial"/>
          <w:sz w:val="22"/>
          <w:szCs w:val="22"/>
          <w:lang w:eastAsia="pl-PL"/>
        </w:rPr>
        <w:t>.</w:t>
      </w:r>
    </w:p>
    <w:p w14:paraId="1D6FA4EF" w14:textId="3AD8118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Wykonawca nie może odmówić przyjęcia Zlecenia, co nie uchybia uprawnieniom Wykonawcy określonym w ust. </w:t>
      </w:r>
      <w:r w:rsidR="003342DD" w:rsidRPr="004B3338">
        <w:rPr>
          <w:rFonts w:ascii="Cambria" w:hAnsi="Cambria"/>
          <w:sz w:val="22"/>
          <w:szCs w:val="22"/>
          <w:lang w:eastAsia="pl-PL"/>
        </w:rPr>
        <w:t>1</w:t>
      </w:r>
      <w:r w:rsidR="00C24213" w:rsidRPr="004B3338">
        <w:rPr>
          <w:rFonts w:ascii="Cambria" w:hAnsi="Cambria"/>
          <w:sz w:val="22"/>
          <w:szCs w:val="22"/>
          <w:lang w:eastAsia="pl-PL"/>
        </w:rPr>
        <w:t>3</w:t>
      </w:r>
      <w:r w:rsidRPr="004B3338">
        <w:rPr>
          <w:rFonts w:ascii="Cambria" w:hAnsi="Cambria"/>
          <w:sz w:val="22"/>
          <w:szCs w:val="22"/>
          <w:lang w:eastAsia="pl-PL"/>
        </w:rPr>
        <w:t xml:space="preserve">. </w:t>
      </w:r>
    </w:p>
    <w:p w14:paraId="45697B92" w14:textId="3B550063"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Wezwania do przyjęcia Zlecenia będą przekazywane Wykonawcy, zgodnie z wyborem Zamawiającego</w:t>
      </w:r>
      <w:r w:rsidR="00C036E7" w:rsidRPr="004B3338">
        <w:rPr>
          <w:rFonts w:ascii="Cambria" w:hAnsi="Cambria"/>
          <w:sz w:val="22"/>
          <w:szCs w:val="22"/>
          <w:lang w:eastAsia="pl-PL"/>
        </w:rPr>
        <w:t xml:space="preserve"> </w:t>
      </w:r>
      <w:r w:rsidR="00D43135">
        <w:rPr>
          <w:rFonts w:ascii="Cambria" w:hAnsi="Cambria"/>
          <w:sz w:val="22"/>
          <w:szCs w:val="22"/>
          <w:lang w:eastAsia="pl-PL"/>
        </w:rPr>
        <w:t xml:space="preserve">ustnie, telefonicznie, </w:t>
      </w:r>
      <w:r w:rsidR="00290B64" w:rsidRPr="004B3338">
        <w:rPr>
          <w:rFonts w:ascii="Cambria" w:hAnsi="Cambria"/>
          <w:sz w:val="22"/>
          <w:szCs w:val="22"/>
          <w:lang w:eastAsia="pl-PL"/>
        </w:rPr>
        <w:t xml:space="preserve">pismem doręczonym Wykonawcy </w:t>
      </w:r>
      <w:r w:rsidR="00006CE7" w:rsidRPr="004B3338">
        <w:rPr>
          <w:rFonts w:ascii="Cambria" w:hAnsi="Cambria"/>
          <w:sz w:val="22"/>
          <w:szCs w:val="22"/>
          <w:lang w:eastAsia="pl-PL"/>
        </w:rPr>
        <w:t xml:space="preserve">lub </w:t>
      </w:r>
      <w:r w:rsidR="00290B64" w:rsidRPr="004B3338">
        <w:rPr>
          <w:rFonts w:ascii="Cambria" w:hAnsi="Cambria"/>
          <w:sz w:val="22"/>
          <w:szCs w:val="22"/>
          <w:lang w:eastAsia="pl-PL"/>
        </w:rPr>
        <w:t xml:space="preserve">poprzez wysłanie wiadomości na </w:t>
      </w:r>
      <w:bookmarkStart w:id="12" w:name="_Hlk137741479"/>
      <w:r w:rsidRPr="004B3338">
        <w:rPr>
          <w:rFonts w:ascii="Cambria" w:hAnsi="Cambria"/>
          <w:sz w:val="22"/>
          <w:szCs w:val="22"/>
          <w:lang w:eastAsia="pl-PL"/>
        </w:rPr>
        <w:t>adres e-mail</w:t>
      </w:r>
      <w:r w:rsidR="001949BC" w:rsidRPr="004B3338">
        <w:rPr>
          <w:rFonts w:ascii="Cambria" w:hAnsi="Cambria"/>
          <w:sz w:val="22"/>
          <w:szCs w:val="22"/>
          <w:lang w:eastAsia="pl-PL"/>
        </w:rPr>
        <w:t xml:space="preserve"> </w:t>
      </w:r>
      <w:r w:rsidR="00D43135">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006CE7" w:rsidRPr="004B3338">
        <w:rPr>
          <w:rFonts w:ascii="Cambria" w:hAnsi="Cambria"/>
          <w:sz w:val="22"/>
          <w:szCs w:val="22"/>
          <w:lang w:eastAsia="pl-PL"/>
        </w:rPr>
        <w:t>, o który</w:t>
      </w:r>
      <w:r w:rsidR="00340A78" w:rsidRPr="004B3338">
        <w:rPr>
          <w:rFonts w:ascii="Cambria" w:hAnsi="Cambria"/>
          <w:sz w:val="22"/>
          <w:szCs w:val="22"/>
          <w:lang w:eastAsia="pl-PL"/>
        </w:rPr>
        <w:t>m</w:t>
      </w:r>
      <w:r w:rsidR="00006CE7" w:rsidRPr="004B3338">
        <w:rPr>
          <w:rFonts w:ascii="Cambria" w:hAnsi="Cambria"/>
          <w:sz w:val="22"/>
          <w:szCs w:val="22"/>
          <w:lang w:eastAsia="pl-PL"/>
        </w:rPr>
        <w:t xml:space="preserve"> mowa w § </w:t>
      </w:r>
      <w:bookmarkEnd w:id="12"/>
      <w:r w:rsidR="00340A78" w:rsidRPr="004B3338">
        <w:rPr>
          <w:rFonts w:ascii="Cambria" w:hAnsi="Cambria"/>
          <w:sz w:val="22"/>
          <w:szCs w:val="22"/>
          <w:lang w:eastAsia="pl-PL"/>
        </w:rPr>
        <w:t>1</w:t>
      </w:r>
      <w:r w:rsidR="00F7723E">
        <w:rPr>
          <w:rFonts w:ascii="Cambria" w:hAnsi="Cambria"/>
          <w:sz w:val="22"/>
          <w:szCs w:val="22"/>
          <w:lang w:eastAsia="pl-PL"/>
        </w:rPr>
        <w:t>9</w:t>
      </w:r>
      <w:r w:rsidR="00340A78" w:rsidRPr="004B3338">
        <w:rPr>
          <w:rFonts w:ascii="Cambria" w:hAnsi="Cambria"/>
          <w:sz w:val="22"/>
          <w:szCs w:val="22"/>
          <w:lang w:eastAsia="pl-PL"/>
        </w:rPr>
        <w:t xml:space="preserve"> ust. 2</w:t>
      </w:r>
      <w:r w:rsidR="00006CE7" w:rsidRPr="004B3338">
        <w:rPr>
          <w:rFonts w:ascii="Cambria" w:hAnsi="Cambria"/>
          <w:sz w:val="22"/>
          <w:szCs w:val="22"/>
          <w:lang w:eastAsia="pl-PL"/>
        </w:rPr>
        <w:t xml:space="preserve">. </w:t>
      </w:r>
      <w:r w:rsidRPr="004B3338">
        <w:rPr>
          <w:rFonts w:ascii="Cambria" w:hAnsi="Cambria" w:cs="Arial"/>
          <w:sz w:val="22"/>
          <w:szCs w:val="22"/>
          <w:lang w:eastAsia="pl-PL"/>
        </w:rPr>
        <w:t xml:space="preserve">Wezwania do przyjęcia Zlecenia będą wyznaczać termin na przyjęcie tego Zlecenia. Wezwania do przyjęcia Zlecenia będą przekazywane z co najmniej 1-dniowym wyprzedzeniem, chyba, że Przedstawiciel Zamawiającego i </w:t>
      </w:r>
      <w:r w:rsidR="009E45BD" w:rsidRPr="004B3338">
        <w:rPr>
          <w:rFonts w:ascii="Cambria" w:hAnsi="Cambria" w:cs="Arial"/>
          <w:sz w:val="22"/>
          <w:szCs w:val="22"/>
          <w:lang w:eastAsia="pl-PL"/>
        </w:rPr>
        <w:t xml:space="preserve">Przedstawiciel </w:t>
      </w:r>
      <w:r w:rsidRPr="004B3338">
        <w:rPr>
          <w:rFonts w:ascii="Cambria" w:hAnsi="Cambria" w:cs="Arial"/>
          <w:sz w:val="22"/>
          <w:szCs w:val="22"/>
          <w:lang w:eastAsia="pl-PL"/>
        </w:rPr>
        <w:t xml:space="preserve">Wykonawcy zgodnie postanowią inaczej. </w:t>
      </w:r>
    </w:p>
    <w:p w14:paraId="7AB677F6"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 xml:space="preserve">Zamawiający przekaże Zlecenie w formie pisemnej. Wykonawca </w:t>
      </w:r>
      <w:r w:rsidRPr="004B3338">
        <w:rPr>
          <w:rFonts w:ascii="Cambria" w:hAnsi="Cambria" w:cs="Arial"/>
          <w:sz w:val="22"/>
          <w:szCs w:val="22"/>
          <w:lang w:eastAsia="pl-PL"/>
        </w:rPr>
        <w:t xml:space="preserve">potwierdzi każdorazowo przyjęcie Zlecenia poprzez jego podpisanie. </w:t>
      </w:r>
    </w:p>
    <w:p w14:paraId="45251619"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Przyjęte Zlecenie stanowi zarazem protokół przekazania powierzchni, na których wykonywane są prace będące przedmiotem Zlecenia. Od momentu przekazania powierzchni Wykonawca ponosi odpowiedzialność za szkody wyrządzone Zamawiającemu i osobom trzecim na przekazanej powierzchni. </w:t>
      </w:r>
    </w:p>
    <w:p w14:paraId="3ACD8F21" w14:textId="46FC96ED"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Bez przekazania Zlecenia, zgodnie z ustępami poprzedzającymi, Wykonawca nie jest uprawniony, do wykonywania jakichkolwiek prac objętych Przedmiotem Umowy, z zastrzeżeniem ust. </w:t>
      </w:r>
      <w:r w:rsidR="007F1AB3" w:rsidRPr="004B3338">
        <w:rPr>
          <w:rFonts w:ascii="Cambria" w:hAnsi="Cambria" w:cs="Arial"/>
          <w:sz w:val="22"/>
          <w:szCs w:val="22"/>
          <w:lang w:eastAsia="pl-PL"/>
        </w:rPr>
        <w:t>1</w:t>
      </w:r>
      <w:r w:rsidR="004B3338">
        <w:rPr>
          <w:rFonts w:ascii="Cambria" w:hAnsi="Cambria" w:cs="Arial"/>
          <w:sz w:val="22"/>
          <w:szCs w:val="22"/>
          <w:lang w:eastAsia="pl-PL"/>
        </w:rPr>
        <w:t>2</w:t>
      </w:r>
      <w:r w:rsidRPr="004B3338">
        <w:rPr>
          <w:rFonts w:ascii="Cambria" w:hAnsi="Cambria" w:cs="Arial"/>
          <w:sz w:val="22"/>
          <w:szCs w:val="22"/>
          <w:lang w:eastAsia="pl-PL"/>
        </w:rPr>
        <w:t xml:space="preserve">. </w:t>
      </w:r>
    </w:p>
    <w:p w14:paraId="3657C9FE" w14:textId="1D9A2E46" w:rsidR="006B6D06" w:rsidRPr="004B3338" w:rsidRDefault="0013110C" w:rsidP="00375794">
      <w:pPr>
        <w:numPr>
          <w:ilvl w:val="0"/>
          <w:numId w:val="6"/>
        </w:numPr>
        <w:suppressAutoHyphens w:val="0"/>
        <w:spacing w:before="120"/>
        <w:ind w:left="567" w:hanging="567"/>
        <w:jc w:val="both"/>
        <w:rPr>
          <w:rFonts w:ascii="Cambria" w:hAnsi="Cambria"/>
          <w:sz w:val="22"/>
          <w:szCs w:val="22"/>
          <w:lang w:eastAsia="pl-PL"/>
        </w:rPr>
      </w:pPr>
      <w:r w:rsidRPr="004B3338">
        <w:rPr>
          <w:rFonts w:ascii="Cambria" w:hAnsi="Cambria"/>
          <w:sz w:val="22"/>
          <w:szCs w:val="22"/>
          <w:lang w:eastAsia="pl-PL"/>
        </w:rPr>
        <w:t>W przypadku konieczności natychmiastowego zlecenia prac Zamawiając</w:t>
      </w:r>
      <w:r w:rsidR="005262F4" w:rsidRPr="004B3338">
        <w:rPr>
          <w:rFonts w:ascii="Cambria" w:hAnsi="Cambria"/>
          <w:sz w:val="22"/>
          <w:szCs w:val="22"/>
          <w:lang w:eastAsia="pl-PL"/>
        </w:rPr>
        <w:t xml:space="preserve">y </w:t>
      </w:r>
      <w:r w:rsidRPr="004B3338">
        <w:rPr>
          <w:rFonts w:ascii="Cambria" w:hAnsi="Cambria"/>
          <w:sz w:val="22"/>
          <w:szCs w:val="22"/>
          <w:lang w:eastAsia="pl-PL"/>
        </w:rPr>
        <w:t xml:space="preserve">może przekazać Zlecenie telefonicznie na numer </w:t>
      </w:r>
      <w:r w:rsidR="009D55DD" w:rsidRPr="004B3338">
        <w:rPr>
          <w:rFonts w:ascii="Cambria" w:hAnsi="Cambria"/>
          <w:sz w:val="22"/>
          <w:szCs w:val="22"/>
          <w:lang w:eastAsia="pl-PL"/>
        </w:rPr>
        <w:t>telefonu</w:t>
      </w:r>
      <w:r w:rsidR="001949BC" w:rsidRPr="004B3338">
        <w:rPr>
          <w:rFonts w:ascii="Cambria" w:hAnsi="Cambria"/>
          <w:sz w:val="22"/>
          <w:szCs w:val="22"/>
          <w:lang w:eastAsia="pl-PL"/>
        </w:rPr>
        <w:t xml:space="preserve"> Wykonawcy</w:t>
      </w:r>
      <w:r w:rsidR="009D55DD" w:rsidRPr="004B3338">
        <w:rPr>
          <w:rFonts w:ascii="Cambria" w:hAnsi="Cambria"/>
          <w:sz w:val="22"/>
          <w:szCs w:val="22"/>
          <w:lang w:eastAsia="pl-PL"/>
        </w:rPr>
        <w:t xml:space="preserve">, o którym mowa w § </w:t>
      </w:r>
      <w:bookmarkStart w:id="13" w:name="_Hlk138422334"/>
      <w:r w:rsidR="009D55DD"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bookmarkEnd w:id="13"/>
      <w:r w:rsidR="009D55DD" w:rsidRPr="004B3338">
        <w:rPr>
          <w:rFonts w:ascii="Cambria" w:hAnsi="Cambria"/>
          <w:sz w:val="22"/>
          <w:szCs w:val="22"/>
          <w:lang w:eastAsia="pl-PL"/>
        </w:rPr>
        <w:t xml:space="preserve">. </w:t>
      </w:r>
      <w:r w:rsidRPr="004B3338">
        <w:rPr>
          <w:rFonts w:ascii="Cambria" w:hAnsi="Cambria"/>
          <w:sz w:val="22"/>
          <w:szCs w:val="22"/>
          <w:lang w:eastAsia="pl-PL"/>
        </w:rPr>
        <w:t xml:space="preserve">Zlecenie przekazane telefoniczne zostanie niezwłocznie potwierdzone </w:t>
      </w:r>
      <w:r w:rsidR="008F34E7" w:rsidRPr="004B3338">
        <w:rPr>
          <w:rFonts w:ascii="Cambria" w:hAnsi="Cambria"/>
          <w:sz w:val="22"/>
          <w:szCs w:val="22"/>
          <w:lang w:eastAsia="pl-PL"/>
        </w:rPr>
        <w:t>pismem doręczonym Wykonawcy lub poprzez wysłanie wiadomości na adres e-mail</w:t>
      </w:r>
      <w:r w:rsidR="001949BC" w:rsidRPr="004B3338">
        <w:rPr>
          <w:rFonts w:ascii="Cambria" w:hAnsi="Cambria"/>
          <w:sz w:val="22"/>
          <w:szCs w:val="22"/>
          <w:lang w:eastAsia="pl-PL"/>
        </w:rPr>
        <w:t xml:space="preserve"> </w:t>
      </w:r>
      <w:r w:rsidR="00F7723E">
        <w:rPr>
          <w:rFonts w:ascii="Cambria" w:hAnsi="Cambria"/>
          <w:sz w:val="22"/>
          <w:szCs w:val="22"/>
          <w:lang w:eastAsia="pl-PL"/>
        </w:rPr>
        <w:t xml:space="preserve">Przedstawiciela </w:t>
      </w:r>
      <w:r w:rsidR="001949BC" w:rsidRPr="004B3338">
        <w:rPr>
          <w:rFonts w:ascii="Cambria" w:hAnsi="Cambria"/>
          <w:sz w:val="22"/>
          <w:szCs w:val="22"/>
          <w:lang w:eastAsia="pl-PL"/>
        </w:rPr>
        <w:t>Wykonawcy</w:t>
      </w:r>
      <w:r w:rsidR="008F34E7" w:rsidRPr="004B3338">
        <w:rPr>
          <w:rFonts w:ascii="Cambria" w:hAnsi="Cambria"/>
          <w:sz w:val="22"/>
          <w:szCs w:val="22"/>
          <w:lang w:eastAsia="pl-PL"/>
        </w:rPr>
        <w:t>, o który</w:t>
      </w:r>
      <w:r w:rsidR="00340A78" w:rsidRPr="004B3338">
        <w:rPr>
          <w:rFonts w:ascii="Cambria" w:hAnsi="Cambria"/>
          <w:sz w:val="22"/>
          <w:szCs w:val="22"/>
          <w:lang w:eastAsia="pl-PL"/>
        </w:rPr>
        <w:t xml:space="preserve">m </w:t>
      </w:r>
      <w:r w:rsidR="008F34E7" w:rsidRPr="004B3338">
        <w:rPr>
          <w:rFonts w:ascii="Cambria" w:hAnsi="Cambria"/>
          <w:sz w:val="22"/>
          <w:szCs w:val="22"/>
          <w:lang w:eastAsia="pl-PL"/>
        </w:rPr>
        <w:t xml:space="preserve">mowa w § </w:t>
      </w:r>
      <w:r w:rsidR="005635CF" w:rsidRPr="004B3338">
        <w:rPr>
          <w:rFonts w:ascii="Cambria" w:hAnsi="Cambria"/>
          <w:sz w:val="22"/>
          <w:szCs w:val="22"/>
          <w:lang w:eastAsia="pl-PL"/>
        </w:rPr>
        <w:t>1</w:t>
      </w:r>
      <w:r w:rsidR="00F7723E">
        <w:rPr>
          <w:rFonts w:ascii="Cambria" w:hAnsi="Cambria"/>
          <w:sz w:val="22"/>
          <w:szCs w:val="22"/>
          <w:lang w:eastAsia="pl-PL"/>
        </w:rPr>
        <w:t>9</w:t>
      </w:r>
      <w:r w:rsidR="005635CF" w:rsidRPr="004B3338">
        <w:rPr>
          <w:rFonts w:ascii="Cambria" w:hAnsi="Cambria"/>
          <w:sz w:val="22"/>
          <w:szCs w:val="22"/>
          <w:lang w:eastAsia="pl-PL"/>
        </w:rPr>
        <w:t xml:space="preserve"> ust. 2</w:t>
      </w:r>
      <w:r w:rsidRPr="004B3338">
        <w:rPr>
          <w:rFonts w:ascii="Cambria" w:hAnsi="Cambria"/>
          <w:sz w:val="22"/>
          <w:szCs w:val="22"/>
          <w:lang w:eastAsia="pl-PL"/>
        </w:rPr>
        <w:t>.</w:t>
      </w:r>
    </w:p>
    <w:p w14:paraId="379CF933" w14:textId="42877C5A"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niezwłocznie po przyjęciu Zlecenia obowiązany jest informować </w:t>
      </w:r>
      <w:r w:rsidR="00FB4D2C" w:rsidRPr="004B3338">
        <w:rPr>
          <w:rFonts w:ascii="Cambria" w:hAnsi="Cambria" w:cs="Arial"/>
          <w:sz w:val="22"/>
          <w:szCs w:val="22"/>
          <w:lang w:eastAsia="pl-PL"/>
        </w:rPr>
        <w:t xml:space="preserve">pismem doręczonym </w:t>
      </w:r>
      <w:r w:rsidR="006371E8" w:rsidRPr="004B3338">
        <w:rPr>
          <w:rFonts w:ascii="Cambria" w:hAnsi="Cambria" w:cs="Arial"/>
          <w:sz w:val="22"/>
          <w:szCs w:val="22"/>
          <w:lang w:eastAsia="pl-PL"/>
        </w:rPr>
        <w:t>Zamawiającemu</w:t>
      </w:r>
      <w:r w:rsidR="00FB4D2C" w:rsidRPr="004B3338">
        <w:rPr>
          <w:rFonts w:ascii="Cambria" w:hAnsi="Cambria" w:cs="Arial"/>
          <w:sz w:val="22"/>
          <w:szCs w:val="22"/>
          <w:lang w:eastAsia="pl-PL"/>
        </w:rPr>
        <w:t xml:space="preserve"> lub poprzez wysłanie wiadomości na adres </w:t>
      </w:r>
      <w:r w:rsidR="00D43135">
        <w:rPr>
          <w:rFonts w:ascii="Cambria" w:hAnsi="Cambria" w:cs="Arial"/>
          <w:sz w:val="22"/>
          <w:szCs w:val="22"/>
          <w:lang w:eastAsia="pl-PL"/>
        </w:rPr>
        <w:t>e-mail Przedstawiciela</w:t>
      </w:r>
      <w:r w:rsidR="001949BC" w:rsidRPr="004B3338">
        <w:rPr>
          <w:rFonts w:ascii="Cambria" w:hAnsi="Cambria" w:cs="Arial"/>
          <w:sz w:val="22"/>
          <w:szCs w:val="22"/>
          <w:lang w:eastAsia="pl-PL"/>
        </w:rPr>
        <w:t xml:space="preserve"> Zamawiającego</w:t>
      </w:r>
      <w:r w:rsidR="00FB4D2C" w:rsidRPr="004B3338">
        <w:rPr>
          <w:rFonts w:ascii="Cambria" w:hAnsi="Cambria" w:cs="Arial"/>
          <w:sz w:val="22"/>
          <w:szCs w:val="22"/>
          <w:lang w:eastAsia="pl-PL"/>
        </w:rPr>
        <w:t>, o który</w:t>
      </w:r>
      <w:r w:rsidR="00340A78" w:rsidRPr="004B3338">
        <w:rPr>
          <w:rFonts w:ascii="Cambria" w:hAnsi="Cambria" w:cs="Arial"/>
          <w:sz w:val="22"/>
          <w:szCs w:val="22"/>
          <w:lang w:eastAsia="pl-PL"/>
        </w:rPr>
        <w:t>m</w:t>
      </w:r>
      <w:r w:rsidR="00FB4D2C" w:rsidRPr="004B3338">
        <w:rPr>
          <w:rFonts w:ascii="Cambria" w:hAnsi="Cambria" w:cs="Arial"/>
          <w:sz w:val="22"/>
          <w:szCs w:val="22"/>
          <w:lang w:eastAsia="pl-PL"/>
        </w:rPr>
        <w:t xml:space="preserve"> mowa w § </w:t>
      </w:r>
      <w:r w:rsidR="005635CF" w:rsidRPr="004B3338">
        <w:rPr>
          <w:rFonts w:ascii="Cambria" w:hAnsi="Cambria" w:cs="Arial"/>
          <w:sz w:val="22"/>
          <w:szCs w:val="22"/>
          <w:lang w:eastAsia="pl-PL"/>
        </w:rPr>
        <w:t>1</w:t>
      </w:r>
      <w:r w:rsidR="00716778">
        <w:rPr>
          <w:rFonts w:ascii="Cambria" w:hAnsi="Cambria" w:cs="Arial"/>
          <w:sz w:val="22"/>
          <w:szCs w:val="22"/>
          <w:lang w:eastAsia="pl-PL"/>
        </w:rPr>
        <w:t>9</w:t>
      </w:r>
      <w:r w:rsidR="005635CF" w:rsidRPr="004B3338">
        <w:rPr>
          <w:rFonts w:ascii="Cambria" w:hAnsi="Cambria" w:cs="Arial"/>
          <w:sz w:val="22"/>
          <w:szCs w:val="22"/>
          <w:lang w:eastAsia="pl-PL"/>
        </w:rPr>
        <w:t xml:space="preserve"> ust. 2</w:t>
      </w:r>
      <w:r w:rsidR="00340A78"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o wszelkich znanych mu okolicznościach uniemożliwiających lub utrudniających wykonanie Zlecenia. </w:t>
      </w:r>
    </w:p>
    <w:p w14:paraId="1C10DADE" w14:textId="051DBA8E" w:rsidR="0013110C" w:rsidRPr="004B3338" w:rsidRDefault="0012494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Dopuszcza się modyfikacje</w:t>
      </w:r>
      <w:r w:rsidR="006B6DE5" w:rsidRPr="004B3338">
        <w:rPr>
          <w:rFonts w:ascii="Cambria" w:hAnsi="Cambria" w:cs="Arial"/>
          <w:sz w:val="22"/>
          <w:szCs w:val="22"/>
          <w:lang w:eastAsia="pl-PL"/>
        </w:rPr>
        <w:t xml:space="preserve"> </w:t>
      </w:r>
      <w:r w:rsidR="00041193" w:rsidRPr="004B3338">
        <w:rPr>
          <w:rFonts w:ascii="Cambria" w:hAnsi="Cambria" w:cs="Arial"/>
          <w:sz w:val="22"/>
          <w:szCs w:val="22"/>
          <w:lang w:eastAsia="pl-PL"/>
        </w:rPr>
        <w:t xml:space="preserve">poszczególnych Pozycji Zlecenia lub całego </w:t>
      </w:r>
      <w:r w:rsidR="006B6DE5" w:rsidRPr="004B3338">
        <w:rPr>
          <w:rFonts w:ascii="Cambria" w:hAnsi="Cambria" w:cs="Arial"/>
          <w:sz w:val="22"/>
          <w:szCs w:val="22"/>
          <w:lang w:eastAsia="pl-PL"/>
        </w:rPr>
        <w:t>Zlecenia po jego przekazaniu, jeżeli wystąpią okoliczności uzasadniające taką modyfikację</w:t>
      </w:r>
      <w:r w:rsidR="004374C2" w:rsidRPr="004B3338">
        <w:rPr>
          <w:rFonts w:ascii="Cambria" w:hAnsi="Cambria" w:cs="Arial"/>
          <w:sz w:val="22"/>
          <w:szCs w:val="22"/>
          <w:lang w:eastAsia="pl-PL"/>
        </w:rPr>
        <w:t>.</w:t>
      </w:r>
      <w:r w:rsidRPr="004B3338">
        <w:rPr>
          <w:rFonts w:ascii="Cambria" w:hAnsi="Cambria" w:cs="Arial"/>
          <w:sz w:val="22"/>
          <w:szCs w:val="22"/>
          <w:lang w:eastAsia="pl-PL"/>
        </w:rPr>
        <w:t xml:space="preserve"> </w:t>
      </w:r>
      <w:r w:rsidR="0013110C" w:rsidRPr="004B3338">
        <w:rPr>
          <w:rFonts w:ascii="Cambria" w:hAnsi="Cambria" w:cs="Arial"/>
          <w:sz w:val="22"/>
          <w:szCs w:val="22"/>
          <w:lang w:eastAsia="pl-PL"/>
        </w:rPr>
        <w:t xml:space="preserve">Zamawiający jest uprawniony do zmiany lokalizacji realizacji przedmiotu Zlecenia w ramach Obszaru Realizacji Pakietu, wstrzymania realizacji lub rezygnacji z realizacji Zlecenia w całości lub </w:t>
      </w:r>
      <w:r w:rsidR="00DC6E05" w:rsidRPr="004B3338">
        <w:rPr>
          <w:rFonts w:ascii="Cambria" w:hAnsi="Cambria" w:cs="Arial"/>
          <w:sz w:val="22"/>
          <w:szCs w:val="22"/>
          <w:lang w:eastAsia="pl-PL"/>
        </w:rPr>
        <w:t xml:space="preserve">Pozycji Zlecenia </w:t>
      </w:r>
      <w:r w:rsidR="0013110C" w:rsidRPr="004B3338">
        <w:rPr>
          <w:rFonts w:ascii="Cambria" w:hAnsi="Cambria" w:cs="Arial"/>
          <w:sz w:val="22"/>
          <w:szCs w:val="22"/>
          <w:lang w:eastAsia="pl-PL"/>
        </w:rPr>
        <w:t>w przypadku zaistnienia niesprzyjających warunków przyrodniczych bądź atmosferycznych</w:t>
      </w:r>
      <w:r w:rsidR="00D43135" w:rsidRPr="00D43135">
        <w:t xml:space="preserve"> </w:t>
      </w:r>
      <w:r w:rsidR="00D43135" w:rsidRPr="00D43135">
        <w:rPr>
          <w:rFonts w:ascii="Cambria" w:hAnsi="Cambria" w:cs="Arial"/>
          <w:sz w:val="22"/>
          <w:szCs w:val="22"/>
          <w:lang w:eastAsia="pl-PL"/>
        </w:rPr>
        <w:t>bądź związanych z prawidłowym prowadzeniem gospodarki leśnej</w:t>
      </w:r>
      <w:r w:rsidR="0013110C" w:rsidRPr="004B3338">
        <w:rPr>
          <w:rFonts w:ascii="Cambria" w:hAnsi="Cambria" w:cs="Arial"/>
          <w:sz w:val="22"/>
          <w:szCs w:val="22"/>
          <w:lang w:eastAsia="pl-PL"/>
        </w:rPr>
        <w:t xml:space="preserve">, zmian na rynku sprzedaży drewna lub powierzenia Zamawiającemu nowych zadań gospodarczych lub publicznych. </w:t>
      </w:r>
    </w:p>
    <w:p w14:paraId="4DA9391C" w14:textId="77777777" w:rsidR="0013110C" w:rsidRPr="004B3338"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pomimo przyjęcia Zlecenia Wykonawca:</w:t>
      </w:r>
    </w:p>
    <w:p w14:paraId="4F62B6DA" w14:textId="23057803" w:rsidR="0013110C" w:rsidRPr="004B3338" w:rsidRDefault="005A617E"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rozpoczął realizacji lub </w:t>
      </w:r>
      <w:r w:rsidR="0013110C" w:rsidRPr="004B3338">
        <w:rPr>
          <w:rFonts w:ascii="Cambria" w:hAnsi="Cambria" w:cs="Arial"/>
          <w:sz w:val="22"/>
          <w:szCs w:val="22"/>
          <w:lang w:eastAsia="pl-PL"/>
        </w:rPr>
        <w:t xml:space="preserve">realizuje </w:t>
      </w:r>
      <w:r w:rsidR="00D42DF1" w:rsidRPr="004B3338">
        <w:rPr>
          <w:rFonts w:ascii="Cambria" w:hAnsi="Cambria" w:cs="Arial"/>
          <w:sz w:val="22"/>
          <w:szCs w:val="22"/>
          <w:lang w:eastAsia="pl-PL"/>
        </w:rPr>
        <w:t xml:space="preserve">daną Pozycję </w:t>
      </w:r>
      <w:r w:rsidR="0013110C" w:rsidRPr="004B3338">
        <w:rPr>
          <w:rFonts w:ascii="Cambria" w:hAnsi="Cambria" w:cs="Arial"/>
          <w:sz w:val="22"/>
          <w:szCs w:val="22"/>
          <w:lang w:eastAsia="pl-PL"/>
        </w:rPr>
        <w:t xml:space="preserve">Zlecenia w taki sposób, iż nie jest prawdopodobne, żeby zdołał wykonać </w:t>
      </w:r>
      <w:r w:rsidR="00BF5648" w:rsidRPr="004B3338">
        <w:rPr>
          <w:rFonts w:ascii="Cambria" w:hAnsi="Cambria" w:cs="Arial"/>
          <w:sz w:val="22"/>
          <w:szCs w:val="22"/>
          <w:lang w:eastAsia="pl-PL"/>
        </w:rPr>
        <w:t>prace</w:t>
      </w:r>
      <w:r w:rsidR="0013110C" w:rsidRPr="004B3338">
        <w:rPr>
          <w:rFonts w:ascii="Cambria" w:hAnsi="Cambria" w:cs="Arial"/>
          <w:sz w:val="22"/>
          <w:szCs w:val="22"/>
          <w:lang w:eastAsia="pl-PL"/>
        </w:rPr>
        <w:t xml:space="preserve"> w terminie określonym w Zleceniu; </w:t>
      </w:r>
    </w:p>
    <w:p w14:paraId="190DB47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lub </w:t>
      </w:r>
    </w:p>
    <w:p w14:paraId="3DD223CF" w14:textId="41B0BFCA" w:rsidR="0013110C" w:rsidRPr="004B3338" w:rsidRDefault="0013110C" w:rsidP="00375794">
      <w:pPr>
        <w:numPr>
          <w:ilvl w:val="0"/>
          <w:numId w:val="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nie wykonał </w:t>
      </w:r>
      <w:r w:rsidR="00BF5648" w:rsidRPr="004B3338">
        <w:rPr>
          <w:rFonts w:ascii="Cambria" w:hAnsi="Cambria" w:cs="Arial"/>
          <w:sz w:val="22"/>
          <w:szCs w:val="22"/>
          <w:lang w:eastAsia="pl-PL"/>
        </w:rPr>
        <w:t xml:space="preserve">danej Pozycji </w:t>
      </w:r>
      <w:r w:rsidRPr="004B3338">
        <w:rPr>
          <w:rFonts w:ascii="Cambria" w:hAnsi="Cambria" w:cs="Arial"/>
          <w:sz w:val="22"/>
          <w:szCs w:val="22"/>
          <w:lang w:eastAsia="pl-PL"/>
        </w:rPr>
        <w:t xml:space="preserve">Zlecenia w terminie określonym w Zleceniu, w szczególności, gdy wykonanie </w:t>
      </w:r>
      <w:r w:rsidR="00BF5648" w:rsidRPr="004B3338">
        <w:rPr>
          <w:rFonts w:ascii="Cambria" w:hAnsi="Cambria" w:cs="Arial"/>
          <w:sz w:val="22"/>
          <w:szCs w:val="22"/>
          <w:lang w:eastAsia="pl-PL"/>
        </w:rPr>
        <w:t xml:space="preserve">takich </w:t>
      </w:r>
      <w:r w:rsidRPr="004B3338">
        <w:rPr>
          <w:rFonts w:ascii="Cambria" w:hAnsi="Cambria" w:cs="Arial"/>
          <w:sz w:val="22"/>
          <w:szCs w:val="22"/>
          <w:lang w:eastAsia="pl-PL"/>
        </w:rPr>
        <w:t xml:space="preserve">prac po terminie określonym w Zleceniu </w:t>
      </w:r>
      <w:r w:rsidRPr="004B3338">
        <w:rPr>
          <w:rFonts w:ascii="Cambria" w:hAnsi="Cambria" w:cs="Arial"/>
          <w:sz w:val="22"/>
          <w:szCs w:val="22"/>
          <w:lang w:eastAsia="pl-PL"/>
        </w:rPr>
        <w:lastRenderedPageBreak/>
        <w:t>utraciło znaczenie z punktu widzenia interesu Zamawiającego (w tym w szczególności z uwagi na zasady prawidłowej gospodarki leśnej, uwarunkowania przyrodnicze bądź atmosferyczne);</w:t>
      </w:r>
    </w:p>
    <w:p w14:paraId="41B49477" w14:textId="4FA85F7C" w:rsidR="0013110C" w:rsidRPr="00262892" w:rsidRDefault="0013110C" w:rsidP="00375794">
      <w:pPr>
        <w:suppressAutoHyphens w:val="0"/>
        <w:spacing w:before="120"/>
        <w:ind w:left="567"/>
        <w:jc w:val="both"/>
        <w:rPr>
          <w:rFonts w:ascii="Cambria" w:hAnsi="Cambria" w:cs="Arial"/>
          <w:sz w:val="22"/>
          <w:szCs w:val="22"/>
          <w:lang w:eastAsia="pl-PL"/>
        </w:rPr>
      </w:pPr>
      <w:r w:rsidRPr="00262892">
        <w:rPr>
          <w:rFonts w:ascii="Cambria" w:hAnsi="Cambria" w:cs="Arial"/>
          <w:sz w:val="22"/>
          <w:szCs w:val="22"/>
          <w:lang w:eastAsia="pl-PL"/>
        </w:rPr>
        <w:t xml:space="preserve">- to wówczas, w każdym z tych przypadków, Zamawiający może odwołać z winy Wykonawcy </w:t>
      </w:r>
      <w:r w:rsidR="00BF5648" w:rsidRPr="00262892">
        <w:rPr>
          <w:rFonts w:ascii="Cambria" w:hAnsi="Cambria" w:cs="Arial"/>
          <w:sz w:val="22"/>
          <w:szCs w:val="22"/>
          <w:lang w:eastAsia="pl-PL"/>
        </w:rPr>
        <w:t xml:space="preserve">Zlecenie w zakresie </w:t>
      </w:r>
      <w:r w:rsidR="00262892" w:rsidRPr="00375794">
        <w:rPr>
          <w:rFonts w:ascii="Cambria" w:hAnsi="Cambria" w:cs="Arial"/>
          <w:sz w:val="22"/>
          <w:szCs w:val="22"/>
          <w:lang w:eastAsia="pl-PL"/>
        </w:rPr>
        <w:t xml:space="preserve">danej </w:t>
      </w:r>
      <w:r w:rsidR="008640D1" w:rsidRPr="00262892">
        <w:rPr>
          <w:rFonts w:ascii="Cambria" w:hAnsi="Cambria" w:cs="Arial"/>
          <w:sz w:val="22"/>
          <w:szCs w:val="22"/>
          <w:lang w:eastAsia="pl-PL"/>
        </w:rPr>
        <w:t>Pozycj</w:t>
      </w:r>
      <w:r w:rsidR="00262892" w:rsidRPr="00262892">
        <w:rPr>
          <w:rFonts w:ascii="Cambria" w:hAnsi="Cambria" w:cs="Arial"/>
          <w:sz w:val="22"/>
          <w:szCs w:val="22"/>
          <w:lang w:eastAsia="pl-PL"/>
        </w:rPr>
        <w:t xml:space="preserve">i </w:t>
      </w:r>
      <w:r w:rsidR="008640D1" w:rsidRPr="00262892">
        <w:rPr>
          <w:rFonts w:ascii="Cambria" w:hAnsi="Cambria" w:cs="Arial"/>
          <w:sz w:val="22"/>
          <w:szCs w:val="22"/>
          <w:lang w:eastAsia="pl-PL"/>
        </w:rPr>
        <w:t xml:space="preserve">Zlecenia </w:t>
      </w:r>
      <w:r w:rsidRPr="00262892">
        <w:rPr>
          <w:rFonts w:ascii="Cambria" w:hAnsi="Cambria" w:cs="Arial"/>
          <w:sz w:val="22"/>
          <w:szCs w:val="22"/>
          <w:lang w:eastAsia="pl-PL"/>
        </w:rPr>
        <w:t>(„Odwołanie Zlecenia z winy Wykonawcy”).</w:t>
      </w:r>
    </w:p>
    <w:p w14:paraId="47B07205" w14:textId="585B624A" w:rsidR="0013110C" w:rsidRPr="00262892" w:rsidRDefault="0013110C" w:rsidP="00375794">
      <w:pPr>
        <w:numPr>
          <w:ilvl w:val="0"/>
          <w:numId w:val="6"/>
        </w:numPr>
        <w:suppressAutoHyphens w:val="0"/>
        <w:spacing w:before="120"/>
        <w:ind w:left="567" w:hanging="567"/>
        <w:jc w:val="both"/>
        <w:rPr>
          <w:rFonts w:ascii="Cambria" w:hAnsi="Cambria" w:cs="Arial"/>
          <w:sz w:val="22"/>
          <w:szCs w:val="22"/>
          <w:lang w:eastAsia="pl-PL"/>
        </w:rPr>
      </w:pPr>
      <w:r w:rsidRPr="00262892">
        <w:rPr>
          <w:rFonts w:ascii="Cambria" w:hAnsi="Cambria" w:cs="Arial"/>
          <w:sz w:val="22"/>
          <w:szCs w:val="22"/>
          <w:lang w:eastAsia="pl-PL"/>
        </w:rPr>
        <w:t>W sytuacji:</w:t>
      </w:r>
    </w:p>
    <w:p w14:paraId="57130D05" w14:textId="0963EE4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262892">
        <w:rPr>
          <w:rFonts w:ascii="Cambria" w:hAnsi="Cambria" w:cs="Arial"/>
          <w:sz w:val="22"/>
          <w:szCs w:val="22"/>
          <w:lang w:eastAsia="pl-PL"/>
        </w:rPr>
        <w:t>1)</w:t>
      </w:r>
      <w:r w:rsidRPr="00262892">
        <w:rPr>
          <w:rFonts w:ascii="Cambria" w:hAnsi="Cambria" w:cs="Arial"/>
          <w:sz w:val="22"/>
          <w:szCs w:val="22"/>
          <w:lang w:eastAsia="pl-PL"/>
        </w:rPr>
        <w:tab/>
        <w:t>gdy Wykonawca pozostaje w zwłoce z przyjęciem</w:t>
      </w:r>
      <w:r w:rsidRPr="004B3338">
        <w:rPr>
          <w:rFonts w:ascii="Cambria" w:hAnsi="Cambria" w:cs="Arial"/>
          <w:sz w:val="22"/>
          <w:szCs w:val="22"/>
          <w:lang w:eastAsia="pl-PL"/>
        </w:rPr>
        <w:t xml:space="preserve"> Zlecenia o więcej niż 3 dni w stosunku do wyznaczonego terminu na jego przyjęcie, o którym mowa w ust. </w:t>
      </w:r>
      <w:r w:rsidR="00D43135">
        <w:rPr>
          <w:rFonts w:ascii="Cambria" w:hAnsi="Cambria" w:cs="Arial"/>
          <w:sz w:val="22"/>
          <w:szCs w:val="22"/>
          <w:lang w:eastAsia="pl-PL"/>
        </w:rPr>
        <w:t>8</w:t>
      </w:r>
      <w:r w:rsidRPr="004B3338">
        <w:rPr>
          <w:rFonts w:ascii="Cambria" w:hAnsi="Cambria" w:cs="Arial"/>
          <w:sz w:val="22"/>
          <w:szCs w:val="22"/>
          <w:lang w:eastAsia="pl-PL"/>
        </w:rPr>
        <w:t xml:space="preserve">, </w:t>
      </w:r>
    </w:p>
    <w:p w14:paraId="10E7658A"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lub</w:t>
      </w:r>
    </w:p>
    <w:p w14:paraId="182F281E"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2) </w:t>
      </w:r>
      <w:r w:rsidRPr="004B3338">
        <w:rPr>
          <w:rFonts w:ascii="Cambria" w:hAnsi="Cambria" w:cs="Arial"/>
          <w:sz w:val="22"/>
          <w:szCs w:val="22"/>
          <w:lang w:eastAsia="pl-PL"/>
        </w:rPr>
        <w:tab/>
        <w:t>Odwołania Zlecenia z winy Wykonawcy,</w:t>
      </w:r>
    </w:p>
    <w:p w14:paraId="6422B73A" w14:textId="59B96958"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 Zamawiający, w każdym z tych przypadków, może zastępczo powierzyć wykonanie prac </w:t>
      </w:r>
      <w:r w:rsidR="008640D1" w:rsidRPr="004B3338">
        <w:rPr>
          <w:rFonts w:ascii="Cambria" w:hAnsi="Cambria" w:cs="Arial"/>
          <w:sz w:val="22"/>
          <w:szCs w:val="22"/>
          <w:lang w:eastAsia="pl-PL"/>
        </w:rPr>
        <w:t xml:space="preserve">objętych Pozycją Zlecenia </w:t>
      </w:r>
      <w:r w:rsidRPr="004B3338">
        <w:rPr>
          <w:rFonts w:ascii="Cambria" w:hAnsi="Cambria" w:cs="Arial"/>
          <w:sz w:val="22"/>
          <w:szCs w:val="22"/>
          <w:lang w:eastAsia="pl-PL"/>
        </w:rPr>
        <w:t>na koszt Wykonawcy osobie trzeciej, bez konieczności uzyskiwania upoważnienia sądowego („Wykonanie Zastępcze”).</w:t>
      </w:r>
    </w:p>
    <w:p w14:paraId="22DC0BFB" w14:textId="7DE4434C"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7</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Koszty Wykonania Zastępczego, o których mowa w Umowie obejmują wszelkie szkody (w tym w szczególności koszty lub straty) poniesione przez Zamawiającego w związku z koniecznością zastępczego powierzenia wykonania prac </w:t>
      </w:r>
      <w:r w:rsidR="002B2AFB" w:rsidRPr="004B3338">
        <w:rPr>
          <w:rFonts w:ascii="Cambria" w:hAnsi="Cambria" w:cs="Arial"/>
          <w:bCs/>
          <w:iCs/>
          <w:color w:val="000000"/>
          <w:sz w:val="22"/>
          <w:szCs w:val="22"/>
          <w:lang w:eastAsia="pl-PL"/>
        </w:rPr>
        <w:t xml:space="preserve">objętych Pozycją </w:t>
      </w:r>
      <w:r w:rsidRPr="004B3338">
        <w:rPr>
          <w:rFonts w:ascii="Cambria" w:hAnsi="Cambria" w:cs="Arial"/>
          <w:bCs/>
          <w:iCs/>
          <w:color w:val="000000"/>
          <w:sz w:val="22"/>
          <w:szCs w:val="22"/>
          <w:lang w:eastAsia="pl-PL"/>
        </w:rPr>
        <w:t xml:space="preserve">Zlecenia, w tym w szczególności różnicę pomiędzy wynagrodzeniem Wykonawcy a wynagrodzeniem należnym podmiotowi, który zrealizował prace w ramach Wykonania Zastępczego. </w:t>
      </w:r>
    </w:p>
    <w:p w14:paraId="6EC462D7" w14:textId="5443E801"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r w:rsidRPr="004B3338">
        <w:rPr>
          <w:rFonts w:ascii="Cambria" w:hAnsi="Cambria" w:cs="Arial"/>
          <w:bCs/>
          <w:iCs/>
          <w:color w:val="000000"/>
          <w:sz w:val="22"/>
          <w:szCs w:val="22"/>
          <w:lang w:eastAsia="pl-PL"/>
        </w:rPr>
        <w:t>1</w:t>
      </w:r>
      <w:r w:rsidR="003361E1">
        <w:rPr>
          <w:rFonts w:ascii="Cambria" w:hAnsi="Cambria" w:cs="Arial"/>
          <w:bCs/>
          <w:iCs/>
          <w:color w:val="000000"/>
          <w:sz w:val="22"/>
          <w:szCs w:val="22"/>
          <w:lang w:eastAsia="pl-PL"/>
        </w:rPr>
        <w:t>8</w:t>
      </w:r>
      <w:r w:rsidRPr="004B3338">
        <w:rPr>
          <w:rFonts w:ascii="Cambria" w:hAnsi="Cambria" w:cs="Arial"/>
          <w:bCs/>
          <w:iCs/>
          <w:color w:val="000000"/>
          <w:sz w:val="22"/>
          <w:szCs w:val="22"/>
          <w:lang w:eastAsia="pl-PL"/>
        </w:rPr>
        <w:t>.</w:t>
      </w:r>
      <w:r w:rsidRPr="004B3338">
        <w:rPr>
          <w:rFonts w:ascii="Cambria" w:hAnsi="Cambria" w:cs="Arial"/>
          <w:bCs/>
          <w:iCs/>
          <w:color w:val="000000"/>
          <w:sz w:val="22"/>
          <w:szCs w:val="22"/>
          <w:lang w:eastAsia="pl-PL"/>
        </w:rPr>
        <w:tab/>
        <w:t xml:space="preserve">Strony ustalają, iż wszelkie koszty poniesione przez Zamawiającego w związku z Wykonaniem Zastępczym Zamawiający </w:t>
      </w:r>
      <w:r w:rsidR="00907186">
        <w:rPr>
          <w:rFonts w:ascii="Cambria" w:hAnsi="Cambria" w:cs="Arial"/>
          <w:bCs/>
          <w:iCs/>
          <w:color w:val="000000"/>
          <w:sz w:val="22"/>
          <w:szCs w:val="22"/>
          <w:lang w:eastAsia="pl-PL"/>
        </w:rPr>
        <w:t>wedle swoje</w:t>
      </w:r>
      <w:r w:rsidR="00E16666">
        <w:rPr>
          <w:rFonts w:ascii="Cambria" w:hAnsi="Cambria" w:cs="Arial"/>
          <w:bCs/>
          <w:iCs/>
          <w:color w:val="000000"/>
          <w:sz w:val="22"/>
          <w:szCs w:val="22"/>
          <w:lang w:eastAsia="pl-PL"/>
        </w:rPr>
        <w:t xml:space="preserve">go wyboru </w:t>
      </w:r>
      <w:r w:rsidRPr="004B3338">
        <w:rPr>
          <w:rFonts w:ascii="Cambria" w:hAnsi="Cambria" w:cs="Arial"/>
          <w:bCs/>
          <w:iCs/>
          <w:color w:val="000000"/>
          <w:sz w:val="22"/>
          <w:szCs w:val="22"/>
          <w:lang w:eastAsia="pl-PL"/>
        </w:rPr>
        <w:t xml:space="preserve">potrąci z </w:t>
      </w:r>
      <w:r w:rsidR="00E81A51">
        <w:rPr>
          <w:rFonts w:ascii="Cambria" w:hAnsi="Cambria" w:cs="Arial"/>
          <w:bCs/>
          <w:iCs/>
          <w:color w:val="000000"/>
          <w:sz w:val="22"/>
          <w:szCs w:val="22"/>
          <w:lang w:eastAsia="pl-PL"/>
        </w:rPr>
        <w:t>W</w:t>
      </w:r>
      <w:r w:rsidRPr="004B3338">
        <w:rPr>
          <w:rFonts w:ascii="Cambria" w:hAnsi="Cambria" w:cs="Arial"/>
          <w:bCs/>
          <w:iCs/>
          <w:color w:val="000000"/>
          <w:sz w:val="22"/>
          <w:szCs w:val="22"/>
          <w:lang w:eastAsia="pl-PL"/>
        </w:rPr>
        <w:t xml:space="preserve">ynagrodzenia </w:t>
      </w:r>
      <w:r w:rsidR="00907186">
        <w:rPr>
          <w:rFonts w:ascii="Cambria" w:hAnsi="Cambria" w:cs="Arial"/>
          <w:bCs/>
          <w:iCs/>
          <w:color w:val="000000"/>
          <w:sz w:val="22"/>
          <w:szCs w:val="22"/>
          <w:lang w:eastAsia="pl-PL"/>
        </w:rPr>
        <w:t xml:space="preserve">lub </w:t>
      </w:r>
      <w:r w:rsidRPr="004B3338">
        <w:rPr>
          <w:rFonts w:ascii="Cambria" w:hAnsi="Cambria" w:cs="Arial"/>
          <w:bCs/>
          <w:iCs/>
          <w:color w:val="000000"/>
          <w:sz w:val="22"/>
          <w:szCs w:val="22"/>
          <w:lang w:eastAsia="pl-PL"/>
        </w:rPr>
        <w:t xml:space="preserve">zaspokoi z </w:t>
      </w:r>
      <w:r w:rsidR="00982530">
        <w:rPr>
          <w:rFonts w:ascii="Cambria" w:hAnsi="Cambria" w:cs="Arial"/>
          <w:bCs/>
          <w:iCs/>
          <w:color w:val="000000"/>
          <w:sz w:val="22"/>
          <w:szCs w:val="22"/>
          <w:lang w:eastAsia="pl-PL"/>
        </w:rPr>
        <w:t>Z</w:t>
      </w:r>
      <w:r w:rsidRPr="004B3338">
        <w:rPr>
          <w:rFonts w:ascii="Cambria" w:hAnsi="Cambria" w:cs="Arial"/>
          <w:bCs/>
          <w:iCs/>
          <w:color w:val="000000"/>
          <w:sz w:val="22"/>
          <w:szCs w:val="22"/>
          <w:lang w:eastAsia="pl-PL"/>
        </w:rPr>
        <w:t>abezpieczenia.</w:t>
      </w:r>
    </w:p>
    <w:p w14:paraId="7F10B6F5" w14:textId="77777777" w:rsidR="0013110C" w:rsidRPr="004B3338" w:rsidRDefault="0013110C" w:rsidP="00375794">
      <w:pPr>
        <w:suppressAutoHyphens w:val="0"/>
        <w:spacing w:before="120"/>
        <w:ind w:left="567" w:hanging="567"/>
        <w:jc w:val="both"/>
        <w:rPr>
          <w:rFonts w:ascii="Cambria" w:hAnsi="Cambria" w:cs="Arial"/>
          <w:bCs/>
          <w:iCs/>
          <w:color w:val="000000"/>
          <w:sz w:val="22"/>
          <w:szCs w:val="22"/>
          <w:lang w:eastAsia="pl-PL"/>
        </w:rPr>
      </w:pPr>
    </w:p>
    <w:p w14:paraId="3F47C1BA" w14:textId="4C284BB9"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4</w:t>
      </w:r>
      <w:r w:rsidRPr="004B3338">
        <w:rPr>
          <w:rFonts w:ascii="Cambria" w:hAnsi="Cambria" w:cs="Arial"/>
          <w:b/>
          <w:color w:val="000000"/>
          <w:sz w:val="22"/>
          <w:szCs w:val="22"/>
          <w:lang w:eastAsia="pl-PL"/>
        </w:rPr>
        <w:br/>
        <w:t>Okres realizacji Przedmiotu Umowy</w:t>
      </w:r>
    </w:p>
    <w:p w14:paraId="3EDFC5A0" w14:textId="63F768CB" w:rsidR="0013110C" w:rsidRPr="006D3262" w:rsidRDefault="004A5EA5" w:rsidP="00375794">
      <w:pPr>
        <w:numPr>
          <w:ilvl w:val="0"/>
          <w:numId w:val="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Zlecenia </w:t>
      </w:r>
      <w:r w:rsidR="009D056B" w:rsidRPr="004B3338">
        <w:rPr>
          <w:rFonts w:ascii="Cambria" w:hAnsi="Cambria" w:cs="Arial"/>
          <w:sz w:val="22"/>
          <w:szCs w:val="22"/>
          <w:lang w:eastAsia="pl-PL"/>
        </w:rPr>
        <w:t xml:space="preserve">będą </w:t>
      </w:r>
      <w:r w:rsidR="007A7F47" w:rsidRPr="004B3338">
        <w:rPr>
          <w:rFonts w:ascii="Cambria" w:hAnsi="Cambria" w:cs="Arial"/>
          <w:sz w:val="22"/>
          <w:szCs w:val="22"/>
          <w:lang w:eastAsia="pl-PL"/>
        </w:rPr>
        <w:t>p</w:t>
      </w:r>
      <w:r w:rsidR="009A7E2F" w:rsidRPr="004B3338">
        <w:rPr>
          <w:rFonts w:ascii="Cambria" w:hAnsi="Cambria" w:cs="Arial"/>
          <w:sz w:val="22"/>
          <w:szCs w:val="22"/>
          <w:lang w:eastAsia="pl-PL"/>
        </w:rPr>
        <w:t xml:space="preserve">rzekazywane przez Zamawiającego </w:t>
      </w:r>
      <w:r w:rsidR="007A7F47" w:rsidRPr="004B3338">
        <w:rPr>
          <w:rFonts w:ascii="Cambria" w:hAnsi="Cambria" w:cs="Arial"/>
          <w:sz w:val="22"/>
          <w:szCs w:val="22"/>
          <w:lang w:eastAsia="pl-PL"/>
        </w:rPr>
        <w:t>w okresie od dnia zawarcia Umowy</w:t>
      </w:r>
      <w:r w:rsidR="00E81E63">
        <w:rPr>
          <w:rFonts w:ascii="Cambria" w:hAnsi="Cambria" w:cs="Arial"/>
          <w:sz w:val="22"/>
          <w:szCs w:val="22"/>
          <w:lang w:eastAsia="pl-PL"/>
        </w:rPr>
        <w:t xml:space="preserve"> (nie wcześniej jednak niż od 2 stycznia 2024 r.) </w:t>
      </w:r>
      <w:r w:rsidR="007A7F47" w:rsidRPr="004B3338">
        <w:rPr>
          <w:rFonts w:ascii="Cambria" w:hAnsi="Cambria" w:cs="Arial"/>
          <w:sz w:val="22"/>
          <w:szCs w:val="22"/>
          <w:lang w:eastAsia="pl-PL"/>
        </w:rPr>
        <w:t>do dnia 31 grudnia 2024 r.</w:t>
      </w:r>
      <w:bookmarkStart w:id="14" w:name="_Hlk137747741"/>
      <w:r w:rsidR="004B3CE3" w:rsidRPr="004B3338">
        <w:rPr>
          <w:rFonts w:ascii="Cambria" w:hAnsi="Cambria" w:cs="Arial"/>
          <w:sz w:val="22"/>
          <w:szCs w:val="22"/>
          <w:lang w:eastAsia="pl-PL"/>
        </w:rPr>
        <w:t xml:space="preserve"> </w:t>
      </w:r>
      <w:bookmarkEnd w:id="14"/>
      <w:r w:rsidR="0013110C" w:rsidRPr="004B3338">
        <w:rPr>
          <w:rFonts w:ascii="Cambria" w:hAnsi="Cambria" w:cs="Arial"/>
          <w:sz w:val="22"/>
          <w:szCs w:val="22"/>
          <w:lang w:eastAsia="pl-PL"/>
        </w:rPr>
        <w:t>Powyższe nie uchybia możliwości wykonywania uprawnień wynikających z Umowy (w tym w szczególności zgłaszania gotowości do odbioru i naliczania kar umownych) po terminie</w:t>
      </w:r>
      <w:r w:rsidR="00E81E63">
        <w:rPr>
          <w:rFonts w:ascii="Cambria" w:hAnsi="Cambria" w:cs="Arial"/>
          <w:sz w:val="22"/>
          <w:szCs w:val="22"/>
          <w:lang w:eastAsia="pl-PL"/>
        </w:rPr>
        <w:t xml:space="preserve"> </w:t>
      </w:r>
      <w:r w:rsidR="00E81E63" w:rsidRPr="006D3262">
        <w:rPr>
          <w:rFonts w:ascii="Cambria" w:hAnsi="Cambria" w:cs="Arial"/>
          <w:sz w:val="22"/>
          <w:szCs w:val="22"/>
          <w:lang w:eastAsia="pl-PL"/>
        </w:rPr>
        <w:t>końcowym</w:t>
      </w:r>
      <w:r w:rsidR="0013110C" w:rsidRPr="006D3262">
        <w:rPr>
          <w:rFonts w:ascii="Cambria" w:hAnsi="Cambria" w:cs="Arial"/>
          <w:sz w:val="22"/>
          <w:szCs w:val="22"/>
          <w:lang w:eastAsia="pl-PL"/>
        </w:rPr>
        <w:t>, o którym mowa w zdaniu poprzednim</w:t>
      </w:r>
      <w:r w:rsidR="005A56C6">
        <w:rPr>
          <w:rFonts w:ascii="Cambria" w:hAnsi="Cambria" w:cs="Arial"/>
          <w:sz w:val="22"/>
          <w:szCs w:val="22"/>
          <w:lang w:eastAsia="pl-PL"/>
        </w:rPr>
        <w:t xml:space="preserve">, </w:t>
      </w:r>
      <w:bookmarkStart w:id="15" w:name="_Hlk142257396"/>
      <w:r w:rsidR="005A56C6">
        <w:rPr>
          <w:rFonts w:ascii="Cambria" w:hAnsi="Cambria" w:cs="Arial"/>
          <w:sz w:val="22"/>
          <w:szCs w:val="22"/>
        </w:rPr>
        <w:t>jak również możliwości przedłużenia okresu realizacji zamówienia w drodze zmiany Umowy.</w:t>
      </w:r>
      <w:bookmarkEnd w:id="15"/>
    </w:p>
    <w:p w14:paraId="6CF0FD29" w14:textId="0846F9E8" w:rsidR="003C66EA" w:rsidRDefault="0013110C" w:rsidP="00375794">
      <w:pPr>
        <w:numPr>
          <w:ilvl w:val="0"/>
          <w:numId w:val="9"/>
        </w:numPr>
        <w:suppressAutoHyphens w:val="0"/>
        <w:spacing w:before="120"/>
        <w:ind w:left="567" w:hanging="567"/>
        <w:jc w:val="both"/>
        <w:rPr>
          <w:rFonts w:ascii="Cambria" w:hAnsi="Cambria" w:cs="Arial"/>
          <w:sz w:val="22"/>
          <w:szCs w:val="22"/>
          <w:lang w:eastAsia="pl-PL"/>
        </w:rPr>
      </w:pPr>
      <w:r w:rsidRPr="006D3262">
        <w:rPr>
          <w:rFonts w:ascii="Cambria" w:hAnsi="Cambria" w:cs="Arial"/>
          <w:sz w:val="22"/>
          <w:szCs w:val="22"/>
          <w:lang w:eastAsia="pl-PL"/>
        </w:rPr>
        <w:t>T</w:t>
      </w:r>
      <w:r w:rsidR="00827034" w:rsidRPr="006D3262">
        <w:rPr>
          <w:rFonts w:ascii="Cambria" w:hAnsi="Cambria" w:cs="Arial"/>
          <w:sz w:val="22"/>
          <w:szCs w:val="22"/>
          <w:lang w:eastAsia="pl-PL"/>
        </w:rPr>
        <w:t>erminy</w:t>
      </w:r>
      <w:r w:rsidR="00827034" w:rsidRPr="004A4973">
        <w:rPr>
          <w:rFonts w:ascii="Cambria" w:hAnsi="Cambria" w:cs="Arial"/>
          <w:sz w:val="22"/>
          <w:szCs w:val="22"/>
          <w:lang w:eastAsia="pl-PL"/>
        </w:rPr>
        <w:t xml:space="preserve"> realizacji poszczególnych Pozycji Zlecenia</w:t>
      </w:r>
      <w:r w:rsidR="00827034" w:rsidRPr="004A4973" w:rsidDel="00827034">
        <w:rPr>
          <w:rFonts w:ascii="Cambria" w:hAnsi="Cambria" w:cs="Arial"/>
          <w:sz w:val="22"/>
          <w:szCs w:val="22"/>
          <w:lang w:eastAsia="pl-PL"/>
        </w:rPr>
        <w:t xml:space="preserve"> </w:t>
      </w:r>
      <w:r w:rsidRPr="004A4973">
        <w:rPr>
          <w:rFonts w:ascii="Cambria" w:hAnsi="Cambria" w:cs="Arial"/>
          <w:sz w:val="22"/>
          <w:szCs w:val="22"/>
          <w:lang w:eastAsia="pl-PL"/>
        </w:rPr>
        <w:t>określon</w:t>
      </w:r>
      <w:r w:rsidR="00827034" w:rsidRPr="004A4973">
        <w:rPr>
          <w:rFonts w:ascii="Cambria" w:hAnsi="Cambria" w:cs="Arial"/>
          <w:sz w:val="22"/>
          <w:szCs w:val="22"/>
          <w:lang w:eastAsia="pl-PL"/>
        </w:rPr>
        <w:t>e</w:t>
      </w:r>
      <w:r w:rsidRPr="004A4973">
        <w:rPr>
          <w:rFonts w:ascii="Cambria" w:hAnsi="Cambria" w:cs="Arial"/>
          <w:sz w:val="22"/>
          <w:szCs w:val="22"/>
          <w:lang w:eastAsia="pl-PL"/>
        </w:rPr>
        <w:t xml:space="preserve"> zostan</w:t>
      </w:r>
      <w:r w:rsidR="00827034" w:rsidRPr="004A4973">
        <w:rPr>
          <w:rFonts w:ascii="Cambria" w:hAnsi="Cambria" w:cs="Arial"/>
          <w:sz w:val="22"/>
          <w:szCs w:val="22"/>
          <w:lang w:eastAsia="pl-PL"/>
        </w:rPr>
        <w:t>ą</w:t>
      </w:r>
      <w:r w:rsidRPr="004A4973">
        <w:rPr>
          <w:rFonts w:ascii="Cambria" w:hAnsi="Cambria" w:cs="Arial"/>
          <w:sz w:val="22"/>
          <w:szCs w:val="22"/>
          <w:lang w:eastAsia="pl-PL"/>
        </w:rPr>
        <w:t xml:space="preserve"> każdorazowo w Zleceniu.</w:t>
      </w:r>
      <w:r w:rsidR="004A4973" w:rsidRPr="004A4973">
        <w:rPr>
          <w:rFonts w:ascii="Cambria" w:hAnsi="Cambria" w:cs="Arial"/>
          <w:sz w:val="22"/>
          <w:szCs w:val="22"/>
          <w:lang w:eastAsia="pl-PL"/>
        </w:rPr>
        <w:t xml:space="preserve"> </w:t>
      </w:r>
    </w:p>
    <w:p w14:paraId="29AD68C9" w14:textId="6189578F" w:rsidR="0013110C" w:rsidRPr="004A4973" w:rsidRDefault="004A4973" w:rsidP="00375794">
      <w:pPr>
        <w:numPr>
          <w:ilvl w:val="0"/>
          <w:numId w:val="9"/>
        </w:numPr>
        <w:suppressAutoHyphens w:val="0"/>
        <w:spacing w:before="120"/>
        <w:ind w:left="567" w:hanging="567"/>
        <w:jc w:val="both"/>
        <w:rPr>
          <w:rFonts w:ascii="Cambria" w:hAnsi="Cambria" w:cs="Arial"/>
          <w:sz w:val="22"/>
          <w:szCs w:val="22"/>
          <w:lang w:eastAsia="pl-PL"/>
        </w:rPr>
      </w:pPr>
      <w:r w:rsidRPr="004A4973">
        <w:rPr>
          <w:rFonts w:ascii="Cambria" w:hAnsi="Cambria" w:cs="Arial"/>
          <w:sz w:val="22"/>
          <w:szCs w:val="22"/>
          <w:lang w:eastAsia="pl-PL"/>
        </w:rPr>
        <w:t>Wskazany w Zleceniach termin wykonania prac w żadnym przypadku nie będzie późniejszy niż 15 stycznia 2025 r.</w:t>
      </w:r>
    </w:p>
    <w:p w14:paraId="31D3463C" w14:textId="77777777" w:rsidR="0013110C" w:rsidRPr="004B3338" w:rsidRDefault="0013110C" w:rsidP="00375794">
      <w:pPr>
        <w:suppressAutoHyphens w:val="0"/>
        <w:spacing w:before="120"/>
        <w:ind w:left="567"/>
        <w:jc w:val="both"/>
        <w:rPr>
          <w:rFonts w:ascii="Cambria" w:hAnsi="Cambria" w:cs="Arial"/>
          <w:sz w:val="22"/>
          <w:szCs w:val="22"/>
          <w:lang w:eastAsia="pl-PL"/>
        </w:rPr>
      </w:pPr>
    </w:p>
    <w:p w14:paraId="113A26C5" w14:textId="2DFB8A94"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5</w:t>
      </w:r>
      <w:r w:rsidRPr="004B3338">
        <w:rPr>
          <w:rFonts w:ascii="Cambria" w:hAnsi="Cambria" w:cs="Arial"/>
          <w:b/>
          <w:color w:val="000000"/>
          <w:sz w:val="22"/>
          <w:szCs w:val="22"/>
          <w:lang w:eastAsia="pl-PL"/>
        </w:rPr>
        <w:br/>
        <w:t>Obowiązki Zamawiającego</w:t>
      </w:r>
    </w:p>
    <w:p w14:paraId="7EEE052A" w14:textId="26000A36" w:rsidR="0013110C" w:rsidRPr="004B3338" w:rsidRDefault="0013110C" w:rsidP="00375794">
      <w:pPr>
        <w:suppressAutoHyphens w:val="0"/>
        <w:spacing w:before="120"/>
        <w:jc w:val="both"/>
        <w:outlineLvl w:val="0"/>
        <w:rPr>
          <w:rFonts w:ascii="Cambria" w:hAnsi="Cambria" w:cs="Arial"/>
          <w:sz w:val="22"/>
          <w:szCs w:val="22"/>
          <w:lang w:eastAsia="pl-PL"/>
        </w:rPr>
      </w:pPr>
      <w:r w:rsidRPr="004B3338">
        <w:rPr>
          <w:rFonts w:ascii="Cambria" w:hAnsi="Cambria" w:cs="Arial"/>
          <w:sz w:val="22"/>
          <w:szCs w:val="22"/>
          <w:lang w:eastAsia="pl-PL"/>
        </w:rPr>
        <w:t xml:space="preserve">W </w:t>
      </w:r>
      <w:r w:rsidR="00827034" w:rsidRPr="004B3338">
        <w:rPr>
          <w:rFonts w:ascii="Cambria" w:hAnsi="Cambria" w:cs="Arial"/>
          <w:sz w:val="22"/>
          <w:szCs w:val="22"/>
          <w:lang w:eastAsia="pl-PL"/>
        </w:rPr>
        <w:t>trakcie</w:t>
      </w:r>
      <w:r w:rsidRPr="004B3338">
        <w:rPr>
          <w:rFonts w:ascii="Cambria" w:hAnsi="Cambria" w:cs="Arial"/>
          <w:sz w:val="22"/>
          <w:szCs w:val="22"/>
          <w:lang w:eastAsia="pl-PL"/>
        </w:rPr>
        <w:t xml:space="preserve"> </w:t>
      </w:r>
      <w:r w:rsidR="00827034" w:rsidRPr="004B3338">
        <w:rPr>
          <w:rFonts w:ascii="Cambria" w:hAnsi="Cambria" w:cs="Arial"/>
          <w:sz w:val="22"/>
          <w:szCs w:val="22"/>
          <w:lang w:eastAsia="pl-PL"/>
        </w:rPr>
        <w:t xml:space="preserve">realizacji </w:t>
      </w:r>
      <w:r w:rsidRPr="004B3338">
        <w:rPr>
          <w:rFonts w:ascii="Cambria" w:hAnsi="Cambria" w:cs="Arial"/>
          <w:sz w:val="22"/>
          <w:szCs w:val="22"/>
          <w:lang w:eastAsia="pl-PL"/>
        </w:rPr>
        <w:t>Umowy Zamawiający zobowiązany jest:</w:t>
      </w:r>
    </w:p>
    <w:p w14:paraId="0C4925E8" w14:textId="540B199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współpracować z Wykonawcą w celu sprawnego i rzetelnego wykonania Przedmiotu Umowy;</w:t>
      </w:r>
    </w:p>
    <w:p w14:paraId="6D3FDC51" w14:textId="6A94872A"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informować Wykonawcę o istotnych sprawach mogących mieć wpływ na realizację Przedmiotu Umowy, w tym w szczególności o planowanym zmniejszeniu zakresu prac objętych Zleceniami;</w:t>
      </w:r>
    </w:p>
    <w:p w14:paraId="45F4019E"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lastRenderedPageBreak/>
        <w:t>w stosunku do każdego Zlecenia przekazać Wykonawcy posiadane przez Zamawiającego informacje o znanych zagrożeniach mogących wystąpić na Obszarze Realizacji Pakietu; rodzajowo określony Wykaz zagrożeń</w:t>
      </w:r>
      <w:r w:rsidRPr="004B3338">
        <w:rPr>
          <w:rFonts w:ascii="Cambria" w:hAnsi="Cambria" w:cs="Arial"/>
          <w:color w:val="000000"/>
          <w:sz w:val="22"/>
          <w:szCs w:val="22"/>
        </w:rPr>
        <w:t xml:space="preserve"> występujących na Obszarze Realizacji Pakietu </w:t>
      </w:r>
      <w:r w:rsidRPr="004B3338">
        <w:rPr>
          <w:rFonts w:ascii="Cambria" w:hAnsi="Cambria" w:cs="Arial"/>
          <w:color w:val="000000"/>
          <w:sz w:val="22"/>
          <w:szCs w:val="22"/>
          <w:lang w:eastAsia="pl-PL"/>
        </w:rPr>
        <w:t>stanowi Załącznik Nr 2 do Umowy;</w:t>
      </w:r>
    </w:p>
    <w:p w14:paraId="3CEEDD58" w14:textId="77777777"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terminowo odbiorów prac zrealizowanych przez Wykonawcę;</w:t>
      </w:r>
    </w:p>
    <w:p w14:paraId="32AE55BB" w14:textId="5F125662" w:rsidR="0013110C" w:rsidRPr="004B3338" w:rsidRDefault="0013110C" w:rsidP="00375794">
      <w:pPr>
        <w:numPr>
          <w:ilvl w:val="0"/>
          <w:numId w:val="10"/>
        </w:numPr>
        <w:suppressAutoHyphens w:val="0"/>
        <w:spacing w:before="120"/>
        <w:ind w:left="567" w:hanging="567"/>
        <w:jc w:val="both"/>
        <w:outlineLvl w:val="0"/>
        <w:rPr>
          <w:rFonts w:ascii="Cambria" w:hAnsi="Cambria" w:cs="Arial"/>
          <w:b/>
          <w:color w:val="000000"/>
          <w:sz w:val="22"/>
          <w:szCs w:val="22"/>
          <w:lang w:eastAsia="pl-PL"/>
        </w:rPr>
      </w:pPr>
      <w:r w:rsidRPr="004B3338">
        <w:rPr>
          <w:rFonts w:ascii="Cambria" w:hAnsi="Cambria" w:cs="Arial"/>
          <w:sz w:val="22"/>
          <w:szCs w:val="22"/>
          <w:lang w:eastAsia="pl-PL"/>
        </w:rPr>
        <w:t>dokonywać zapłaty należnego Wykonawcy wynagrodzenia, w terminach i na warunkach określonych w Umowie</w:t>
      </w:r>
      <w:r w:rsidR="00040187">
        <w:rPr>
          <w:rFonts w:ascii="Cambria" w:hAnsi="Cambria" w:cs="Arial"/>
          <w:sz w:val="22"/>
          <w:szCs w:val="22"/>
          <w:lang w:eastAsia="pl-PL"/>
        </w:rPr>
        <w:t>.</w:t>
      </w:r>
    </w:p>
    <w:p w14:paraId="0AE4D22C" w14:textId="77777777" w:rsidR="00067311" w:rsidRPr="004B3338" w:rsidRDefault="00067311" w:rsidP="00375794">
      <w:pPr>
        <w:suppressAutoHyphens w:val="0"/>
        <w:spacing w:before="120"/>
        <w:jc w:val="center"/>
        <w:rPr>
          <w:rFonts w:ascii="Cambria" w:hAnsi="Cambria" w:cs="Arial"/>
          <w:b/>
          <w:color w:val="000000"/>
          <w:sz w:val="22"/>
          <w:szCs w:val="22"/>
          <w:lang w:eastAsia="pl-PL"/>
        </w:rPr>
      </w:pPr>
    </w:p>
    <w:p w14:paraId="74018622" w14:textId="5D88DEAB" w:rsidR="0013110C" w:rsidRPr="004B3338" w:rsidRDefault="0013110C" w:rsidP="00375794">
      <w:pPr>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6</w:t>
      </w:r>
      <w:r w:rsidRPr="004B3338">
        <w:rPr>
          <w:rFonts w:ascii="Cambria" w:hAnsi="Cambria" w:cs="Arial"/>
          <w:b/>
          <w:color w:val="000000"/>
          <w:sz w:val="22"/>
          <w:szCs w:val="22"/>
          <w:lang w:eastAsia="pl-PL"/>
        </w:rPr>
        <w:br/>
        <w:t>Obowiązki Wykonawcy – postanowienia ogólne</w:t>
      </w:r>
    </w:p>
    <w:p w14:paraId="7983C98C" w14:textId="2E70EF16"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wykonywać będzie Przedmiot Umowy z najwyższą starannością i zgodnie z obowiązującymi w tym zakresie wymaganiami i zasadami wynikającymi z obowiązujących przepisów i unormowań oraz postanowień Umowy, w tym zawartych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t>
      </w:r>
    </w:p>
    <w:p w14:paraId="4FD80229"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ponosi wszelkie ryzyko i odpowiedzialność za szkody związane z realizacją Umowy, a w szczególności za szkody materialne, uszkodzenie ciała lub śmierć.</w:t>
      </w:r>
    </w:p>
    <w:p w14:paraId="2CD7B3F1"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color w:val="000000"/>
          <w:sz w:val="22"/>
          <w:szCs w:val="22"/>
          <w:lang w:eastAsia="pl-PL"/>
        </w:rPr>
        <w:t>Wykonawca ponosi pełną odpowiedzialność odszkodowawczą względem Zamawiającego lub osób trzecich z tytułu szkód wyrządzonych w trakcie realizacji Przedmiotu Umowy. W szczególności Wykonawca ponosi odpowiedzialność za szkody spowodowane przez osoby przy pomocy których wykonuje Przedmiot Umowy, wykorzystywane przez siebie preparaty lub środki chemiczne, urządzenia, maszyny itp</w:t>
      </w:r>
      <w:r w:rsidRPr="004B3338">
        <w:rPr>
          <w:rFonts w:ascii="Cambria" w:hAnsi="Cambria" w:cs="Calibri"/>
          <w:sz w:val="22"/>
          <w:szCs w:val="22"/>
          <w:lang w:eastAsia="pl-PL"/>
        </w:rPr>
        <w:t xml:space="preserve">. </w:t>
      </w:r>
    </w:p>
    <w:p w14:paraId="6A1EDE3E"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Calibri"/>
          <w:sz w:val="22"/>
          <w:szCs w:val="22"/>
          <w:lang w:eastAsia="pl-PL"/>
        </w:rPr>
        <w:t xml:space="preserve">Wykonawca </w:t>
      </w:r>
      <w:r w:rsidRPr="004B3338">
        <w:rPr>
          <w:rFonts w:ascii="Cambria" w:hAnsi="Cambria" w:cs="Calibri"/>
          <w:color w:val="000000"/>
          <w:sz w:val="22"/>
          <w:szCs w:val="22"/>
          <w:lang w:eastAsia="pl-PL"/>
        </w:rPr>
        <w:t>zobowiązany jest do zapłaty Zamawiającemu odszkodowania na równowartość szkód wyrządzonych Zamawiającemu w trakcie realizacji Przedmiotu Umowy, chyba, że Zamawiający zażąda usunięcia przez Wykonawcę szkód wynikających z niewykonania lub nienależytego wykonania zobowiązań związanych z realizacją Umowy poprzez przywrócenie do stanu poprzedniego.</w:t>
      </w:r>
    </w:p>
    <w:p w14:paraId="3D40EB7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obowiązany jest realizować Przedmiot Umowy w taki sposób, aby zabezpieczyć Zamawiającego przed roszczeniami osób trzecich o odszkodowania za szkody spowodowane przemieszczaniem sprzętu i środków transportu Wykonawcy użytych do realizacji Przedmiotu Umowy. W razie wyrządzenia takich szkód przez Wykonawcę lub osoby, za które ponosi odpowiedzialność, Wykonawca obowiązany jest doprowadzić do niezwłocznego ich pokrycia. </w:t>
      </w:r>
    </w:p>
    <w:p w14:paraId="7E96AA4B"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poniesie wszelkie koszty realizacji Przedmiotu Umowy, z zastrzeżeniem sytuacji, gdy w Umowie (w tym w </w:t>
      </w:r>
      <w:r w:rsidRPr="004B3338">
        <w:rPr>
          <w:rFonts w:ascii="Cambria" w:hAnsi="Cambria"/>
          <w:sz w:val="22"/>
          <w:szCs w:val="22"/>
          <w:lang w:eastAsia="pl-PL"/>
        </w:rPr>
        <w:t xml:space="preserve">SWZ) </w:t>
      </w:r>
      <w:r w:rsidRPr="004B3338">
        <w:rPr>
          <w:rFonts w:ascii="Cambria" w:hAnsi="Cambria" w:cs="Arial"/>
          <w:sz w:val="22"/>
          <w:szCs w:val="22"/>
          <w:lang w:eastAsia="pl-PL"/>
        </w:rPr>
        <w:t xml:space="preserve">wyraźnie wskazano odmiennie. </w:t>
      </w:r>
    </w:p>
    <w:p w14:paraId="750FEC90" w14:textId="77777777"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do niezwłocznego informowania Zamawiającego o wypadkach przy pracy w rozumieniu przepisów prawa pracy zaistniałych w trakcie realizacji Przedmiotu Umowy. </w:t>
      </w:r>
    </w:p>
    <w:p w14:paraId="7EF3511C" w14:textId="1E27B0CB" w:rsidR="0013110C" w:rsidRPr="004B3338" w:rsidRDefault="0013110C" w:rsidP="00375794">
      <w:pPr>
        <w:numPr>
          <w:ilvl w:val="0"/>
          <w:numId w:val="1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zobowiązany jest zastosować się do zaleceń Przedstawiciela Zamawiającego w zakresie sposobu realizacji Przedmiotu Umowy, które są zgodne z przepisami dotyczącymi prac objętych Umową obowiązującymi w Rzeczypospolitej Polskiej, regulacjami obowiązującymi w Państwowym Gospodarstwie Leśnym Lasy Państwowe, zapisami Zlecenia lub uznaną wiedzą leśną.</w:t>
      </w:r>
    </w:p>
    <w:p w14:paraId="577BA8AA" w14:textId="551990D1" w:rsidR="0013110C" w:rsidRPr="004B3338" w:rsidRDefault="0013110C" w:rsidP="00375794">
      <w:pPr>
        <w:numPr>
          <w:ilvl w:val="0"/>
          <w:numId w:val="11"/>
        </w:numPr>
        <w:suppressAutoHyphens w:val="0"/>
        <w:spacing w:before="120"/>
        <w:ind w:left="567" w:hanging="567"/>
        <w:jc w:val="both"/>
        <w:rPr>
          <w:rFonts w:ascii="Cambria" w:hAnsi="Cambria" w:cs="Arial"/>
          <w:color w:val="000000"/>
          <w:sz w:val="22"/>
          <w:szCs w:val="22"/>
          <w:lang w:eastAsia="pl-PL"/>
        </w:rPr>
      </w:pPr>
      <w:r w:rsidRPr="004B3338">
        <w:rPr>
          <w:rFonts w:ascii="Cambria" w:hAnsi="Cambria" w:cs="Arial"/>
          <w:color w:val="000000"/>
          <w:sz w:val="22"/>
          <w:szCs w:val="22"/>
          <w:lang w:eastAsia="pl-PL"/>
        </w:rPr>
        <w:t>Zamawiający jest uprawniony wstrzymać realizację Przedmiotu Umowy</w:t>
      </w:r>
      <w:r w:rsidR="00AB1BD4" w:rsidRPr="004B3338">
        <w:rPr>
          <w:rFonts w:ascii="Cambria" w:hAnsi="Cambria" w:cs="Arial"/>
          <w:color w:val="000000"/>
          <w:sz w:val="22"/>
          <w:szCs w:val="22"/>
          <w:lang w:eastAsia="pl-PL"/>
        </w:rPr>
        <w:t>,</w:t>
      </w:r>
      <w:r w:rsidRPr="004B3338">
        <w:rPr>
          <w:rFonts w:ascii="Cambria" w:hAnsi="Cambria" w:cs="Arial"/>
          <w:color w:val="000000"/>
          <w:sz w:val="22"/>
          <w:szCs w:val="22"/>
          <w:lang w:eastAsia="pl-PL"/>
        </w:rPr>
        <w:t xml:space="preserve"> jeżeli Wykonawca narusza postanowienia Umowy. Wstrzymanie następuje do czasu ustania okoliczności stanowiących przyczynę wstrzymania.</w:t>
      </w:r>
    </w:p>
    <w:p w14:paraId="19BA576F"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7D4CB98F" w14:textId="66D323A1"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lastRenderedPageBreak/>
        <w:t>§ </w:t>
      </w:r>
      <w:r w:rsidR="004A4973">
        <w:rPr>
          <w:rFonts w:ascii="Cambria" w:hAnsi="Cambria" w:cs="Arial"/>
          <w:b/>
          <w:color w:val="000000"/>
          <w:sz w:val="22"/>
          <w:szCs w:val="22"/>
          <w:lang w:eastAsia="pl-PL"/>
        </w:rPr>
        <w:t>7</w:t>
      </w:r>
      <w:r w:rsidRPr="004B3338">
        <w:rPr>
          <w:rFonts w:ascii="Cambria" w:hAnsi="Cambria" w:cs="Arial"/>
          <w:b/>
          <w:color w:val="000000"/>
          <w:sz w:val="22"/>
          <w:szCs w:val="22"/>
          <w:lang w:eastAsia="pl-PL"/>
        </w:rPr>
        <w:br/>
        <w:t xml:space="preserve">Obowiązki Wykonawcy </w:t>
      </w:r>
      <w:r w:rsidRPr="004B3338">
        <w:rPr>
          <w:rFonts w:ascii="Cambria" w:hAnsi="Cambria" w:cs="Arial"/>
          <w:b/>
          <w:color w:val="000000"/>
          <w:sz w:val="22"/>
          <w:szCs w:val="22"/>
          <w:lang w:eastAsia="pl-PL"/>
        </w:rPr>
        <w:br/>
        <w:t xml:space="preserve">w zakresie technologii realizacji Przedmiotu Umowy </w:t>
      </w:r>
    </w:p>
    <w:p w14:paraId="03779B83" w14:textId="77777777" w:rsidR="0013110C" w:rsidRPr="004B3338" w:rsidRDefault="0013110C" w:rsidP="00375794">
      <w:pPr>
        <w:numPr>
          <w:ilvl w:val="0"/>
          <w:numId w:val="12"/>
        </w:numPr>
        <w:suppressAutoHyphens w:val="0"/>
        <w:spacing w:before="120"/>
        <w:ind w:left="567" w:hanging="567"/>
        <w:jc w:val="both"/>
        <w:outlineLvl w:val="0"/>
        <w:rPr>
          <w:rFonts w:ascii="Cambria" w:hAnsi="Cambria"/>
          <w:i/>
          <w:color w:val="000000"/>
          <w:sz w:val="22"/>
          <w:szCs w:val="22"/>
          <w:lang w:eastAsia="pl-PL"/>
        </w:rPr>
      </w:pPr>
      <w:r w:rsidRPr="004B3338">
        <w:rPr>
          <w:rFonts w:ascii="Cambria" w:hAnsi="Cambria" w:cs="Arial"/>
          <w:color w:val="000000"/>
          <w:sz w:val="22"/>
          <w:szCs w:val="22"/>
          <w:lang w:eastAsia="pl-PL"/>
        </w:rPr>
        <w:t>Wykonawca zobowiązany jest do wykonywania Przedmiotu Umowy wykorzystując techniki oraz technologie gwarantujące minimalizację strat i zanieczyszczeń w środowisku naturalnym</w:t>
      </w:r>
      <w:r w:rsidRPr="004B3338">
        <w:rPr>
          <w:rFonts w:ascii="Cambria" w:hAnsi="Cambria"/>
          <w:i/>
          <w:color w:val="000000"/>
          <w:sz w:val="22"/>
          <w:szCs w:val="22"/>
          <w:lang w:eastAsia="pl-PL"/>
        </w:rPr>
        <w:t>.</w:t>
      </w:r>
    </w:p>
    <w:p w14:paraId="1E95AE1C"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 gwarantuje, że maszyny</w:t>
      </w:r>
      <w:r w:rsidRPr="004B3338">
        <w:rPr>
          <w:rFonts w:ascii="Cambria" w:eastAsia="Calibri" w:hAnsi="Cambria" w:cs="Arial"/>
          <w:sz w:val="22"/>
          <w:szCs w:val="22"/>
          <w:lang w:eastAsia="en-US"/>
        </w:rPr>
        <w:t xml:space="preserve"> i inne urządzenia techniczne, wykorzystywane przez Wykonawcę oraz jego podwykonawców do realizacji Przedmiotu Umowy będą:</w:t>
      </w:r>
    </w:p>
    <w:p w14:paraId="6F452084"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bCs/>
          <w:sz w:val="22"/>
          <w:szCs w:val="22"/>
          <w:lang w:eastAsia="en-US"/>
        </w:rPr>
      </w:pPr>
      <w:r w:rsidRPr="004B3338">
        <w:rPr>
          <w:rFonts w:ascii="Cambria" w:hAnsi="Cambria" w:cs="Arial"/>
          <w:color w:val="000000"/>
          <w:sz w:val="22"/>
          <w:szCs w:val="22"/>
          <w:lang w:eastAsia="pl-PL"/>
        </w:rPr>
        <w:t>spełniać,</w:t>
      </w:r>
      <w:r w:rsidRPr="004B3338">
        <w:rPr>
          <w:rFonts w:ascii="Cambria" w:eastAsia="Calibri" w:hAnsi="Cambria" w:cs="Arial"/>
          <w:sz w:val="22"/>
          <w:szCs w:val="22"/>
          <w:lang w:eastAsia="en-US"/>
        </w:rPr>
        <w:t xml:space="preserve"> przez cały okres ich użytkowania,</w:t>
      </w:r>
      <w:r w:rsidRPr="004B3338">
        <w:rPr>
          <w:rFonts w:ascii="Cambria" w:hAnsi="Cambria" w:cs="Arial"/>
          <w:color w:val="000000"/>
          <w:sz w:val="22"/>
          <w:szCs w:val="22"/>
          <w:lang w:eastAsia="pl-PL"/>
        </w:rPr>
        <w:t xml:space="preserve"> </w:t>
      </w:r>
      <w:r w:rsidRPr="004B3338">
        <w:rPr>
          <w:rFonts w:ascii="Cambria" w:eastAsia="Calibri" w:hAnsi="Cambria" w:cs="Arial"/>
          <w:bCs/>
          <w:sz w:val="22"/>
          <w:szCs w:val="22"/>
          <w:lang w:eastAsia="en-US"/>
        </w:rPr>
        <w:t xml:space="preserve">minimalne wymagania dotyczące bezpieczeństwa i higieny pracy w zakresie użytkowania maszyn przez pracowników podczas pracy określone w przepisach wykonawczych do Kodeksu Pracy; </w:t>
      </w:r>
    </w:p>
    <w:p w14:paraId="49FD5892"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 xml:space="preserve">utrzymywane w stanie sprawności technicznej i czystości zapewniającej użytkowanie ich bez szkody dla bezpieczeństwa i zdrowia osób je eksploatujących </w:t>
      </w:r>
      <w:r w:rsidRPr="004B3338">
        <w:rPr>
          <w:rFonts w:ascii="Cambria" w:eastAsia="Calibri" w:hAnsi="Cambria"/>
          <w:sz w:val="22"/>
          <w:szCs w:val="22"/>
          <w:lang w:eastAsia="en-US"/>
        </w:rPr>
        <w:t>oraz środowiska przyrodniczego, w którym realizowane są prace</w:t>
      </w:r>
      <w:r w:rsidRPr="004B3338">
        <w:rPr>
          <w:rFonts w:ascii="Cambria" w:eastAsia="Calibri" w:hAnsi="Cambria" w:cs="Arial"/>
          <w:sz w:val="22"/>
          <w:szCs w:val="22"/>
          <w:lang w:eastAsia="en-US"/>
        </w:rPr>
        <w:t>;</w:t>
      </w:r>
    </w:p>
    <w:p w14:paraId="173BB32E" w14:textId="77777777" w:rsidR="0013110C" w:rsidRPr="004B3338" w:rsidRDefault="0013110C" w:rsidP="00375794">
      <w:pPr>
        <w:numPr>
          <w:ilvl w:val="1"/>
          <w:numId w:val="13"/>
        </w:numPr>
        <w:suppressAutoHyphens w:val="0"/>
        <w:spacing w:before="120"/>
        <w:ind w:left="1134"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posiadać aktualne atesty, świadectwa dopuszczenia do eksploatacji, itp. o ile są wymagane przez odpowiednie przepisy prawa.</w:t>
      </w:r>
      <w:r w:rsidRPr="004B3338">
        <w:rPr>
          <w:rFonts w:ascii="Cambria" w:eastAsia="Calibri" w:hAnsi="Cambria" w:cs="Arial"/>
          <w:sz w:val="22"/>
          <w:szCs w:val="22"/>
          <w:lang w:eastAsia="en-US"/>
        </w:rPr>
        <w:tab/>
      </w:r>
    </w:p>
    <w:p w14:paraId="6855B2E4" w14:textId="77777777" w:rsidR="0013110C" w:rsidRPr="004B3338" w:rsidRDefault="0013110C" w:rsidP="00375794">
      <w:pPr>
        <w:numPr>
          <w:ilvl w:val="0"/>
          <w:numId w:val="12"/>
        </w:numPr>
        <w:suppressAutoHyphens w:val="0"/>
        <w:spacing w:before="120"/>
        <w:ind w:left="567" w:hanging="567"/>
        <w:jc w:val="both"/>
        <w:outlineLvl w:val="0"/>
        <w:rPr>
          <w:rFonts w:ascii="Cambria" w:hAnsi="Cambria" w:cs="Arial"/>
          <w:color w:val="000000"/>
          <w:sz w:val="22"/>
          <w:szCs w:val="22"/>
          <w:lang w:eastAsia="pl-PL"/>
        </w:rPr>
      </w:pPr>
      <w:r w:rsidRPr="004B3338">
        <w:rPr>
          <w:rFonts w:ascii="Cambria" w:hAnsi="Cambria" w:cs="Arial"/>
          <w:color w:val="000000"/>
          <w:sz w:val="22"/>
          <w:szCs w:val="22"/>
          <w:lang w:eastAsia="pl-PL"/>
        </w:rPr>
        <w:t>Wykonawca jest odpowiedzialny za powierzenie obsługi maszyn i urządzeń technicznych osobom posiadającym odpowiednie kwalifikacje.</w:t>
      </w:r>
    </w:p>
    <w:p w14:paraId="3ABCC419"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przyjmuje odpowiedzialność materialną z obowiązkiem rozliczenia się lub zwrotu za powierzone mu składniki majątkowe, przyjęte przez Wykonawcę do realizacji Przedmiotu Umowy. Przyjęcie składników majątkowych będzie każdorazowo potwierdzane dokumentem (protokołem) wydania składników majątkowych. Materiały niezużyte w ramach realizacji Przedmiotu Umowy Wykonawca zobowiązuje się zwrócić w terminie do 3 dni roboczych od odbioru przedmiotu Zlecenia w ramach realizacji którego zostały powierzone. Wykonawca obowiązany jest pokryć wszelkie szkody Zamawiającego, powstałe na skutek niedoboru, zniszczenia lub uszkodzenia powierzonych składników majątkowych. Zamawiający jest uprawniony roszczenie odszkodowawcze, o którym mowa w zdaniu poprzednim potrącić z Wynagrodzenia lub zaspokoić z Zabezpieczenia.</w:t>
      </w:r>
    </w:p>
    <w:p w14:paraId="76BBC2CD" w14:textId="4D0ACBB4"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zobowiązany jest do wyposażenia wszystkich maszyn, ciągników i urządzeń pracujących na powierzchniach leśnych w odpowiednie zestawy (sorbenty</w:t>
      </w:r>
      <w:r w:rsidR="00D43135">
        <w:rPr>
          <w:rFonts w:ascii="Cambria" w:eastAsia="Calibri" w:hAnsi="Cambria" w:cs="Arial"/>
          <w:sz w:val="22"/>
          <w:szCs w:val="22"/>
          <w:lang w:eastAsia="en-US"/>
        </w:rPr>
        <w:t xml:space="preserve"> lub </w:t>
      </w:r>
      <w:r w:rsidRPr="004B3338">
        <w:rPr>
          <w:rFonts w:ascii="Cambria" w:eastAsia="Calibri" w:hAnsi="Cambria" w:cs="Arial"/>
          <w:sz w:val="22"/>
          <w:szCs w:val="22"/>
          <w:lang w:eastAsia="en-US"/>
        </w:rPr>
        <w:t>maty sorpcyjne itp.) do pochłaniania rozlanego paliwa lub oleju oraz innych płynów technologicznych używanych w maszynach, ciągnikach, pilarkach i innych urządzeniach pracujących w lesie oraz użycia tych środków w sytuacjach wymagających zastosowania (awarie, naprawy, tankowania itp.) – w celu zapobieżenia skażeniu środowiska. Dopuszcza się posiadanie i używanie przez pilarzy kanistrów z bezpiecznymi końcówkami (dozownikami), uniemożliwiającymi rozlanie (przelanie) oleju i mieszanki paliwowej podczas tankowania pilarki (zastępczo za maty pochłaniające olej i paliwo).</w:t>
      </w:r>
    </w:p>
    <w:p w14:paraId="1C2D3CDE" w14:textId="77777777"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hAnsi="Cambria" w:cs="Arial"/>
          <w:color w:val="000000"/>
          <w:sz w:val="22"/>
          <w:szCs w:val="22"/>
          <w:lang w:eastAsia="pl-PL"/>
        </w:rPr>
        <w:t>Wykonawca</w:t>
      </w:r>
      <w:r w:rsidRPr="004B3338">
        <w:rPr>
          <w:rFonts w:ascii="Cambria" w:eastAsia="Calibri" w:hAnsi="Cambria" w:cs="Arial"/>
          <w:sz w:val="22"/>
          <w:szCs w:val="22"/>
          <w:lang w:eastAsia="en-US"/>
        </w:rPr>
        <w:t xml:space="preserve"> zobowiązany jest umożliwić Przedstawicielowi Zamawiającego weryfikację wykonania obowiązków, o których mowa w ust. 2, 3 i 5. </w:t>
      </w:r>
    </w:p>
    <w:p w14:paraId="0E84D702" w14:textId="323587AA" w:rsidR="0013110C" w:rsidRPr="004B3338" w:rsidRDefault="0013110C" w:rsidP="00375794">
      <w:pPr>
        <w:numPr>
          <w:ilvl w:val="0"/>
          <w:numId w:val="12"/>
        </w:numPr>
        <w:suppressAutoHyphens w:val="0"/>
        <w:spacing w:before="120"/>
        <w:ind w:left="567" w:hanging="567"/>
        <w:jc w:val="both"/>
        <w:outlineLvl w:val="0"/>
        <w:rPr>
          <w:rFonts w:ascii="Cambria" w:eastAsia="Calibri" w:hAnsi="Cambria" w:cs="Arial"/>
          <w:sz w:val="22"/>
          <w:szCs w:val="22"/>
          <w:lang w:eastAsia="en-US"/>
        </w:rPr>
      </w:pPr>
      <w:r w:rsidRPr="004B3338">
        <w:rPr>
          <w:rFonts w:ascii="Cambria" w:eastAsia="Calibri" w:hAnsi="Cambria" w:cs="Arial"/>
          <w:sz w:val="22"/>
          <w:szCs w:val="22"/>
          <w:lang w:eastAsia="en-US"/>
        </w:rPr>
        <w:t>Wykonawca jest zobowiązany do niezwłocznego powiadamiania Przedstawiciela Zamawiającego o każdym przypadku ścięcia drzewa z dziuplą lub gniazdem ptaków.</w:t>
      </w:r>
    </w:p>
    <w:p w14:paraId="3796EBEB" w14:textId="77777777" w:rsidR="0009497D" w:rsidRPr="004B3338" w:rsidRDefault="0009497D" w:rsidP="00375794">
      <w:pPr>
        <w:suppressAutoHyphens w:val="0"/>
        <w:spacing w:before="120"/>
        <w:jc w:val="center"/>
        <w:outlineLvl w:val="0"/>
        <w:rPr>
          <w:rFonts w:ascii="Cambria" w:hAnsi="Cambria" w:cs="Arial"/>
          <w:b/>
          <w:color w:val="000000"/>
          <w:sz w:val="22"/>
          <w:szCs w:val="22"/>
          <w:lang w:eastAsia="pl-PL"/>
        </w:rPr>
      </w:pPr>
    </w:p>
    <w:p w14:paraId="420E6672" w14:textId="4AA26557"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8</w:t>
      </w:r>
      <w:r w:rsidRPr="004B3338">
        <w:rPr>
          <w:rFonts w:ascii="Cambria" w:hAnsi="Cambria" w:cs="Arial"/>
          <w:b/>
          <w:color w:val="000000"/>
          <w:sz w:val="22"/>
          <w:szCs w:val="22"/>
          <w:lang w:eastAsia="pl-PL"/>
        </w:rPr>
        <w:br/>
        <w:t>Obowiązki Wykonawcy w zakresie personelu</w:t>
      </w:r>
    </w:p>
    <w:p w14:paraId="3D7D0353" w14:textId="5316999D"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Wykonawca jest odpowiedzialny za bezpieczeństwo i przestrzeganie przepisów i uregulowań prawnych obowiązujących w Rzeczypospolitej Polskiej, w tym stosowanych do prac z zakresu gospodarki leśnej oraz zasad i przepisów BHP i ppoż. </w:t>
      </w:r>
      <w:r w:rsidR="0090714D">
        <w:rPr>
          <w:rFonts w:ascii="Cambria" w:hAnsi="Cambria" w:cs="Arial"/>
          <w:sz w:val="22"/>
          <w:szCs w:val="22"/>
          <w:lang w:eastAsia="pl-PL"/>
        </w:rPr>
        <w:t>n</w:t>
      </w:r>
      <w:r w:rsidRPr="004B3338">
        <w:rPr>
          <w:rFonts w:ascii="Cambria" w:hAnsi="Cambria" w:cs="Arial"/>
          <w:sz w:val="22"/>
          <w:szCs w:val="22"/>
          <w:lang w:eastAsia="pl-PL"/>
        </w:rPr>
        <w:t xml:space="preserve">a terenie wykonywanych prac. </w:t>
      </w:r>
    </w:p>
    <w:p w14:paraId="7FF54DCE" w14:textId="77777777" w:rsidR="0013110C"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obowiązany jest zapewnić udział w wykonywaniu prac osób o odpowiednich kwalifikacjach i w odpowiedniej liczbie („Personel Wykonawcy”) do zakresu prac objętych danym Zleceniem.</w:t>
      </w:r>
    </w:p>
    <w:p w14:paraId="00B6E30F" w14:textId="33BC5BED" w:rsidR="00F658DA" w:rsidRPr="004B3338" w:rsidRDefault="0013110C" w:rsidP="00375794">
      <w:pPr>
        <w:numPr>
          <w:ilvl w:val="0"/>
          <w:numId w:val="1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zakresie, w jakim Zamawiający, na podstawie art. </w:t>
      </w:r>
      <w:r w:rsidRPr="00375794">
        <w:rPr>
          <w:rFonts w:ascii="Cambria" w:hAnsi="Cambria" w:cs="Arial"/>
          <w:sz w:val="22"/>
          <w:szCs w:val="22"/>
          <w:lang w:eastAsia="pl-PL"/>
        </w:rPr>
        <w:t>95</w:t>
      </w:r>
      <w:r w:rsidRPr="004B3338">
        <w:rPr>
          <w:rFonts w:ascii="Cambria" w:hAnsi="Cambria" w:cs="Arial"/>
          <w:sz w:val="22"/>
          <w:szCs w:val="22"/>
          <w:lang w:eastAsia="pl-PL"/>
        </w:rPr>
        <w:t xml:space="preserve"> PZP określił w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wymagania zatrudnienia przez </w:t>
      </w:r>
      <w:r w:rsidR="00D52AE1" w:rsidRPr="004B3338">
        <w:rPr>
          <w:rFonts w:ascii="Cambria" w:hAnsi="Cambria" w:cs="Arial"/>
          <w:sz w:val="22"/>
          <w:szCs w:val="22"/>
          <w:lang w:eastAsia="pl-PL"/>
        </w:rPr>
        <w:t>W</w:t>
      </w:r>
      <w:r w:rsidRPr="004B3338">
        <w:rPr>
          <w:rFonts w:ascii="Cambria" w:hAnsi="Cambria" w:cs="Arial"/>
          <w:sz w:val="22"/>
          <w:szCs w:val="22"/>
          <w:lang w:eastAsia="pl-PL"/>
        </w:rPr>
        <w:t>ykonawcę lub podwykonawcę na podstawie</w:t>
      </w:r>
      <w:r w:rsidR="00D52AE1" w:rsidRPr="004B3338">
        <w:rPr>
          <w:rFonts w:ascii="Cambria" w:hAnsi="Cambria" w:cs="Arial"/>
          <w:sz w:val="22"/>
          <w:szCs w:val="22"/>
          <w:lang w:eastAsia="pl-PL"/>
        </w:rPr>
        <w:t xml:space="preserve"> stosunku pracy </w:t>
      </w:r>
      <w:r w:rsidRPr="004B3338">
        <w:rPr>
          <w:rFonts w:ascii="Cambria" w:hAnsi="Cambria" w:cs="Arial"/>
          <w:sz w:val="22"/>
          <w:szCs w:val="22"/>
          <w:lang w:eastAsia="pl-PL"/>
        </w:rPr>
        <w:t xml:space="preserve"> osób wykonujących czynności </w:t>
      </w:r>
      <w:r w:rsidR="00F658DA" w:rsidRPr="004B3338">
        <w:rPr>
          <w:rFonts w:ascii="Cambria" w:hAnsi="Cambria" w:cs="Arial"/>
          <w:sz w:val="22"/>
          <w:szCs w:val="22"/>
          <w:lang w:eastAsia="pl-PL"/>
        </w:rPr>
        <w:t>w zakresie realizacji Przedmiotu Umowy</w:t>
      </w:r>
      <w:r w:rsidR="00083C1D" w:rsidRPr="004B3338">
        <w:rPr>
          <w:rFonts w:ascii="Cambria" w:hAnsi="Cambria" w:cs="Arial"/>
          <w:sz w:val="22"/>
          <w:szCs w:val="22"/>
          <w:lang w:eastAsia="pl-PL"/>
        </w:rPr>
        <w:t xml:space="preserve">, jeżeli </w:t>
      </w:r>
      <w:r w:rsidRPr="004B3338">
        <w:rPr>
          <w:rFonts w:ascii="Cambria" w:hAnsi="Cambria" w:cs="Arial"/>
          <w:sz w:val="22"/>
          <w:szCs w:val="22"/>
          <w:lang w:eastAsia="pl-PL"/>
        </w:rPr>
        <w:t>wykonanie tych czynności polega na wykonywaniu pracy w sposób określony w art. 22 § 1 ustawy z dnia 26 czerwca 1974 r. - Kodeks pracy (tekst jedn.: Dz. U. z 20</w:t>
      </w:r>
      <w:r w:rsidRPr="00375794">
        <w:rPr>
          <w:rFonts w:ascii="Cambria" w:hAnsi="Cambria" w:cs="Arial"/>
          <w:sz w:val="22"/>
          <w:szCs w:val="22"/>
          <w:lang w:eastAsia="pl-PL"/>
        </w:rPr>
        <w:t>2</w:t>
      </w:r>
      <w:r w:rsidR="00D4749F">
        <w:rPr>
          <w:rFonts w:ascii="Cambria" w:hAnsi="Cambria" w:cs="Arial"/>
          <w:sz w:val="22"/>
          <w:szCs w:val="22"/>
          <w:lang w:eastAsia="pl-PL"/>
        </w:rPr>
        <w:t>3</w:t>
      </w:r>
      <w:r w:rsidR="00E110CB" w:rsidRPr="00375794">
        <w:rPr>
          <w:rFonts w:ascii="Cambria" w:hAnsi="Cambria" w:cs="Arial"/>
          <w:sz w:val="22"/>
          <w:szCs w:val="22"/>
          <w:lang w:eastAsia="pl-PL"/>
        </w:rPr>
        <w:t xml:space="preserve"> </w:t>
      </w:r>
      <w:r w:rsidRPr="004B3338">
        <w:rPr>
          <w:rFonts w:ascii="Cambria" w:hAnsi="Cambria" w:cs="Arial"/>
          <w:sz w:val="22"/>
          <w:szCs w:val="22"/>
          <w:lang w:eastAsia="pl-PL"/>
        </w:rPr>
        <w:t xml:space="preserve">r. poz. </w:t>
      </w:r>
      <w:r w:rsidRPr="00375794">
        <w:rPr>
          <w:rFonts w:ascii="Cambria" w:hAnsi="Cambria" w:cs="Arial"/>
          <w:sz w:val="22"/>
          <w:szCs w:val="22"/>
          <w:lang w:eastAsia="pl-PL"/>
        </w:rPr>
        <w:t>1</w:t>
      </w:r>
      <w:r w:rsidR="00D4749F">
        <w:rPr>
          <w:rFonts w:ascii="Cambria" w:hAnsi="Cambria" w:cs="Arial"/>
          <w:sz w:val="22"/>
          <w:szCs w:val="22"/>
          <w:lang w:eastAsia="pl-PL"/>
        </w:rPr>
        <w:t>465</w:t>
      </w:r>
      <w:r w:rsidRPr="004B3338">
        <w:rPr>
          <w:rFonts w:ascii="Cambria" w:hAnsi="Cambria" w:cs="Arial"/>
          <w:sz w:val="22"/>
          <w:szCs w:val="22"/>
          <w:lang w:eastAsia="pl-PL"/>
        </w:rPr>
        <w:t>) Wykonawca gwarantuje Zamawiającemu, że osoby wykonujące te czynności będą zatrudnione na podstawie umowy o pracę w rozumieniu Kodeksu pracy, przy czym wykonanie tych zobowiązań („Obowiązek Zatrudnienia”) może nastąpić również poprzez zatrudnienie osób wskazanych przez podwykonawców.</w:t>
      </w:r>
    </w:p>
    <w:p w14:paraId="03315673" w14:textId="3D3CA3D0" w:rsidR="0013110C" w:rsidRPr="004B3338" w:rsidRDefault="0013110C" w:rsidP="00375794">
      <w:pPr>
        <w:tabs>
          <w:tab w:val="left" w:pos="567"/>
        </w:tabs>
        <w:suppressAutoHyphens w:val="0"/>
        <w:spacing w:before="120"/>
        <w:ind w:left="567" w:hanging="567"/>
        <w:jc w:val="both"/>
        <w:rPr>
          <w:rFonts w:ascii="Cambria" w:hAnsi="Cambria"/>
          <w:color w:val="000000"/>
          <w:sz w:val="22"/>
          <w:szCs w:val="22"/>
          <w:lang w:eastAsia="pl-PL"/>
        </w:rPr>
      </w:pPr>
      <w:r w:rsidRPr="004B3338">
        <w:rPr>
          <w:rFonts w:ascii="Cambria" w:hAnsi="Cambria"/>
          <w:color w:val="000000"/>
          <w:sz w:val="22"/>
          <w:szCs w:val="22"/>
          <w:lang w:eastAsia="pl-PL"/>
        </w:rPr>
        <w:t>4.</w:t>
      </w:r>
      <w:r w:rsidRPr="004B3338">
        <w:rPr>
          <w:rFonts w:ascii="Cambria" w:hAnsi="Cambria"/>
          <w:color w:val="000000"/>
          <w:sz w:val="22"/>
          <w:szCs w:val="22"/>
          <w:lang w:eastAsia="pl-PL"/>
        </w:rPr>
        <w:tab/>
        <w:t xml:space="preserve">Przed rozpoczęciem realizacji czynności, do których odnosi się Obowiązek Zatrudnienia, w stosunku do osób mających wykonywać te czynności, Wykonawca obowiązany jest przedłożyć Zamawiającemu, </w:t>
      </w:r>
      <w:r w:rsidR="00EE54FE">
        <w:rPr>
          <w:rFonts w:ascii="Cambria" w:hAnsi="Cambria"/>
          <w:color w:val="000000"/>
          <w:sz w:val="22"/>
          <w:szCs w:val="22"/>
          <w:lang w:eastAsia="pl-PL"/>
        </w:rPr>
        <w:t xml:space="preserve">wedle wyboru Wykonawcy, </w:t>
      </w:r>
      <w:r w:rsidRPr="004B3338">
        <w:rPr>
          <w:rFonts w:ascii="Cambria" w:hAnsi="Cambria"/>
          <w:color w:val="000000"/>
          <w:sz w:val="22"/>
          <w:szCs w:val="22"/>
          <w:lang w:eastAsia="pl-PL"/>
        </w:rPr>
        <w:t>następujące dokumenty:</w:t>
      </w:r>
    </w:p>
    <w:p w14:paraId="7C2430E1" w14:textId="04FA0BB5" w:rsidR="00032E68"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1)</w:t>
      </w:r>
      <w:r w:rsidRPr="004B3338">
        <w:rPr>
          <w:rFonts w:ascii="Cambria" w:hAnsi="Cambria" w:cs="Arial"/>
          <w:sz w:val="22"/>
          <w:szCs w:val="22"/>
        </w:rPr>
        <w:tab/>
        <w:t xml:space="preserve">oświadczenia </w:t>
      </w:r>
      <w:r w:rsidR="00D54569" w:rsidRPr="004B3338">
        <w:rPr>
          <w:rFonts w:ascii="Cambria" w:hAnsi="Cambria" w:cs="Arial"/>
          <w:sz w:val="22"/>
          <w:szCs w:val="22"/>
        </w:rPr>
        <w:t>W</w:t>
      </w:r>
      <w:r w:rsidRPr="004B3338">
        <w:rPr>
          <w:rFonts w:ascii="Cambria" w:hAnsi="Cambria" w:cs="Arial"/>
          <w:sz w:val="22"/>
          <w:szCs w:val="22"/>
        </w:rPr>
        <w:t>ykonawcy lub podwykonawcy o zatrudnieniu pracownika na podstawie umowy o pracę, zawierając</w:t>
      </w:r>
      <w:r w:rsidR="00040187">
        <w:rPr>
          <w:rFonts w:ascii="Cambria" w:hAnsi="Cambria" w:cs="Arial"/>
          <w:sz w:val="22"/>
          <w:szCs w:val="22"/>
        </w:rPr>
        <w:t>e</w:t>
      </w:r>
      <w:r w:rsidRPr="004B3338">
        <w:rPr>
          <w:rFonts w:ascii="Cambria" w:hAnsi="Cambria" w:cs="Arial"/>
          <w:sz w:val="22"/>
          <w:szCs w:val="22"/>
        </w:rPr>
        <w:t xml:space="preserve">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137425A9" w14:textId="66BB0036" w:rsidR="0013110C" w:rsidRPr="004B3338" w:rsidRDefault="0013110C"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2)</w:t>
      </w:r>
      <w:r w:rsidRPr="004B3338">
        <w:rPr>
          <w:rFonts w:ascii="Cambria" w:hAnsi="Cambria" w:cs="Arial"/>
          <w:sz w:val="22"/>
          <w:szCs w:val="22"/>
        </w:rPr>
        <w:tab/>
        <w:t xml:space="preserve">poświadczoną za zgodność z oryginałem odpowiednio przez </w:t>
      </w:r>
      <w:r w:rsidR="000C2A22" w:rsidRPr="004B3338">
        <w:rPr>
          <w:rFonts w:ascii="Cambria" w:hAnsi="Cambria" w:cs="Arial"/>
          <w:sz w:val="22"/>
          <w:szCs w:val="22"/>
        </w:rPr>
        <w:t>W</w:t>
      </w:r>
      <w:r w:rsidRPr="004B3338">
        <w:rPr>
          <w:rFonts w:ascii="Cambria" w:hAnsi="Cambria" w:cs="Arial"/>
          <w:sz w:val="22"/>
          <w:szCs w:val="22"/>
        </w:rPr>
        <w:t xml:space="preserve">ykonawcę lub podwykonawcę kopię umowy/umów o pracę osób, do których odnosi się Obowiązek Zatrudnienia wraz z dokumentem regulującym zakres obowiązków, jeżeli został sporządzony. Kopia umowy/umów powinna zawierać informacje, w tym dane osobowe niezbędne do zweryfikowania zatrudnienia na podstawie umowy o pracę, w szczególności imię i nazwisko zatrudnionego pracownika, datę zawarcia umowy o pracę, rodzaj umowy o pracę, wymiar etatu oraz zakres obowiązków pracownika. </w:t>
      </w:r>
    </w:p>
    <w:p w14:paraId="5175D867" w14:textId="1A3774BD" w:rsidR="0009497D" w:rsidRPr="004B3338" w:rsidRDefault="0009497D" w:rsidP="00375794">
      <w:pPr>
        <w:tabs>
          <w:tab w:val="left" w:pos="1134"/>
          <w:tab w:val="left" w:pos="2127"/>
        </w:tabs>
        <w:spacing w:before="120"/>
        <w:ind w:left="1134" w:hanging="567"/>
        <w:jc w:val="both"/>
        <w:rPr>
          <w:rFonts w:ascii="Cambria" w:hAnsi="Cambria" w:cs="Arial"/>
          <w:sz w:val="22"/>
          <w:szCs w:val="22"/>
        </w:rPr>
      </w:pPr>
      <w:r w:rsidRPr="004B3338">
        <w:rPr>
          <w:rFonts w:ascii="Cambria" w:hAnsi="Cambria" w:cs="Arial"/>
          <w:sz w:val="22"/>
          <w:szCs w:val="22"/>
        </w:rPr>
        <w:t>3)</w:t>
      </w:r>
      <w:r w:rsidRPr="004B3338">
        <w:rPr>
          <w:rFonts w:ascii="Cambria" w:hAnsi="Cambria" w:cs="Arial"/>
          <w:sz w:val="22"/>
          <w:szCs w:val="22"/>
        </w:rPr>
        <w:tab/>
        <w:t xml:space="preserve">dokument potwierdzający zgłoszenie pracownika przez pracodawcę do ubezpieczeń lub opłacenie przez pracodawcę ubezpieczeń pracownika, zanonimizowany w sposób zapewniający ochronę danych osobowych pracowników. Imię i nazwisko pracownika nie podlega </w:t>
      </w:r>
      <w:proofErr w:type="spellStart"/>
      <w:r w:rsidRPr="004B3338">
        <w:rPr>
          <w:rFonts w:ascii="Cambria" w:hAnsi="Cambria" w:cs="Arial"/>
          <w:sz w:val="22"/>
          <w:szCs w:val="22"/>
        </w:rPr>
        <w:t>anonimizacji</w:t>
      </w:r>
      <w:proofErr w:type="spellEnd"/>
      <w:r w:rsidR="00F04AF3" w:rsidRPr="004B3338">
        <w:rPr>
          <w:rFonts w:ascii="Cambria" w:hAnsi="Cambria" w:cs="Arial"/>
          <w:sz w:val="22"/>
          <w:szCs w:val="22"/>
        </w:rPr>
        <w:t>,</w:t>
      </w:r>
    </w:p>
    <w:p w14:paraId="22BF4774" w14:textId="77777777" w:rsidR="0090714D" w:rsidRDefault="0013110C" w:rsidP="00375794">
      <w:pPr>
        <w:tabs>
          <w:tab w:val="left" w:pos="851"/>
        </w:tabs>
        <w:suppressAutoHyphens w:val="0"/>
        <w:spacing w:before="120"/>
        <w:ind w:left="567"/>
        <w:jc w:val="both"/>
        <w:rPr>
          <w:rFonts w:ascii="Cambria" w:hAnsi="Cambria"/>
          <w:sz w:val="22"/>
          <w:szCs w:val="22"/>
          <w:lang w:eastAsia="pl-PL"/>
        </w:rPr>
      </w:pPr>
      <w:r w:rsidRPr="004B3338">
        <w:rPr>
          <w:rFonts w:ascii="Cambria" w:hAnsi="Cambria"/>
          <w:sz w:val="22"/>
          <w:szCs w:val="22"/>
          <w:lang w:eastAsia="pl-PL"/>
        </w:rPr>
        <w:t xml:space="preserve">- pod rygorem niedopuszczenia tych osób do realizacji tych czynności. </w:t>
      </w:r>
    </w:p>
    <w:p w14:paraId="2F1B5BF6" w14:textId="0D6A212D" w:rsidR="0013110C" w:rsidRPr="004B3338" w:rsidRDefault="0090714D" w:rsidP="00375794">
      <w:pPr>
        <w:tabs>
          <w:tab w:val="left" w:pos="851"/>
        </w:tabs>
        <w:suppressAutoHyphens w:val="0"/>
        <w:spacing w:before="120"/>
        <w:ind w:left="567" w:hanging="567"/>
        <w:jc w:val="both"/>
        <w:rPr>
          <w:rFonts w:ascii="Cambria" w:hAnsi="Cambria"/>
          <w:sz w:val="22"/>
          <w:szCs w:val="22"/>
          <w:lang w:eastAsia="pl-PL"/>
        </w:rPr>
      </w:pPr>
      <w:r>
        <w:rPr>
          <w:rFonts w:ascii="Cambria" w:hAnsi="Cambria"/>
          <w:sz w:val="22"/>
          <w:szCs w:val="22"/>
          <w:lang w:eastAsia="pl-PL"/>
        </w:rPr>
        <w:t>5.</w:t>
      </w:r>
      <w:r>
        <w:rPr>
          <w:rFonts w:ascii="Cambria" w:hAnsi="Cambria"/>
          <w:sz w:val="22"/>
          <w:szCs w:val="22"/>
          <w:lang w:eastAsia="pl-PL"/>
        </w:rPr>
        <w:tab/>
      </w:r>
      <w:r w:rsidR="0013110C" w:rsidRPr="004B3338">
        <w:rPr>
          <w:rFonts w:ascii="Cambria" w:hAnsi="Cambria"/>
          <w:sz w:val="22"/>
          <w:szCs w:val="22"/>
          <w:lang w:eastAsia="pl-PL"/>
        </w:rPr>
        <w:t>W przypadku zmiany składu osobowego Personelu Wykonawcy realizującego czynności, do których odnosi się Obowiązek Zatrudnienia, przed dopuszczeniem tych osób do wykonywania poszczególnych czynności</w:t>
      </w:r>
      <w:r>
        <w:rPr>
          <w:rFonts w:ascii="Cambria" w:hAnsi="Cambria"/>
          <w:sz w:val="22"/>
          <w:szCs w:val="22"/>
          <w:lang w:eastAsia="pl-PL"/>
        </w:rPr>
        <w:t>,</w:t>
      </w:r>
      <w:r w:rsidR="0013110C" w:rsidRPr="004B3338">
        <w:rPr>
          <w:rFonts w:ascii="Cambria" w:hAnsi="Cambria"/>
          <w:sz w:val="22"/>
          <w:szCs w:val="22"/>
          <w:lang w:eastAsia="pl-PL"/>
        </w:rPr>
        <w:t xml:space="preserve"> Wykonawca obowiązany jest </w:t>
      </w:r>
      <w:r>
        <w:rPr>
          <w:rFonts w:ascii="Cambria" w:hAnsi="Cambria"/>
          <w:sz w:val="22"/>
          <w:szCs w:val="22"/>
          <w:lang w:eastAsia="pl-PL"/>
        </w:rPr>
        <w:t>udokumentować Obowiązek Zatrudnienia w sposób określony w ust. 4</w:t>
      </w:r>
      <w:r w:rsidR="0013110C" w:rsidRPr="004B3338">
        <w:rPr>
          <w:rFonts w:ascii="Cambria" w:hAnsi="Cambria"/>
          <w:sz w:val="22"/>
          <w:szCs w:val="22"/>
          <w:lang w:eastAsia="pl-PL"/>
        </w:rPr>
        <w:t>, pod rygorem niedopuszczenia tych osób do realizacji tych czynności.</w:t>
      </w:r>
    </w:p>
    <w:p w14:paraId="47A3B100" w14:textId="11E44AD5" w:rsidR="0013110C" w:rsidRPr="004B3338" w:rsidRDefault="00720B82" w:rsidP="00375794">
      <w:pPr>
        <w:suppressAutoHyphens w:val="0"/>
        <w:spacing w:before="120"/>
        <w:ind w:left="567" w:hanging="567"/>
        <w:jc w:val="both"/>
        <w:rPr>
          <w:rFonts w:ascii="Cambria" w:hAnsi="Cambria"/>
          <w:color w:val="000000"/>
          <w:sz w:val="22"/>
          <w:szCs w:val="22"/>
          <w:lang w:eastAsia="pl-PL"/>
        </w:rPr>
      </w:pPr>
      <w:r>
        <w:rPr>
          <w:rFonts w:ascii="Cambria" w:hAnsi="Cambria" w:cs="Arial"/>
          <w:color w:val="000000"/>
          <w:sz w:val="22"/>
          <w:szCs w:val="22"/>
          <w:lang w:eastAsia="pl-PL"/>
        </w:rPr>
        <w:t>6</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 xml:space="preserve">Na każde żądanie Zamawiającego Wykonawca zobowiązany jest </w:t>
      </w:r>
      <w:r w:rsidR="0090714D" w:rsidRPr="0090714D">
        <w:rPr>
          <w:rFonts w:ascii="Cambria" w:hAnsi="Cambria"/>
          <w:color w:val="000000"/>
          <w:sz w:val="22"/>
          <w:szCs w:val="22"/>
          <w:lang w:eastAsia="pl-PL"/>
        </w:rPr>
        <w:t>udokumentować Obowiąz</w:t>
      </w:r>
      <w:r w:rsidR="00A406FE">
        <w:rPr>
          <w:rFonts w:ascii="Cambria" w:hAnsi="Cambria"/>
          <w:color w:val="000000"/>
          <w:sz w:val="22"/>
          <w:szCs w:val="22"/>
          <w:lang w:eastAsia="pl-PL"/>
        </w:rPr>
        <w:t>ek</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4</w:t>
      </w:r>
      <w:r w:rsidR="0013110C" w:rsidRPr="004B3338">
        <w:rPr>
          <w:rFonts w:ascii="Cambria" w:hAnsi="Cambria"/>
          <w:color w:val="000000"/>
          <w:sz w:val="22"/>
          <w:szCs w:val="22"/>
          <w:lang w:eastAsia="pl-PL"/>
        </w:rPr>
        <w:t xml:space="preserve">. </w:t>
      </w:r>
      <w:r w:rsidR="0090714D">
        <w:rPr>
          <w:rFonts w:ascii="Cambria" w:hAnsi="Cambria"/>
          <w:color w:val="000000"/>
          <w:sz w:val="22"/>
          <w:szCs w:val="22"/>
          <w:lang w:eastAsia="pl-PL"/>
        </w:rPr>
        <w:t>Nie</w:t>
      </w:r>
      <w:r w:rsidR="0090714D" w:rsidRPr="0090714D">
        <w:rPr>
          <w:rFonts w:ascii="Cambria" w:hAnsi="Cambria"/>
          <w:color w:val="000000"/>
          <w:sz w:val="22"/>
          <w:szCs w:val="22"/>
          <w:lang w:eastAsia="pl-PL"/>
        </w:rPr>
        <w:t>udokumentowa</w:t>
      </w:r>
      <w:r w:rsidR="0090714D">
        <w:rPr>
          <w:rFonts w:ascii="Cambria" w:hAnsi="Cambria"/>
          <w:color w:val="000000"/>
          <w:sz w:val="22"/>
          <w:szCs w:val="22"/>
          <w:lang w:eastAsia="pl-PL"/>
        </w:rPr>
        <w:t xml:space="preserve">nie </w:t>
      </w:r>
      <w:r w:rsidR="0090714D" w:rsidRPr="0090714D">
        <w:rPr>
          <w:rFonts w:ascii="Cambria" w:hAnsi="Cambria"/>
          <w:color w:val="000000"/>
          <w:sz w:val="22"/>
          <w:szCs w:val="22"/>
          <w:lang w:eastAsia="pl-PL"/>
        </w:rPr>
        <w:t>Obowiązk</w:t>
      </w:r>
      <w:r w:rsidR="0090714D">
        <w:rPr>
          <w:rFonts w:ascii="Cambria" w:hAnsi="Cambria"/>
          <w:color w:val="000000"/>
          <w:sz w:val="22"/>
          <w:szCs w:val="22"/>
          <w:lang w:eastAsia="pl-PL"/>
        </w:rPr>
        <w:t>u</w:t>
      </w:r>
      <w:r w:rsidR="0090714D" w:rsidRPr="0090714D">
        <w:rPr>
          <w:rFonts w:ascii="Cambria" w:hAnsi="Cambria"/>
          <w:color w:val="000000"/>
          <w:sz w:val="22"/>
          <w:szCs w:val="22"/>
          <w:lang w:eastAsia="pl-PL"/>
        </w:rPr>
        <w:t xml:space="preserve"> Zatrudnienia w sposób określony w ust. </w:t>
      </w:r>
      <w:r w:rsidR="0090714D">
        <w:rPr>
          <w:rFonts w:ascii="Cambria" w:hAnsi="Cambria"/>
          <w:color w:val="000000"/>
          <w:sz w:val="22"/>
          <w:szCs w:val="22"/>
          <w:lang w:eastAsia="pl-PL"/>
        </w:rPr>
        <w:t xml:space="preserve">4 </w:t>
      </w:r>
      <w:r w:rsidR="0013110C" w:rsidRPr="004B3338">
        <w:rPr>
          <w:rFonts w:ascii="Cambria" w:hAnsi="Cambria"/>
          <w:color w:val="000000"/>
          <w:sz w:val="22"/>
          <w:szCs w:val="22"/>
          <w:lang w:eastAsia="pl-PL"/>
        </w:rPr>
        <w:t>stanowi przypadek naruszenia Obowiązku Zatrudnienia.</w:t>
      </w:r>
    </w:p>
    <w:p w14:paraId="6DCA3586" w14:textId="7E1798E7" w:rsidR="0013110C" w:rsidRPr="004B3338" w:rsidRDefault="00720B82" w:rsidP="00375794">
      <w:pPr>
        <w:suppressAutoHyphens w:val="0"/>
        <w:spacing w:before="120"/>
        <w:ind w:left="567" w:hanging="567"/>
        <w:jc w:val="both"/>
        <w:rPr>
          <w:rFonts w:ascii="Cambria" w:hAnsi="Cambria"/>
          <w:strike/>
          <w:color w:val="000000"/>
          <w:sz w:val="22"/>
          <w:szCs w:val="22"/>
          <w:lang w:eastAsia="pl-PL"/>
        </w:rPr>
      </w:pPr>
      <w:r>
        <w:rPr>
          <w:rFonts w:ascii="Cambria" w:hAnsi="Cambria" w:cs="Arial"/>
          <w:color w:val="000000"/>
          <w:sz w:val="22"/>
          <w:szCs w:val="22"/>
          <w:lang w:eastAsia="pl-PL"/>
        </w:rPr>
        <w:lastRenderedPageBreak/>
        <w:t>7</w:t>
      </w:r>
      <w:r w:rsidR="0013110C" w:rsidRPr="004B3338">
        <w:rPr>
          <w:rFonts w:ascii="Cambria" w:hAnsi="Cambria" w:cs="Arial"/>
          <w:color w:val="000000"/>
          <w:sz w:val="22"/>
          <w:szCs w:val="22"/>
          <w:lang w:eastAsia="pl-PL"/>
        </w:rPr>
        <w:t>.</w:t>
      </w:r>
      <w:r w:rsidR="0013110C" w:rsidRPr="004B3338">
        <w:rPr>
          <w:rFonts w:ascii="Cambria" w:hAnsi="Cambria" w:cs="Arial"/>
          <w:color w:val="000000"/>
          <w:sz w:val="22"/>
          <w:szCs w:val="22"/>
          <w:lang w:eastAsia="pl-PL"/>
        </w:rPr>
        <w:tab/>
      </w:r>
      <w:r w:rsidR="0013110C" w:rsidRPr="004B3338">
        <w:rPr>
          <w:rFonts w:ascii="Cambria" w:hAnsi="Cambria"/>
          <w:color w:val="000000"/>
          <w:sz w:val="22"/>
          <w:szCs w:val="22"/>
          <w:lang w:eastAsia="pl-PL"/>
        </w:rPr>
        <w:t>W przypadku wątpliwości co do przestrzegania przepisów prawa pracy przez Wykonawcę lub podwykonawcę, Zamawiający może zwrócić się o przeprowadzenie kontroli przez Państwową Inspekcję Pracy.</w:t>
      </w:r>
    </w:p>
    <w:p w14:paraId="01743E6F" w14:textId="6A51D9B7" w:rsidR="0013110C" w:rsidRPr="004B3338" w:rsidRDefault="00720B82" w:rsidP="00375794">
      <w:pPr>
        <w:tabs>
          <w:tab w:val="left" w:pos="567"/>
        </w:tabs>
        <w:suppressAutoHyphens w:val="0"/>
        <w:spacing w:before="120"/>
        <w:ind w:left="567" w:right="40" w:hanging="567"/>
        <w:jc w:val="both"/>
        <w:rPr>
          <w:rFonts w:ascii="Cambria" w:hAnsi="Cambria" w:cs="Arial"/>
          <w:sz w:val="22"/>
          <w:szCs w:val="22"/>
          <w:shd w:val="clear" w:color="auto" w:fill="FFFFFF"/>
          <w:lang w:eastAsia="en-US"/>
        </w:rPr>
      </w:pPr>
      <w:r>
        <w:rPr>
          <w:rFonts w:ascii="Cambria" w:hAnsi="Cambria" w:cs="Arial"/>
          <w:sz w:val="22"/>
          <w:szCs w:val="22"/>
          <w:shd w:val="clear" w:color="auto" w:fill="FFFFFF"/>
          <w:lang w:eastAsia="en-US"/>
        </w:rPr>
        <w:t>8</w:t>
      </w:r>
      <w:r w:rsidR="0013110C" w:rsidRPr="004B3338">
        <w:rPr>
          <w:rFonts w:ascii="Cambria" w:hAnsi="Cambria" w:cs="Arial"/>
          <w:sz w:val="22"/>
          <w:szCs w:val="22"/>
          <w:shd w:val="clear" w:color="auto" w:fill="FFFFFF"/>
          <w:lang w:eastAsia="en-US"/>
        </w:rPr>
        <w:t>.</w:t>
      </w:r>
      <w:r w:rsidR="0013110C" w:rsidRPr="004B3338">
        <w:rPr>
          <w:rFonts w:ascii="Cambria" w:hAnsi="Cambria" w:cs="Arial"/>
          <w:sz w:val="22"/>
          <w:szCs w:val="22"/>
          <w:shd w:val="clear" w:color="auto" w:fill="FFFFFF"/>
          <w:lang w:eastAsia="en-US"/>
        </w:rPr>
        <w:tab/>
        <w:t xml:space="preserve">Wykonawca zobowiązuje się do wykonywania poszczególnych prac wchodzących w skład Przedmiotu Umowy przez osoby wskazane w Ofercie. Zamawiający dopuszcza możliwość zmiany osób, o których mowa w zdaniu poprzednim, na inne posiadające co najmniej taką samą wiedzę i kwalifikacje oraz wymagane uprawnienia, jak wymagane w </w:t>
      </w:r>
      <w:r w:rsidR="00904AAE" w:rsidRPr="004B3338">
        <w:rPr>
          <w:rFonts w:ascii="Cambria" w:hAnsi="Cambria" w:cs="Arial"/>
          <w:sz w:val="22"/>
          <w:szCs w:val="22"/>
          <w:shd w:val="clear" w:color="auto" w:fill="FFFFFF"/>
          <w:lang w:eastAsia="en-US"/>
        </w:rPr>
        <w:t>SWZ</w:t>
      </w:r>
      <w:r w:rsidR="0013110C" w:rsidRPr="004B3338">
        <w:rPr>
          <w:rFonts w:ascii="Cambria" w:hAnsi="Cambria" w:cs="Arial"/>
          <w:sz w:val="22"/>
          <w:szCs w:val="22"/>
          <w:shd w:val="clear" w:color="auto" w:fill="FFFFFF"/>
          <w:lang w:eastAsia="en-US"/>
        </w:rPr>
        <w:t>. O planowanej zmianie osób lub dodatkowych osobach, przy pomocy których Wykonawca wykonuje Przedmiot Umowy, Wykonawca zobowiązany jest powiadomić Zamawiającego na piśmie przed dopuszczeniem tych osób do wykonywania prac. Postanowienia niniejszego ustępu nie uchybiają zobowiązaniom Wykonawcy wynikającym z Obowiązku Zatrudnienia.</w:t>
      </w:r>
    </w:p>
    <w:p w14:paraId="638BD967" w14:textId="611A2ECD" w:rsidR="0013110C" w:rsidRPr="004B3338" w:rsidRDefault="00720B82" w:rsidP="00375794">
      <w:pPr>
        <w:tabs>
          <w:tab w:val="left" w:pos="567"/>
        </w:tabs>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9</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Wykonawca zobowiązuje się dopuścić do wykonywania poszczególnych prac </w:t>
      </w:r>
      <w:r w:rsidR="0013110C" w:rsidRPr="004B3338">
        <w:rPr>
          <w:rFonts w:ascii="Cambria" w:hAnsi="Cambria" w:cs="Arial"/>
          <w:sz w:val="22"/>
          <w:szCs w:val="22"/>
          <w:shd w:val="clear" w:color="auto" w:fill="FFFFFF"/>
          <w:lang w:eastAsia="en-US"/>
        </w:rPr>
        <w:t xml:space="preserve">wchodzących w skład Przedmiotu Umowy </w:t>
      </w:r>
      <w:r w:rsidR="0013110C" w:rsidRPr="004B3338">
        <w:rPr>
          <w:rFonts w:ascii="Cambria" w:hAnsi="Cambria" w:cs="Arial"/>
          <w:sz w:val="22"/>
          <w:szCs w:val="22"/>
          <w:lang w:eastAsia="pl-PL"/>
        </w:rPr>
        <w:t>osoby, które zgodnie z obowiązującymi przepisami posiadają kwalifikacje do ich wykonania (np. odbyły odpowiednie szkolenia i ukończyły je z wynikiem pozytywnym, posiadają wymagane zaświadczenia kwalifikacyjne itp.). Obowiązek, pisany w zdaniu poprzednim dotyczy również zmiany osób wykonujących poszczególne prace wchodzące w skład Przedmiotu Umowy.</w:t>
      </w:r>
    </w:p>
    <w:p w14:paraId="07201D4A" w14:textId="553115D4" w:rsidR="0013110C" w:rsidRPr="004B3338" w:rsidRDefault="00720B82" w:rsidP="00375794">
      <w:pPr>
        <w:tabs>
          <w:tab w:val="left" w:pos="567"/>
        </w:tabs>
        <w:suppressAutoHyphens w:val="0"/>
        <w:spacing w:before="120"/>
        <w:ind w:left="567" w:hanging="567"/>
        <w:jc w:val="both"/>
        <w:rPr>
          <w:rFonts w:ascii="Cambria" w:hAnsi="Cambria" w:cs="Arial"/>
          <w:b/>
          <w:bCs/>
          <w:sz w:val="22"/>
          <w:szCs w:val="22"/>
          <w:lang w:eastAsia="pl-PL"/>
        </w:rPr>
      </w:pPr>
      <w:r>
        <w:rPr>
          <w:rFonts w:ascii="Cambria" w:hAnsi="Cambria" w:cs="Arial"/>
          <w:sz w:val="22"/>
          <w:szCs w:val="22"/>
          <w:lang w:eastAsia="pl-PL"/>
        </w:rPr>
        <w:t>10</w:t>
      </w:r>
      <w:r w:rsidR="0013110C" w:rsidRPr="004B3338">
        <w:rPr>
          <w:rFonts w:ascii="Cambria" w:hAnsi="Cambria" w:cs="Arial"/>
          <w:sz w:val="22"/>
          <w:szCs w:val="22"/>
          <w:lang w:eastAsia="pl-PL"/>
        </w:rPr>
        <w:t>.</w:t>
      </w:r>
      <w:r w:rsidR="0013110C" w:rsidRPr="004B3338">
        <w:rPr>
          <w:rFonts w:ascii="Cambria" w:hAnsi="Cambria" w:cs="Arial"/>
          <w:sz w:val="22"/>
          <w:szCs w:val="22"/>
          <w:lang w:eastAsia="pl-PL"/>
        </w:rPr>
        <w:tab/>
        <w:t xml:space="preserve">W przypadku stwierdzenia przez Przedstawiciela Zamawiającego wykonywania prac przez osoby, które nie powinny być dopuszczone do wykonywania tych prac z powodu braku odpowiednich kwalifikacji lub wymaganego prawem ich potwierdzenia, Przedstawiciel Zamawiającego jest uprawniony do wstrzymania wykonywania prac przez Wykonawcę lub żądania zaprzestania wykonywania tych prac przez taką osobę. Powyższe nie narusza uprawnień Zamawiającego, o których mowa w § </w:t>
      </w:r>
      <w:r w:rsidR="00AE6359" w:rsidRPr="004B3338">
        <w:rPr>
          <w:rFonts w:ascii="Cambria" w:hAnsi="Cambria" w:cs="Arial"/>
          <w:sz w:val="22"/>
          <w:szCs w:val="22"/>
          <w:lang w:eastAsia="pl-PL"/>
        </w:rPr>
        <w:t>1</w:t>
      </w:r>
      <w:r w:rsidR="00AE6359">
        <w:rPr>
          <w:rFonts w:ascii="Cambria" w:hAnsi="Cambria" w:cs="Arial"/>
          <w:sz w:val="22"/>
          <w:szCs w:val="22"/>
          <w:lang w:eastAsia="pl-PL"/>
        </w:rPr>
        <w:t>4</w:t>
      </w:r>
      <w:r w:rsidR="00AE6359" w:rsidRPr="004B3338">
        <w:rPr>
          <w:rFonts w:ascii="Cambria" w:hAnsi="Cambria" w:cs="Arial"/>
          <w:sz w:val="22"/>
          <w:szCs w:val="22"/>
          <w:lang w:eastAsia="pl-PL"/>
        </w:rPr>
        <w:t xml:space="preserve"> </w:t>
      </w:r>
      <w:r w:rsidR="0013110C" w:rsidRPr="004B3338">
        <w:rPr>
          <w:rFonts w:ascii="Cambria" w:hAnsi="Cambria" w:cs="Arial"/>
          <w:sz w:val="22"/>
          <w:szCs w:val="22"/>
          <w:lang w:eastAsia="pl-PL"/>
        </w:rPr>
        <w:t>Umowy.</w:t>
      </w:r>
    </w:p>
    <w:p w14:paraId="761048CA" w14:textId="571F48EB"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1</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zobowiązany jest poinformować Personel Wykonawcy oraz podwykonawców o zagrożeniach dla zdrowia i życia istniejących na terenie, na którym prace będą wykonywane, w szczególności o zagrożeniach, przed którymi chronić ich będą środki ochrony indywidualnej oraz przekazać informacje o tych środkach i zasadach ich stosowania, jak również o działaniach ochronnych i zapobiegawczych, jakie mogą zostać podjęte w celu wyeliminowania lub ograniczenia tych zagrożeń.</w:t>
      </w:r>
    </w:p>
    <w:p w14:paraId="69C57454" w14:textId="663D5694" w:rsidR="0013110C" w:rsidRPr="004B3338" w:rsidRDefault="0013110C" w:rsidP="00375794">
      <w:pPr>
        <w:tabs>
          <w:tab w:val="left" w:pos="567"/>
        </w:tabs>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2</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Przedstawiciel Zamawiającego uprawniony jest do sprawdzania tożsamości Personelu Wykonawcy uczestniczącego w realizacji prac.</w:t>
      </w:r>
    </w:p>
    <w:p w14:paraId="570C9999" w14:textId="5A2F6B98" w:rsidR="0013110C" w:rsidRPr="004B3338" w:rsidRDefault="0013110C" w:rsidP="00375794">
      <w:p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1</w:t>
      </w:r>
      <w:r w:rsidR="00720B82">
        <w:rPr>
          <w:rFonts w:ascii="Cambria" w:eastAsia="Calibri" w:hAnsi="Cambria" w:cs="Arial"/>
          <w:sz w:val="22"/>
          <w:szCs w:val="22"/>
          <w:lang w:eastAsia="en-US"/>
        </w:rPr>
        <w:t>3</w:t>
      </w:r>
      <w:r w:rsidRPr="004B3338">
        <w:rPr>
          <w:rFonts w:ascii="Cambria" w:eastAsia="Calibri" w:hAnsi="Cambria" w:cs="Arial"/>
          <w:sz w:val="22"/>
          <w:szCs w:val="22"/>
          <w:lang w:eastAsia="en-US"/>
        </w:rPr>
        <w:t>.</w:t>
      </w:r>
      <w:r w:rsidRPr="004B3338">
        <w:rPr>
          <w:rFonts w:ascii="Cambria" w:eastAsia="Calibri" w:hAnsi="Cambria" w:cs="Arial"/>
          <w:sz w:val="22"/>
          <w:szCs w:val="22"/>
          <w:lang w:eastAsia="en-US"/>
        </w:rPr>
        <w:tab/>
        <w:t>Wykonawca ma obowiązek wyznaczenia koordynatora zgodnie z przepisami prawa pracy (art. 208 § 1 pkt 2 Kodeksu pracy). W przypadku braku koordynatora na powierzchni Przedstawiciel Zamawiającego jest uprawniony do wstrzymania prac. Wstrzymanie prac w tym przypadku nie uchybia odpowiedzialności Wykonawcy z tytułu niedotrzymania terminu realizacji Zlecenia.</w:t>
      </w:r>
    </w:p>
    <w:p w14:paraId="5E36AD92" w14:textId="77777777" w:rsidR="00727920" w:rsidRPr="00727920" w:rsidRDefault="00727920" w:rsidP="00727920">
      <w:pPr>
        <w:suppressAutoHyphens w:val="0"/>
        <w:autoSpaceDE w:val="0"/>
        <w:autoSpaceDN w:val="0"/>
        <w:adjustRightInd w:val="0"/>
        <w:spacing w:before="120"/>
        <w:ind w:left="567" w:hanging="567"/>
        <w:jc w:val="both"/>
        <w:rPr>
          <w:rFonts w:ascii="Cambria" w:eastAsia="Calibri" w:hAnsi="Cambria" w:cs="Arial"/>
          <w:b/>
          <w:bCs/>
          <w:sz w:val="22"/>
          <w:szCs w:val="22"/>
          <w:lang w:eastAsia="en-US"/>
        </w:rPr>
      </w:pPr>
      <w:r w:rsidRPr="00727920">
        <w:rPr>
          <w:rFonts w:ascii="Cambria" w:eastAsia="Calibri" w:hAnsi="Cambria" w:cs="Arial"/>
          <w:sz w:val="22"/>
          <w:szCs w:val="22"/>
          <w:lang w:eastAsia="en-US"/>
        </w:rPr>
        <w:t xml:space="preserve">14. </w:t>
      </w:r>
      <w:r w:rsidRPr="00727920">
        <w:rPr>
          <w:rFonts w:ascii="Cambria" w:eastAsia="Calibri" w:hAnsi="Cambria" w:cs="Arial"/>
          <w:sz w:val="22"/>
          <w:szCs w:val="22"/>
          <w:lang w:eastAsia="en-US"/>
        </w:rPr>
        <w:tab/>
        <w:t>Zgodnie z przepisami określonymi w załączniku do Zarządzenia nr 81 Dyrektora Generalnego Lasów Państwowych z 23 grudnia 2019 r. w sprawie wprowadzenia „Instrukcji ochrony przeciwpożarowej lasu” w jednostkach organizacyjnych Lasów Państwowych, osoby fizyczne wykonujące prace na terenie lasów powinny odbyć szkolenie w zakresie ochrony ppoż. Obowiązek ich przeszkolenia spoczywa na pracodawcy a potwierdzenie odbycia szkolenia powinno być udokumentowane. Wykonawca zobowiązany jest do przeprowadzenie wśród swoich pracowników szkoleń z zakresu ochrony przeciwpożarowej lasu oraz przekazania do Zamawiającego dokumentów potwierdzających odbycie takich szkoleń w terminie do 1 marca 2024r. a w przypadku pracowników zatrudnionych po tym okresie do niezwłocznego ich przeszkolenia i przekazania Zamawiającemu dokumentu potwierdzającego odbycie takiego szkolenia.</w:t>
      </w:r>
    </w:p>
    <w:p w14:paraId="54F71385" w14:textId="77777777" w:rsidR="004A4973" w:rsidRPr="004B3338" w:rsidRDefault="004A4973" w:rsidP="00375794">
      <w:pPr>
        <w:tabs>
          <w:tab w:val="left" w:pos="567"/>
        </w:tabs>
        <w:suppressAutoHyphens w:val="0"/>
        <w:spacing w:before="120"/>
        <w:jc w:val="both"/>
        <w:rPr>
          <w:rFonts w:ascii="Cambria" w:hAnsi="Cambria"/>
          <w:sz w:val="22"/>
          <w:szCs w:val="22"/>
          <w:lang w:eastAsia="pl-PL"/>
        </w:rPr>
      </w:pPr>
    </w:p>
    <w:p w14:paraId="16622BAC" w14:textId="683F7B69" w:rsidR="0013110C" w:rsidRPr="004B3338" w:rsidRDefault="0013110C" w:rsidP="00375794">
      <w:pPr>
        <w:suppressAutoHyphens w:val="0"/>
        <w:spacing w:before="120"/>
        <w:jc w:val="center"/>
        <w:outlineLvl w:val="0"/>
        <w:rPr>
          <w:rFonts w:ascii="Cambria" w:hAnsi="Cambria" w:cs="Arial"/>
          <w:b/>
          <w:color w:val="000000"/>
          <w:sz w:val="22"/>
          <w:szCs w:val="22"/>
          <w:lang w:eastAsia="pl-PL"/>
        </w:rPr>
      </w:pPr>
      <w:r w:rsidRPr="004B3338">
        <w:rPr>
          <w:rFonts w:ascii="Cambria" w:hAnsi="Cambria" w:cs="Arial"/>
          <w:b/>
          <w:color w:val="000000"/>
          <w:sz w:val="22"/>
          <w:szCs w:val="22"/>
          <w:lang w:eastAsia="pl-PL"/>
        </w:rPr>
        <w:t>§ </w:t>
      </w:r>
      <w:r w:rsidR="004A4973">
        <w:rPr>
          <w:rFonts w:ascii="Cambria" w:hAnsi="Cambria" w:cs="Arial"/>
          <w:b/>
          <w:color w:val="000000"/>
          <w:sz w:val="22"/>
          <w:szCs w:val="22"/>
          <w:lang w:eastAsia="pl-PL"/>
        </w:rPr>
        <w:t>9</w:t>
      </w:r>
      <w:r w:rsidRPr="004B3338">
        <w:rPr>
          <w:rFonts w:ascii="Cambria" w:hAnsi="Cambria" w:cs="Arial"/>
          <w:b/>
          <w:color w:val="000000"/>
          <w:sz w:val="22"/>
          <w:szCs w:val="22"/>
          <w:lang w:eastAsia="pl-PL"/>
        </w:rPr>
        <w:br/>
        <w:t>Podwykonawstwo</w:t>
      </w:r>
    </w:p>
    <w:p w14:paraId="4F322792" w14:textId="77777777"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Wykonawca jest uprawniony do realizacji Przedmiotu Umowy przy pomocy podwykonawców. Realizacja przez Wykonawcę Przedmiotu Umowy przy pomocy podwykonawcy wymaga uzyskania uprzedniej zgody Zamawiającego. Występując o wyrażenie zgody na powierzenie realizacji Przedmiotu Umowy przy pomocy podwykonawcy Wykonawca wskaże osobę podwykonawcy oraz szczegółowo określi zakres prac, jaki zamierza powierzyć temu podwykonawcy. Zamawiający jest uprawniony przed wyrażeniem zgody żądać od Wykonawcy przedłożenia informacji lub dokumentów dotyczących: </w:t>
      </w:r>
    </w:p>
    <w:p w14:paraId="5224EDD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1) </w:t>
      </w:r>
      <w:r w:rsidRPr="004B3338">
        <w:rPr>
          <w:rFonts w:ascii="Cambria" w:eastAsia="Calibri" w:hAnsi="Cambria" w:cs="Arial"/>
          <w:sz w:val="22"/>
          <w:szCs w:val="22"/>
          <w:lang w:eastAsia="en-US"/>
        </w:rPr>
        <w:tab/>
        <w:t xml:space="preserve">zdolności technicznej do wykonania planowanego do powierzenia podwykonawcy zakresu rzeczowego, </w:t>
      </w:r>
    </w:p>
    <w:p w14:paraId="6DC46CB3"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2) </w:t>
      </w:r>
      <w:r w:rsidRPr="004B3338">
        <w:rPr>
          <w:rFonts w:ascii="Cambria" w:eastAsia="Calibri" w:hAnsi="Cambria" w:cs="Arial"/>
          <w:sz w:val="22"/>
          <w:szCs w:val="22"/>
          <w:lang w:eastAsia="en-US"/>
        </w:rPr>
        <w:tab/>
        <w:t>dysponowania personelem umożliwiającym podwykonawcy realizację planowanego do powierzenia zakresu rzeczowego,</w:t>
      </w:r>
    </w:p>
    <w:p w14:paraId="238AFFF2" w14:textId="77777777"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3) </w:t>
      </w:r>
      <w:r w:rsidRPr="004B3338">
        <w:rPr>
          <w:rFonts w:ascii="Cambria" w:eastAsia="Calibri" w:hAnsi="Cambria" w:cs="Arial"/>
          <w:sz w:val="22"/>
          <w:szCs w:val="22"/>
          <w:lang w:eastAsia="en-US"/>
        </w:rPr>
        <w:tab/>
        <w:t>sytuacji finansowej, w jakiej znajduje się podwykonawca,</w:t>
      </w:r>
    </w:p>
    <w:p w14:paraId="2689B691" w14:textId="325E866E" w:rsidR="0013110C" w:rsidRPr="004B3338" w:rsidRDefault="0013110C" w:rsidP="00375794">
      <w:pPr>
        <w:suppressAutoHyphens w:val="0"/>
        <w:autoSpaceDE w:val="0"/>
        <w:autoSpaceDN w:val="0"/>
        <w:adjustRightInd w:val="0"/>
        <w:spacing w:before="120"/>
        <w:ind w:left="1134" w:hanging="560"/>
        <w:jc w:val="both"/>
        <w:rPr>
          <w:rFonts w:ascii="Cambria" w:eastAsia="Calibri" w:hAnsi="Cambria" w:cs="Arial"/>
          <w:sz w:val="22"/>
          <w:szCs w:val="22"/>
          <w:lang w:eastAsia="en-US"/>
        </w:rPr>
      </w:pPr>
      <w:r w:rsidRPr="004B3338">
        <w:rPr>
          <w:rFonts w:ascii="Cambria" w:eastAsia="Calibri" w:hAnsi="Cambria" w:cs="Arial"/>
          <w:sz w:val="22"/>
          <w:szCs w:val="22"/>
          <w:lang w:eastAsia="en-US"/>
        </w:rPr>
        <w:t>4)</w:t>
      </w:r>
      <w:r w:rsidRPr="004B3338">
        <w:rPr>
          <w:rFonts w:ascii="Cambria" w:eastAsia="Calibri" w:hAnsi="Cambria" w:cs="Arial"/>
          <w:sz w:val="22"/>
          <w:szCs w:val="22"/>
          <w:lang w:eastAsia="en-US"/>
        </w:rPr>
        <w:tab/>
      </w:r>
      <w:r w:rsidRPr="004B3338">
        <w:rPr>
          <w:rFonts w:ascii="Cambria" w:hAnsi="Cambria"/>
          <w:iCs/>
          <w:color w:val="000000"/>
          <w:sz w:val="22"/>
          <w:szCs w:val="22"/>
        </w:rPr>
        <w:t>osób wykonujących czynności wchodzące w skład przedmiotu zamówienia, do których odnosi się Obowiązek Zatrudnienia</w:t>
      </w:r>
      <w:r w:rsidR="0090714D">
        <w:rPr>
          <w:rFonts w:ascii="Cambria" w:hAnsi="Cambria"/>
          <w:iCs/>
          <w:color w:val="000000"/>
          <w:sz w:val="22"/>
          <w:szCs w:val="22"/>
        </w:rPr>
        <w:t xml:space="preserve">, zgodnie </w:t>
      </w:r>
      <w:r w:rsidR="00B00F89">
        <w:rPr>
          <w:rFonts w:ascii="Cambria" w:hAnsi="Cambria"/>
          <w:iCs/>
          <w:color w:val="000000"/>
          <w:sz w:val="22"/>
          <w:szCs w:val="22"/>
        </w:rPr>
        <w:t xml:space="preserve">z </w:t>
      </w:r>
      <w:r w:rsidR="0090714D">
        <w:rPr>
          <w:rFonts w:ascii="Cambria" w:hAnsi="Cambria"/>
          <w:iCs/>
          <w:color w:val="000000"/>
          <w:sz w:val="22"/>
          <w:szCs w:val="22"/>
        </w:rPr>
        <w:t xml:space="preserve">zasadami </w:t>
      </w:r>
      <w:r w:rsidR="0090714D" w:rsidRPr="0090714D">
        <w:rPr>
          <w:rFonts w:ascii="Cambria" w:hAnsi="Cambria"/>
          <w:iCs/>
          <w:color w:val="000000"/>
          <w:sz w:val="22"/>
          <w:szCs w:val="22"/>
        </w:rPr>
        <w:t>udokumentowa</w:t>
      </w:r>
      <w:r w:rsidR="0090714D">
        <w:rPr>
          <w:rFonts w:ascii="Cambria" w:hAnsi="Cambria"/>
          <w:iCs/>
          <w:color w:val="000000"/>
          <w:sz w:val="22"/>
          <w:szCs w:val="22"/>
        </w:rPr>
        <w:t xml:space="preserve">nia </w:t>
      </w:r>
      <w:r w:rsidR="0090714D" w:rsidRPr="0090714D">
        <w:rPr>
          <w:rFonts w:ascii="Cambria" w:hAnsi="Cambria"/>
          <w:iCs/>
          <w:color w:val="000000"/>
          <w:sz w:val="22"/>
          <w:szCs w:val="22"/>
        </w:rPr>
        <w:t>Obowiązk</w:t>
      </w:r>
      <w:r w:rsidR="0090714D">
        <w:rPr>
          <w:rFonts w:ascii="Cambria" w:hAnsi="Cambria"/>
          <w:iCs/>
          <w:color w:val="000000"/>
          <w:sz w:val="22"/>
          <w:szCs w:val="22"/>
        </w:rPr>
        <w:t>u</w:t>
      </w:r>
      <w:r w:rsidR="0090714D" w:rsidRPr="0090714D">
        <w:rPr>
          <w:rFonts w:ascii="Cambria" w:hAnsi="Cambria"/>
          <w:iCs/>
          <w:color w:val="000000"/>
          <w:sz w:val="22"/>
          <w:szCs w:val="22"/>
        </w:rPr>
        <w:t xml:space="preserve"> Zatrudnienia w sposób określony w </w:t>
      </w:r>
      <w:r w:rsidR="0090714D">
        <w:rPr>
          <w:rFonts w:ascii="Cambria" w:hAnsi="Cambria"/>
          <w:iCs/>
          <w:color w:val="000000"/>
          <w:sz w:val="22"/>
          <w:szCs w:val="22"/>
        </w:rPr>
        <w:t xml:space="preserve">§ </w:t>
      </w:r>
      <w:r w:rsidR="007201A5">
        <w:rPr>
          <w:rFonts w:ascii="Cambria" w:hAnsi="Cambria"/>
          <w:iCs/>
          <w:color w:val="000000"/>
          <w:sz w:val="22"/>
          <w:szCs w:val="22"/>
        </w:rPr>
        <w:t xml:space="preserve">8 </w:t>
      </w:r>
      <w:r w:rsidR="0090714D" w:rsidRPr="0090714D">
        <w:rPr>
          <w:rFonts w:ascii="Cambria" w:hAnsi="Cambria"/>
          <w:iCs/>
          <w:color w:val="000000"/>
          <w:sz w:val="22"/>
          <w:szCs w:val="22"/>
        </w:rPr>
        <w:t xml:space="preserve">ust. </w:t>
      </w:r>
      <w:r w:rsidR="0090714D">
        <w:rPr>
          <w:rFonts w:ascii="Cambria" w:hAnsi="Cambria"/>
          <w:iCs/>
          <w:color w:val="000000"/>
          <w:sz w:val="22"/>
          <w:szCs w:val="22"/>
        </w:rPr>
        <w:t>4</w:t>
      </w:r>
      <w:r w:rsidRPr="004B3338">
        <w:rPr>
          <w:rFonts w:ascii="Cambria" w:hAnsi="Cambria"/>
          <w:iCs/>
          <w:color w:val="000000"/>
          <w:sz w:val="22"/>
          <w:szCs w:val="22"/>
        </w:rPr>
        <w:t>.</w:t>
      </w:r>
    </w:p>
    <w:p w14:paraId="0C2D8F60" w14:textId="4AAFA0BD" w:rsidR="0013110C" w:rsidRPr="004B3338" w:rsidRDefault="0013110C" w:rsidP="00375794">
      <w:pPr>
        <w:numPr>
          <w:ilvl w:val="0"/>
          <w:numId w:val="15"/>
        </w:numPr>
        <w:suppressAutoHyphens w:val="0"/>
        <w:autoSpaceDE w:val="0"/>
        <w:autoSpaceDN w:val="0"/>
        <w:adjustRightInd w:val="0"/>
        <w:spacing w:before="120"/>
        <w:ind w:left="567" w:hanging="567"/>
        <w:jc w:val="both"/>
        <w:rPr>
          <w:rFonts w:ascii="Cambria" w:eastAsia="Calibri" w:hAnsi="Cambria" w:cs="Arial"/>
          <w:sz w:val="22"/>
          <w:szCs w:val="22"/>
          <w:lang w:eastAsia="en-US"/>
        </w:rPr>
      </w:pPr>
      <w:r w:rsidRPr="004B3338">
        <w:rPr>
          <w:rFonts w:ascii="Cambria" w:eastAsia="Calibri" w:hAnsi="Cambria" w:cs="Arial"/>
          <w:sz w:val="22"/>
          <w:szCs w:val="22"/>
          <w:lang w:eastAsia="en-US"/>
        </w:rPr>
        <w:t xml:space="preserve">Jeżeli zmiana albo rezygnacja z podwykonawcy dotyczy podmiotu, na którego zasoby Wykonawca powoływał się, na zasadach określonych w art. 118 </w:t>
      </w:r>
      <w:r w:rsidR="005E703D" w:rsidRPr="004B3338">
        <w:rPr>
          <w:rFonts w:ascii="Cambria" w:eastAsia="Calibri" w:hAnsi="Cambria" w:cs="Arial"/>
          <w:sz w:val="22"/>
          <w:szCs w:val="22"/>
          <w:lang w:eastAsia="en-US"/>
        </w:rPr>
        <w:t xml:space="preserve">ust. 1 </w:t>
      </w:r>
      <w:r w:rsidRPr="004B3338">
        <w:rPr>
          <w:rFonts w:ascii="Cambria" w:eastAsia="Calibri" w:hAnsi="Cambria" w:cs="Arial"/>
          <w:sz w:val="22"/>
          <w:szCs w:val="22"/>
          <w:lang w:eastAsia="en-US"/>
        </w:rPr>
        <w:t>PZP, w celu wykazania spełniania warunków udziału w postępowaniu, Wykonawca jest obowiązany wykazać Zamawiającemu, iż proponowany inny podwykonawca lub Wykonawca samodzielnie spełnia je w stopniu nie mniejszym niż podwykonawca, na którego zasoby Wykonawca powoływał się w trakcie Postępowania.</w:t>
      </w:r>
    </w:p>
    <w:p w14:paraId="4AE22047" w14:textId="77777777" w:rsidR="0013110C" w:rsidRPr="004B3338" w:rsidRDefault="0013110C" w:rsidP="00375794">
      <w:pPr>
        <w:suppressAutoHyphens w:val="0"/>
        <w:autoSpaceDE w:val="0"/>
        <w:autoSpaceDN w:val="0"/>
        <w:adjustRightInd w:val="0"/>
        <w:spacing w:before="120"/>
        <w:ind w:left="567"/>
        <w:jc w:val="both"/>
        <w:rPr>
          <w:rFonts w:ascii="Cambria" w:hAnsi="Cambria"/>
          <w:sz w:val="22"/>
          <w:szCs w:val="22"/>
          <w:lang w:eastAsia="pl-PL"/>
        </w:rPr>
      </w:pPr>
    </w:p>
    <w:p w14:paraId="5FFD2BCB" w14:textId="6F580752" w:rsidR="0013110C" w:rsidRPr="004B3338" w:rsidRDefault="0013110C" w:rsidP="00375794">
      <w:pPr>
        <w:suppressAutoHyphens w:val="0"/>
        <w:spacing w:before="120"/>
        <w:ind w:left="142"/>
        <w:jc w:val="center"/>
        <w:outlineLvl w:val="2"/>
        <w:rPr>
          <w:rFonts w:ascii="Cambria" w:hAnsi="Cambria" w:cs="Arial"/>
          <w:b/>
          <w:bCs/>
          <w:sz w:val="22"/>
          <w:szCs w:val="22"/>
          <w:lang w:eastAsia="pl-PL"/>
        </w:rPr>
      </w:pPr>
      <w:r w:rsidRPr="004B3338">
        <w:rPr>
          <w:rFonts w:ascii="Cambria" w:hAnsi="Cambria" w:cs="Arial"/>
          <w:b/>
          <w:bCs/>
          <w:sz w:val="22"/>
          <w:szCs w:val="22"/>
          <w:lang w:eastAsia="pl-PL"/>
        </w:rPr>
        <w:t xml:space="preserve">§ </w:t>
      </w:r>
      <w:r w:rsidR="004A4973">
        <w:rPr>
          <w:rFonts w:ascii="Cambria" w:hAnsi="Cambria" w:cs="Arial"/>
          <w:b/>
          <w:bCs/>
          <w:sz w:val="22"/>
          <w:szCs w:val="22"/>
          <w:lang w:eastAsia="pl-PL"/>
        </w:rPr>
        <w:t>10</w:t>
      </w:r>
      <w:r w:rsidRPr="004B3338">
        <w:rPr>
          <w:rFonts w:ascii="Cambria" w:hAnsi="Cambria" w:cs="Arial"/>
          <w:b/>
          <w:bCs/>
          <w:sz w:val="22"/>
          <w:szCs w:val="22"/>
          <w:lang w:eastAsia="pl-PL"/>
        </w:rPr>
        <w:br/>
        <w:t>Odbiory</w:t>
      </w:r>
    </w:p>
    <w:p w14:paraId="0E85E916" w14:textId="050A9E99"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prac objętych danym Zleceniem („Odbiór”) będzie dokonywany w imieniu Zamawiającego przez Przedstawiciela Zamawiającego. Przedmiotem Odbioru będą, w zależności od treści Zlecenia, wszystkie </w:t>
      </w:r>
      <w:r w:rsidR="007C317A" w:rsidRPr="004B3338">
        <w:rPr>
          <w:rFonts w:ascii="Cambria" w:hAnsi="Cambria" w:cs="Arial"/>
          <w:sz w:val="22"/>
          <w:szCs w:val="22"/>
          <w:lang w:eastAsia="pl-PL"/>
        </w:rPr>
        <w:t>Pozycje Zlecenia</w:t>
      </w:r>
      <w:r w:rsidRPr="004B3338">
        <w:rPr>
          <w:rFonts w:ascii="Cambria" w:hAnsi="Cambria" w:cs="Arial"/>
          <w:sz w:val="22"/>
          <w:szCs w:val="22"/>
          <w:lang w:eastAsia="pl-PL"/>
        </w:rPr>
        <w:t xml:space="preserve"> lub poszczególne </w:t>
      </w:r>
      <w:r w:rsidR="0057497A" w:rsidRPr="004B3338">
        <w:rPr>
          <w:rFonts w:ascii="Cambria" w:hAnsi="Cambria" w:cs="Arial"/>
          <w:sz w:val="22"/>
          <w:szCs w:val="22"/>
          <w:lang w:eastAsia="pl-PL"/>
        </w:rPr>
        <w:t>P</w:t>
      </w:r>
      <w:r w:rsidRPr="004B3338">
        <w:rPr>
          <w:rFonts w:ascii="Cambria" w:hAnsi="Cambria" w:cs="Arial"/>
          <w:sz w:val="22"/>
          <w:szCs w:val="22"/>
          <w:lang w:eastAsia="pl-PL"/>
        </w:rPr>
        <w:t xml:space="preserve">ozycje Zlecenia, a w przypadku prac z zakresu pozyskania - również </w:t>
      </w:r>
      <w:r w:rsidR="007C317A" w:rsidRPr="004B3338">
        <w:rPr>
          <w:rFonts w:ascii="Cambria" w:hAnsi="Cambria" w:cs="Arial"/>
          <w:sz w:val="22"/>
          <w:szCs w:val="22"/>
          <w:lang w:eastAsia="pl-PL"/>
        </w:rPr>
        <w:t xml:space="preserve">ich </w:t>
      </w:r>
      <w:r w:rsidRPr="004B3338">
        <w:rPr>
          <w:rFonts w:ascii="Cambria" w:hAnsi="Cambria" w:cs="Arial"/>
          <w:sz w:val="22"/>
          <w:szCs w:val="22"/>
          <w:lang w:eastAsia="pl-PL"/>
        </w:rPr>
        <w:t>częś</w:t>
      </w:r>
      <w:r w:rsidR="007C317A" w:rsidRPr="004B3338">
        <w:rPr>
          <w:rFonts w:ascii="Cambria" w:hAnsi="Cambria" w:cs="Arial"/>
          <w:sz w:val="22"/>
          <w:szCs w:val="22"/>
          <w:lang w:eastAsia="pl-PL"/>
        </w:rPr>
        <w:t>ci</w:t>
      </w:r>
      <w:r w:rsidRPr="004B3338">
        <w:rPr>
          <w:rFonts w:ascii="Cambria" w:hAnsi="Cambria" w:cs="Arial"/>
          <w:sz w:val="22"/>
          <w:szCs w:val="22"/>
          <w:lang w:eastAsia="pl-PL"/>
        </w:rPr>
        <w:t xml:space="preserve">. </w:t>
      </w:r>
    </w:p>
    <w:p w14:paraId="424B9868" w14:textId="037315E6"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Odbiór będzie obejmował obmiar ilości wykonanych prac oraz ocenę ich jakości. Zasady Odbioru poszczególnych prac określa </w:t>
      </w:r>
      <w:r w:rsidR="00904AAE" w:rsidRPr="004B3338">
        <w:rPr>
          <w:rFonts w:ascii="Cambria" w:hAnsi="Cambria" w:cs="Arial"/>
          <w:sz w:val="22"/>
          <w:szCs w:val="22"/>
          <w:lang w:eastAsia="pl-PL"/>
        </w:rPr>
        <w:t>SWZ</w:t>
      </w:r>
      <w:r w:rsidRPr="004B3338">
        <w:rPr>
          <w:rFonts w:ascii="Cambria" w:hAnsi="Cambria" w:cs="Arial"/>
          <w:sz w:val="22"/>
          <w:szCs w:val="22"/>
          <w:lang w:eastAsia="pl-PL"/>
        </w:rPr>
        <w:t>.</w:t>
      </w:r>
    </w:p>
    <w:p w14:paraId="6EE4AEB1" w14:textId="715CD2D7" w:rsidR="0013110C" w:rsidRPr="00375794"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 xml:space="preserve">Wykonawca zobowiązany jest zgłosić zakończenie i gotowość do Odbioru </w:t>
      </w:r>
      <w:r w:rsidR="008A0D80" w:rsidRPr="004B3338">
        <w:rPr>
          <w:rFonts w:ascii="Cambria" w:hAnsi="Cambria" w:cs="Arial"/>
          <w:sz w:val="22"/>
          <w:szCs w:val="22"/>
          <w:lang w:eastAsia="pl-PL"/>
        </w:rPr>
        <w:t>wszystki</w:t>
      </w:r>
      <w:r w:rsidR="00F3525C" w:rsidRPr="004B3338">
        <w:rPr>
          <w:rFonts w:ascii="Cambria" w:hAnsi="Cambria" w:cs="Arial"/>
          <w:sz w:val="22"/>
          <w:szCs w:val="22"/>
          <w:lang w:eastAsia="pl-PL"/>
        </w:rPr>
        <w:t>ch</w:t>
      </w:r>
      <w:r w:rsidR="008A0D80" w:rsidRPr="004B3338">
        <w:rPr>
          <w:rFonts w:ascii="Cambria" w:hAnsi="Cambria" w:cs="Arial"/>
          <w:sz w:val="22"/>
          <w:szCs w:val="22"/>
          <w:lang w:eastAsia="pl-PL"/>
        </w:rPr>
        <w:t xml:space="preserve"> Pozycj</w:t>
      </w:r>
      <w:r w:rsidR="000D6DA9"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 lub </w:t>
      </w:r>
      <w:r w:rsidR="00B15E20" w:rsidRPr="004B3338">
        <w:rPr>
          <w:rFonts w:ascii="Cambria" w:hAnsi="Cambria" w:cs="Arial"/>
          <w:sz w:val="22"/>
          <w:szCs w:val="22"/>
          <w:lang w:eastAsia="pl-PL"/>
        </w:rPr>
        <w:t>dan</w:t>
      </w:r>
      <w:r w:rsidR="00530A2E" w:rsidRPr="004B3338">
        <w:rPr>
          <w:rFonts w:ascii="Cambria" w:hAnsi="Cambria" w:cs="Arial"/>
          <w:sz w:val="22"/>
          <w:szCs w:val="22"/>
          <w:lang w:eastAsia="pl-PL"/>
        </w:rPr>
        <w:t>ych</w:t>
      </w:r>
      <w:r w:rsidR="008A0D80" w:rsidRPr="004B3338">
        <w:rPr>
          <w:rFonts w:ascii="Cambria" w:hAnsi="Cambria" w:cs="Arial"/>
          <w:sz w:val="22"/>
          <w:szCs w:val="22"/>
          <w:lang w:eastAsia="pl-PL"/>
        </w:rPr>
        <w:t xml:space="preserve"> Pozycj</w:t>
      </w:r>
      <w:r w:rsidR="00530A2E" w:rsidRPr="004B3338">
        <w:rPr>
          <w:rFonts w:ascii="Cambria" w:hAnsi="Cambria" w:cs="Arial"/>
          <w:sz w:val="22"/>
          <w:szCs w:val="22"/>
          <w:lang w:eastAsia="pl-PL"/>
        </w:rPr>
        <w:t>i</w:t>
      </w:r>
      <w:r w:rsidR="008A0D80" w:rsidRPr="004B3338">
        <w:rPr>
          <w:rFonts w:ascii="Cambria" w:hAnsi="Cambria" w:cs="Arial"/>
          <w:sz w:val="22"/>
          <w:szCs w:val="22"/>
          <w:lang w:eastAsia="pl-PL"/>
        </w:rPr>
        <w:t xml:space="preserve"> Zlecenia</w:t>
      </w:r>
      <w:r w:rsidRPr="004B3338">
        <w:rPr>
          <w:rFonts w:ascii="Cambria" w:hAnsi="Cambria" w:cs="Arial"/>
          <w:sz w:val="22"/>
          <w:szCs w:val="22"/>
          <w:lang w:eastAsia="pl-PL"/>
        </w:rPr>
        <w:t xml:space="preserve"> („Zgłoszenie Gotowości do Odbioru”). Zgłoszenie Gotowości do Odbioru </w:t>
      </w:r>
      <w:r w:rsidR="00F7723E">
        <w:rPr>
          <w:rFonts w:ascii="Cambria" w:hAnsi="Cambria" w:cs="Arial"/>
          <w:sz w:val="22"/>
          <w:szCs w:val="22"/>
          <w:lang w:eastAsia="pl-PL"/>
        </w:rPr>
        <w:t xml:space="preserve">zostanie </w:t>
      </w:r>
      <w:r w:rsidR="002C5D36" w:rsidRPr="004B3338">
        <w:rPr>
          <w:rFonts w:ascii="Cambria" w:hAnsi="Cambria" w:cs="Arial"/>
          <w:sz w:val="22"/>
          <w:szCs w:val="22"/>
          <w:lang w:eastAsia="pl-PL"/>
        </w:rPr>
        <w:t xml:space="preserve">dokonane </w:t>
      </w:r>
      <w:r w:rsidR="00F7723E">
        <w:rPr>
          <w:rFonts w:ascii="Cambria" w:hAnsi="Cambria" w:cs="Arial"/>
          <w:sz w:val="22"/>
          <w:szCs w:val="22"/>
          <w:lang w:eastAsia="pl-PL"/>
        </w:rPr>
        <w:t xml:space="preserve">ustnie, telefonicznie, </w:t>
      </w:r>
      <w:r w:rsidR="00233030"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233030" w:rsidRPr="004B3338">
        <w:rPr>
          <w:rFonts w:ascii="Cambria" w:hAnsi="Cambria" w:cs="Arial"/>
          <w:sz w:val="22"/>
          <w:szCs w:val="22"/>
          <w:lang w:eastAsia="pl-PL"/>
        </w:rPr>
        <w:t xml:space="preserve"> Zamawiającego, o który</w:t>
      </w:r>
      <w:r w:rsidR="00340A78" w:rsidRPr="004B3338">
        <w:rPr>
          <w:rFonts w:ascii="Cambria" w:hAnsi="Cambria" w:cs="Arial"/>
          <w:sz w:val="22"/>
          <w:szCs w:val="22"/>
          <w:lang w:eastAsia="pl-PL"/>
        </w:rPr>
        <w:t>m</w:t>
      </w:r>
      <w:r w:rsidR="00233030" w:rsidRPr="004B3338">
        <w:rPr>
          <w:rFonts w:ascii="Cambria" w:hAnsi="Cambria" w:cs="Arial"/>
          <w:sz w:val="22"/>
          <w:szCs w:val="22"/>
          <w:lang w:eastAsia="pl-PL"/>
        </w:rPr>
        <w:t xml:space="preserve"> mowa w § </w:t>
      </w:r>
      <w:r w:rsidR="00340A78" w:rsidRPr="004B3338">
        <w:rPr>
          <w:rFonts w:ascii="Cambria" w:hAnsi="Cambria" w:cs="Arial"/>
          <w:sz w:val="22"/>
          <w:szCs w:val="22"/>
          <w:lang w:eastAsia="pl-PL"/>
        </w:rPr>
        <w:t>1</w:t>
      </w:r>
      <w:r w:rsidR="00F7723E">
        <w:rPr>
          <w:rFonts w:ascii="Cambria" w:hAnsi="Cambria" w:cs="Arial"/>
          <w:sz w:val="22"/>
          <w:szCs w:val="22"/>
          <w:lang w:eastAsia="pl-PL"/>
        </w:rPr>
        <w:t>9</w:t>
      </w:r>
      <w:r w:rsidR="00340A78" w:rsidRPr="004B3338">
        <w:rPr>
          <w:rFonts w:ascii="Cambria" w:hAnsi="Cambria" w:cs="Arial"/>
          <w:sz w:val="22"/>
          <w:szCs w:val="22"/>
          <w:lang w:eastAsia="pl-PL"/>
        </w:rPr>
        <w:t xml:space="preserve"> ust. 2</w:t>
      </w:r>
      <w:r w:rsidRPr="00375794">
        <w:rPr>
          <w:rFonts w:ascii="Cambria" w:hAnsi="Cambria" w:cs="Arial"/>
          <w:sz w:val="22"/>
          <w:szCs w:val="22"/>
          <w:lang w:eastAsia="pl-PL"/>
        </w:rPr>
        <w:t>.</w:t>
      </w:r>
    </w:p>
    <w:p w14:paraId="4C4795BB" w14:textId="77777777" w:rsidR="00D941A6" w:rsidRPr="004B3338" w:rsidRDefault="00D941A6" w:rsidP="00375794">
      <w:pPr>
        <w:numPr>
          <w:ilvl w:val="0"/>
          <w:numId w:val="16"/>
        </w:numPr>
        <w:suppressAutoHyphens w:val="0"/>
        <w:spacing w:before="120"/>
        <w:ind w:left="602" w:hanging="602"/>
        <w:jc w:val="both"/>
        <w:rPr>
          <w:rFonts w:ascii="Cambria" w:hAnsi="Cambria" w:cs="Arial"/>
          <w:sz w:val="22"/>
          <w:szCs w:val="22"/>
          <w:lang w:eastAsia="pl-PL"/>
        </w:rPr>
      </w:pPr>
      <w:bookmarkStart w:id="16" w:name="_Hlk142252795"/>
      <w:r w:rsidRPr="004B3338">
        <w:rPr>
          <w:rFonts w:ascii="Cambria" w:hAnsi="Cambria" w:cs="Arial"/>
          <w:sz w:val="22"/>
          <w:szCs w:val="22"/>
          <w:lang w:eastAsia="pl-PL"/>
        </w:rPr>
        <w:t>Niezależnie od postanowień ust. 3 Zamawiający jest uprawniony do dokonywania odbioru pozyskanego i zerwanego drewna sukcesywnie bez dokonywania przez Wykonawcę Zgłoszenia Gotowości do Odbioru.</w:t>
      </w:r>
    </w:p>
    <w:bookmarkEnd w:id="16"/>
    <w:p w14:paraId="0F1A6A56" w14:textId="0CC8CE00" w:rsidR="0013110C" w:rsidRPr="00B47530"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sz w:val="22"/>
          <w:szCs w:val="22"/>
          <w:lang w:eastAsia="pl-PL"/>
        </w:rPr>
        <w:t xml:space="preserve">Jeżeli Wykonawca w terminie wynikającym ze Zlecenia nie dokona Zgłoszenia Gotowości do Odbioru Zamawiający jest uprawniony wezwać Wykonawcę </w:t>
      </w:r>
      <w:r w:rsidR="00440916" w:rsidRPr="004B3338">
        <w:rPr>
          <w:rFonts w:ascii="Cambria" w:hAnsi="Cambria"/>
          <w:sz w:val="22"/>
          <w:szCs w:val="22"/>
          <w:lang w:eastAsia="pl-PL"/>
        </w:rPr>
        <w:t xml:space="preserve">pismem doręczonym Wykonawcy lub poprzez wysłanie wiadomości na adres </w:t>
      </w:r>
      <w:r w:rsidR="00D43135">
        <w:rPr>
          <w:rFonts w:ascii="Cambria" w:hAnsi="Cambria"/>
          <w:sz w:val="22"/>
          <w:szCs w:val="22"/>
          <w:lang w:eastAsia="pl-PL"/>
        </w:rPr>
        <w:t>e-mail Przedstawiciela</w:t>
      </w:r>
      <w:r w:rsidR="00440916" w:rsidRPr="004B3338">
        <w:rPr>
          <w:rFonts w:ascii="Cambria" w:hAnsi="Cambria"/>
          <w:sz w:val="22"/>
          <w:szCs w:val="22"/>
          <w:lang w:eastAsia="pl-PL"/>
        </w:rPr>
        <w:t xml:space="preserve"> Wykonawcy, o który</w:t>
      </w:r>
      <w:r w:rsidR="00C711A9" w:rsidRPr="004B3338">
        <w:rPr>
          <w:rFonts w:ascii="Cambria" w:hAnsi="Cambria"/>
          <w:sz w:val="22"/>
          <w:szCs w:val="22"/>
          <w:lang w:eastAsia="pl-PL"/>
        </w:rPr>
        <w:t xml:space="preserve">m </w:t>
      </w:r>
      <w:r w:rsidR="00440916" w:rsidRPr="004B3338">
        <w:rPr>
          <w:rFonts w:ascii="Cambria" w:hAnsi="Cambria"/>
          <w:sz w:val="22"/>
          <w:szCs w:val="22"/>
          <w:lang w:eastAsia="pl-PL"/>
        </w:rPr>
        <w:t xml:space="preserve">mowa w § </w:t>
      </w:r>
      <w:r w:rsidR="00C711A9" w:rsidRPr="004B3338">
        <w:rPr>
          <w:rFonts w:ascii="Cambria" w:hAnsi="Cambria"/>
          <w:sz w:val="22"/>
          <w:szCs w:val="22"/>
          <w:lang w:eastAsia="pl-PL"/>
        </w:rPr>
        <w:t>1</w:t>
      </w:r>
      <w:r w:rsidR="00F7723E">
        <w:rPr>
          <w:rFonts w:ascii="Cambria" w:hAnsi="Cambria"/>
          <w:sz w:val="22"/>
          <w:szCs w:val="22"/>
          <w:lang w:eastAsia="pl-PL"/>
        </w:rPr>
        <w:t>9</w:t>
      </w:r>
      <w:r w:rsidR="00C711A9" w:rsidRPr="004B3338">
        <w:rPr>
          <w:rFonts w:ascii="Cambria" w:hAnsi="Cambria"/>
          <w:sz w:val="22"/>
          <w:szCs w:val="22"/>
          <w:lang w:eastAsia="pl-PL"/>
        </w:rPr>
        <w:t xml:space="preserve"> ust. 2 </w:t>
      </w:r>
      <w:r w:rsidRPr="004B3338">
        <w:rPr>
          <w:rFonts w:ascii="Cambria" w:hAnsi="Cambria"/>
          <w:sz w:val="22"/>
          <w:szCs w:val="22"/>
          <w:lang w:eastAsia="pl-PL"/>
        </w:rPr>
        <w:t xml:space="preserve">do natychmiastowego dokonania Zgłoszenia </w:t>
      </w:r>
      <w:r w:rsidRPr="004B3338">
        <w:rPr>
          <w:rFonts w:ascii="Cambria" w:hAnsi="Cambria"/>
          <w:sz w:val="22"/>
          <w:szCs w:val="22"/>
          <w:lang w:eastAsia="pl-PL"/>
        </w:rPr>
        <w:lastRenderedPageBreak/>
        <w:t>Gotowości do Odbioru. W przypadku niedokonan</w:t>
      </w:r>
      <w:r w:rsidR="00241666">
        <w:rPr>
          <w:rFonts w:ascii="Cambria" w:hAnsi="Cambria"/>
          <w:sz w:val="22"/>
          <w:szCs w:val="22"/>
          <w:lang w:eastAsia="pl-PL"/>
        </w:rPr>
        <w:t>i</w:t>
      </w:r>
      <w:r w:rsidRPr="004B3338">
        <w:rPr>
          <w:rFonts w:ascii="Cambria" w:hAnsi="Cambria"/>
          <w:sz w:val="22"/>
          <w:szCs w:val="22"/>
          <w:lang w:eastAsia="pl-PL"/>
        </w:rPr>
        <w:t>a przez Wykonawcę Zgłoszenia Gotowości do Odbioru w terminie 1 dnia od wezwania</w:t>
      </w:r>
      <w:r w:rsidR="00440916" w:rsidRPr="004B3338">
        <w:rPr>
          <w:rFonts w:ascii="Cambria" w:hAnsi="Cambria"/>
          <w:sz w:val="22"/>
          <w:szCs w:val="22"/>
          <w:lang w:eastAsia="pl-PL"/>
        </w:rPr>
        <w:t xml:space="preserve">, o którym mowa w zdaniu poprzednim Zamawiający będzie uprawniony </w:t>
      </w:r>
      <w:r w:rsidRPr="004B3338">
        <w:rPr>
          <w:rFonts w:ascii="Cambria" w:hAnsi="Cambria"/>
          <w:sz w:val="22"/>
          <w:szCs w:val="22"/>
          <w:lang w:eastAsia="pl-PL"/>
        </w:rPr>
        <w:t xml:space="preserve">do </w:t>
      </w:r>
      <w:r w:rsidR="00440916" w:rsidRPr="004B3338">
        <w:rPr>
          <w:rFonts w:ascii="Cambria" w:hAnsi="Cambria"/>
          <w:sz w:val="22"/>
          <w:szCs w:val="22"/>
          <w:lang w:eastAsia="pl-PL"/>
        </w:rPr>
        <w:t xml:space="preserve">jednostronnego </w:t>
      </w:r>
      <w:r w:rsidRPr="004B3338">
        <w:rPr>
          <w:rFonts w:ascii="Cambria" w:hAnsi="Cambria"/>
          <w:sz w:val="22"/>
          <w:szCs w:val="22"/>
          <w:lang w:eastAsia="pl-PL"/>
        </w:rPr>
        <w:t xml:space="preserve">dokonania odbioru w </w:t>
      </w:r>
      <w:r w:rsidRPr="00B47530">
        <w:rPr>
          <w:rFonts w:ascii="Cambria" w:hAnsi="Cambria"/>
          <w:sz w:val="22"/>
          <w:szCs w:val="22"/>
          <w:lang w:eastAsia="pl-PL"/>
        </w:rPr>
        <w:t xml:space="preserve">zakresie i w terminie przez siebie określonym. </w:t>
      </w:r>
    </w:p>
    <w:p w14:paraId="036E2409" w14:textId="7EBA0B25"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B47530">
        <w:rPr>
          <w:rFonts w:ascii="Cambria" w:hAnsi="Cambria" w:cs="Arial"/>
          <w:sz w:val="22"/>
          <w:szCs w:val="22"/>
          <w:lang w:eastAsia="pl-PL"/>
        </w:rPr>
        <w:t>Odbiór zostanie wyznaczony przez Zamawiającego na termin nie późniejszy niż 5 dni roboczych od otrzymania Zgłoszenia Gotowości do Odbioru. O wyznaczonym terminie odbioru Zamawiając</w:t>
      </w:r>
      <w:r w:rsidR="00B47530" w:rsidRPr="00375794">
        <w:rPr>
          <w:rFonts w:ascii="Cambria" w:hAnsi="Cambria" w:cs="Arial"/>
          <w:sz w:val="22"/>
          <w:szCs w:val="22"/>
          <w:lang w:eastAsia="pl-PL"/>
        </w:rPr>
        <w:t>y</w:t>
      </w:r>
      <w:r w:rsidRPr="00B47530">
        <w:rPr>
          <w:rFonts w:ascii="Cambria" w:hAnsi="Cambria" w:cs="Arial"/>
          <w:sz w:val="22"/>
          <w:szCs w:val="22"/>
          <w:lang w:eastAsia="pl-PL"/>
        </w:rPr>
        <w:t xml:space="preserve"> poinformuje</w:t>
      </w:r>
      <w:r w:rsidR="00A5702E">
        <w:rPr>
          <w:rFonts w:ascii="Cambria" w:hAnsi="Cambria" w:cs="Arial"/>
          <w:sz w:val="22"/>
          <w:szCs w:val="22"/>
          <w:lang w:eastAsia="pl-PL"/>
        </w:rPr>
        <w:t xml:space="preserve"> ustnie, telefonicznie,</w:t>
      </w:r>
      <w:r w:rsidR="00B47530" w:rsidRPr="00B47530">
        <w:rPr>
          <w:rFonts w:ascii="Cambria" w:hAnsi="Cambria" w:cs="Arial"/>
          <w:sz w:val="22"/>
          <w:szCs w:val="22"/>
          <w:lang w:eastAsia="pl-PL"/>
        </w:rPr>
        <w:t xml:space="preserve"> </w:t>
      </w:r>
      <w:bookmarkStart w:id="17" w:name="_Hlk138421374"/>
      <w:r w:rsidR="00453A0A" w:rsidRPr="00B47530">
        <w:rPr>
          <w:rFonts w:ascii="Cambria" w:hAnsi="Cambria" w:cs="Arial"/>
          <w:sz w:val="22"/>
          <w:szCs w:val="22"/>
          <w:lang w:eastAsia="pl-PL"/>
        </w:rPr>
        <w:t>pismem doręczonym Wykonawcy lub poprzez wysłanie wiadomości na adres</w:t>
      </w:r>
      <w:r w:rsidR="00453A0A" w:rsidRPr="004B3338">
        <w:rPr>
          <w:rFonts w:ascii="Cambria" w:hAnsi="Cambria" w:cs="Arial"/>
          <w:sz w:val="22"/>
          <w:szCs w:val="22"/>
          <w:lang w:eastAsia="pl-PL"/>
        </w:rPr>
        <w:t xml:space="preserve"> </w:t>
      </w:r>
      <w:r w:rsidR="00D43135">
        <w:rPr>
          <w:rFonts w:ascii="Cambria" w:hAnsi="Cambria" w:cs="Arial"/>
          <w:sz w:val="22"/>
          <w:szCs w:val="22"/>
          <w:lang w:eastAsia="pl-PL"/>
        </w:rPr>
        <w:t>e-mail Przedstawiciela</w:t>
      </w:r>
      <w:r w:rsidR="00453A0A" w:rsidRPr="004B3338">
        <w:rPr>
          <w:rFonts w:ascii="Cambria" w:hAnsi="Cambria" w:cs="Arial"/>
          <w:sz w:val="22"/>
          <w:szCs w:val="22"/>
          <w:lang w:eastAsia="pl-PL"/>
        </w:rPr>
        <w:t xml:space="preserve"> Wykonawcy, o który</w:t>
      </w:r>
      <w:r w:rsidR="00C711A9" w:rsidRPr="004B3338">
        <w:rPr>
          <w:rFonts w:ascii="Cambria" w:hAnsi="Cambria" w:cs="Arial"/>
          <w:sz w:val="22"/>
          <w:szCs w:val="22"/>
          <w:lang w:eastAsia="pl-PL"/>
        </w:rPr>
        <w:t xml:space="preserve">m </w:t>
      </w:r>
      <w:r w:rsidR="00453A0A" w:rsidRPr="004B3338">
        <w:rPr>
          <w:rFonts w:ascii="Cambria" w:hAnsi="Cambria" w:cs="Arial"/>
          <w:sz w:val="22"/>
          <w:szCs w:val="22"/>
          <w:lang w:eastAsia="pl-PL"/>
        </w:rPr>
        <w:t xml:space="preserve">mowa w § </w:t>
      </w:r>
      <w:r w:rsidR="00C711A9" w:rsidRPr="004B3338">
        <w:rPr>
          <w:rFonts w:ascii="Cambria" w:hAnsi="Cambria" w:cs="Arial"/>
          <w:sz w:val="22"/>
          <w:szCs w:val="22"/>
          <w:lang w:eastAsia="pl-PL"/>
        </w:rPr>
        <w:t>1</w:t>
      </w:r>
      <w:r w:rsidR="00F7723E">
        <w:rPr>
          <w:rFonts w:ascii="Cambria" w:hAnsi="Cambria" w:cs="Arial"/>
          <w:sz w:val="22"/>
          <w:szCs w:val="22"/>
          <w:lang w:eastAsia="pl-PL"/>
        </w:rPr>
        <w:t>9</w:t>
      </w:r>
      <w:r w:rsidR="00C711A9" w:rsidRPr="004B3338">
        <w:rPr>
          <w:rFonts w:ascii="Cambria" w:hAnsi="Cambria" w:cs="Arial"/>
          <w:sz w:val="22"/>
          <w:szCs w:val="22"/>
          <w:lang w:eastAsia="pl-PL"/>
        </w:rPr>
        <w:t xml:space="preserve"> ust. 2.</w:t>
      </w:r>
      <w:bookmarkEnd w:id="17"/>
    </w:p>
    <w:p w14:paraId="336928FD" w14:textId="77777777" w:rsidR="0013110C" w:rsidRPr="004B3338" w:rsidRDefault="0013110C" w:rsidP="00375794">
      <w:pPr>
        <w:numPr>
          <w:ilvl w:val="0"/>
          <w:numId w:val="16"/>
        </w:numPr>
        <w:suppressAutoHyphens w:val="0"/>
        <w:spacing w:before="120"/>
        <w:ind w:left="602" w:hanging="602"/>
        <w:jc w:val="both"/>
        <w:rPr>
          <w:rFonts w:ascii="Cambria" w:hAnsi="Cambria" w:cs="Arial"/>
          <w:sz w:val="22"/>
          <w:szCs w:val="22"/>
          <w:lang w:eastAsia="pl-PL"/>
        </w:rPr>
      </w:pPr>
      <w:r w:rsidRPr="004B3338">
        <w:rPr>
          <w:rFonts w:ascii="Cambria" w:hAnsi="Cambria" w:cs="Arial"/>
          <w:sz w:val="22"/>
          <w:szCs w:val="22"/>
          <w:lang w:eastAsia="pl-PL"/>
        </w:rPr>
        <w:t>Wykonawca może wziąć udział w odbiorze. Brak obecności Przedstawiciela Wykonawcy nie uniemożliwia dokonania odbioru przez Zamawiającego.</w:t>
      </w:r>
    </w:p>
    <w:p w14:paraId="3ED95B76" w14:textId="3C3F1AD5" w:rsidR="00F7723E"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Odbiorowi podlega </w:t>
      </w:r>
      <w:r w:rsidR="00513337" w:rsidRPr="004B3338">
        <w:rPr>
          <w:rFonts w:ascii="Cambria" w:hAnsi="Cambria" w:cs="Arial"/>
          <w:sz w:val="22"/>
          <w:szCs w:val="22"/>
          <w:lang w:eastAsia="pl-PL"/>
        </w:rPr>
        <w:t>Pozycj</w:t>
      </w:r>
      <w:r w:rsidR="00F7723E">
        <w:rPr>
          <w:rFonts w:ascii="Cambria" w:hAnsi="Cambria" w:cs="Arial"/>
          <w:sz w:val="22"/>
          <w:szCs w:val="22"/>
          <w:lang w:eastAsia="pl-PL"/>
        </w:rPr>
        <w:t>a</w:t>
      </w:r>
      <w:r w:rsidR="00513337" w:rsidRPr="004B3338">
        <w:rPr>
          <w:rFonts w:ascii="Cambria" w:hAnsi="Cambria" w:cs="Arial"/>
          <w:sz w:val="22"/>
          <w:szCs w:val="22"/>
          <w:lang w:eastAsia="pl-PL"/>
        </w:rPr>
        <w:t xml:space="preserve"> </w:t>
      </w:r>
      <w:r w:rsidRPr="004B3338">
        <w:rPr>
          <w:rFonts w:ascii="Cambria" w:hAnsi="Cambria" w:cs="Arial"/>
          <w:sz w:val="22"/>
          <w:szCs w:val="22"/>
          <w:lang w:eastAsia="pl-PL"/>
        </w:rPr>
        <w:t>Zlecenia woln</w:t>
      </w:r>
      <w:r w:rsidR="00F7723E">
        <w:rPr>
          <w:rFonts w:ascii="Cambria" w:hAnsi="Cambria" w:cs="Arial"/>
          <w:sz w:val="22"/>
          <w:szCs w:val="22"/>
          <w:lang w:eastAsia="pl-PL"/>
        </w:rPr>
        <w:t>a</w:t>
      </w:r>
      <w:r w:rsidRPr="004B3338">
        <w:rPr>
          <w:rFonts w:ascii="Cambria" w:hAnsi="Cambria" w:cs="Arial"/>
          <w:sz w:val="22"/>
          <w:szCs w:val="22"/>
          <w:lang w:eastAsia="pl-PL"/>
        </w:rPr>
        <w:t xml:space="preserve"> od wad lub usterek, z zastrzeżeniem postanowień § 1</w:t>
      </w:r>
      <w:r w:rsidR="00AE6359">
        <w:rPr>
          <w:rFonts w:ascii="Cambria" w:hAnsi="Cambria" w:cs="Arial"/>
          <w:sz w:val="22"/>
          <w:szCs w:val="22"/>
          <w:lang w:eastAsia="pl-PL"/>
        </w:rPr>
        <w:t>4</w:t>
      </w:r>
      <w:r w:rsidRPr="004B3338">
        <w:rPr>
          <w:rFonts w:ascii="Cambria" w:hAnsi="Cambria" w:cs="Arial"/>
          <w:sz w:val="22"/>
          <w:szCs w:val="22"/>
          <w:lang w:eastAsia="pl-PL"/>
        </w:rPr>
        <w:t xml:space="preserve">. </w:t>
      </w:r>
    </w:p>
    <w:p w14:paraId="645642D5" w14:textId="6D2C5477" w:rsidR="0013110C" w:rsidRPr="004B3338" w:rsidRDefault="00F7723E" w:rsidP="00375794">
      <w:pPr>
        <w:numPr>
          <w:ilvl w:val="0"/>
          <w:numId w:val="16"/>
        </w:numPr>
        <w:suppressAutoHyphens w:val="0"/>
        <w:spacing w:before="120"/>
        <w:ind w:left="567" w:hanging="567"/>
        <w:jc w:val="both"/>
        <w:rPr>
          <w:rFonts w:ascii="Cambria" w:hAnsi="Cambria" w:cs="Arial"/>
          <w:sz w:val="22"/>
          <w:szCs w:val="22"/>
          <w:lang w:eastAsia="pl-PL"/>
        </w:rPr>
      </w:pPr>
      <w:bookmarkStart w:id="18" w:name="_Hlk142253011"/>
      <w:r>
        <w:rPr>
          <w:rFonts w:ascii="Cambria" w:hAnsi="Cambria" w:cs="Arial"/>
          <w:sz w:val="22"/>
          <w:szCs w:val="22"/>
          <w:lang w:eastAsia="pl-PL"/>
        </w:rPr>
        <w:t xml:space="preserve">Jeżeli Pozycja Zlecenia obejmuje prace wykonane z wadą nieusuwalną, to wówczas Zamawiający jest uprawniony do odbioru prac i żądania odszkodowania w pełnym zakresie poniesionej szkody. </w:t>
      </w:r>
      <w:r w:rsidRPr="00F7723E">
        <w:rPr>
          <w:rFonts w:ascii="Cambria" w:hAnsi="Cambria" w:cs="Arial"/>
          <w:bCs/>
          <w:iCs/>
          <w:sz w:val="22"/>
          <w:szCs w:val="22"/>
          <w:lang w:eastAsia="pl-PL"/>
        </w:rPr>
        <w:t xml:space="preserve">Strony ustalają, iż </w:t>
      </w:r>
      <w:r>
        <w:rPr>
          <w:rFonts w:ascii="Cambria" w:hAnsi="Cambria" w:cs="Arial"/>
          <w:bCs/>
          <w:iCs/>
          <w:sz w:val="22"/>
          <w:szCs w:val="22"/>
          <w:lang w:eastAsia="pl-PL"/>
        </w:rPr>
        <w:t xml:space="preserve">szkody poniesione przez </w:t>
      </w:r>
      <w:r w:rsidRPr="00F7723E">
        <w:rPr>
          <w:rFonts w:ascii="Cambria" w:hAnsi="Cambria" w:cs="Arial"/>
          <w:bCs/>
          <w:iCs/>
          <w:sz w:val="22"/>
          <w:szCs w:val="22"/>
          <w:lang w:eastAsia="pl-PL"/>
        </w:rPr>
        <w:t xml:space="preserve">Zamawiającego w związku z </w:t>
      </w:r>
      <w:r>
        <w:rPr>
          <w:rFonts w:ascii="Cambria" w:hAnsi="Cambria" w:cs="Arial"/>
          <w:bCs/>
          <w:iCs/>
          <w:sz w:val="22"/>
          <w:szCs w:val="22"/>
          <w:lang w:eastAsia="pl-PL"/>
        </w:rPr>
        <w:t xml:space="preserve">wykonaniem Pozycji Zlecenia z wadą nieusuwalną </w:t>
      </w:r>
      <w:r w:rsidRPr="00F7723E">
        <w:rPr>
          <w:rFonts w:ascii="Cambria" w:hAnsi="Cambria" w:cs="Arial"/>
          <w:bCs/>
          <w:iCs/>
          <w:sz w:val="22"/>
          <w:szCs w:val="22"/>
          <w:lang w:eastAsia="pl-PL"/>
        </w:rPr>
        <w:t xml:space="preserve">Zamawiający wedle swojego wyboru potrąci z </w:t>
      </w:r>
      <w:r>
        <w:rPr>
          <w:rFonts w:ascii="Cambria" w:hAnsi="Cambria" w:cs="Arial"/>
          <w:bCs/>
          <w:iCs/>
          <w:sz w:val="22"/>
          <w:szCs w:val="22"/>
          <w:lang w:eastAsia="pl-PL"/>
        </w:rPr>
        <w:t>W</w:t>
      </w:r>
      <w:r w:rsidRPr="00F7723E">
        <w:rPr>
          <w:rFonts w:ascii="Cambria" w:hAnsi="Cambria" w:cs="Arial"/>
          <w:bCs/>
          <w:iCs/>
          <w:sz w:val="22"/>
          <w:szCs w:val="22"/>
          <w:lang w:eastAsia="pl-PL"/>
        </w:rPr>
        <w:t>ynagrodzenia lub zaspokoi z Zabezpieczenia</w:t>
      </w:r>
      <w:r>
        <w:rPr>
          <w:rFonts w:ascii="Cambria" w:hAnsi="Cambria" w:cs="Arial"/>
          <w:bCs/>
          <w:iCs/>
          <w:sz w:val="22"/>
          <w:szCs w:val="22"/>
          <w:lang w:eastAsia="pl-PL"/>
        </w:rPr>
        <w:t>.</w:t>
      </w:r>
    </w:p>
    <w:bookmarkEnd w:id="18"/>
    <w:p w14:paraId="5C4EC5CF" w14:textId="77D4EA2E"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stwierdzenia nieprawidłowości w wykonaniu </w:t>
      </w:r>
      <w:r w:rsidR="000C5DB3" w:rsidRPr="004B3338">
        <w:rPr>
          <w:rFonts w:ascii="Cambria" w:hAnsi="Cambria" w:cs="Arial"/>
          <w:sz w:val="22"/>
          <w:szCs w:val="22"/>
          <w:lang w:eastAsia="pl-PL"/>
        </w:rPr>
        <w:t xml:space="preserve">Pozycji Zlecenia </w:t>
      </w:r>
      <w:r w:rsidRPr="004B3338">
        <w:rPr>
          <w:rFonts w:ascii="Cambria" w:hAnsi="Cambria" w:cs="Arial"/>
          <w:sz w:val="22"/>
          <w:szCs w:val="22"/>
          <w:lang w:eastAsia="pl-PL"/>
        </w:rPr>
        <w:t xml:space="preserve">Zamawiający może odmówić dokonania Odbioru </w:t>
      </w:r>
      <w:r w:rsidR="000C5DB3" w:rsidRPr="004B3338">
        <w:rPr>
          <w:rFonts w:ascii="Cambria" w:hAnsi="Cambria" w:cs="Arial"/>
          <w:sz w:val="22"/>
          <w:szCs w:val="22"/>
          <w:lang w:eastAsia="pl-PL"/>
        </w:rPr>
        <w:t xml:space="preserve">w odniesieniu do Pozycji Zlecenia </w:t>
      </w:r>
      <w:r w:rsidRPr="004B3338">
        <w:rPr>
          <w:rFonts w:ascii="Cambria" w:hAnsi="Cambria" w:cs="Arial"/>
          <w:sz w:val="22"/>
          <w:szCs w:val="22"/>
          <w:lang w:eastAsia="pl-PL"/>
        </w:rPr>
        <w:t xml:space="preserve">wykonanych wadliwie. Odmowa dokonania Odbioru </w:t>
      </w:r>
      <w:r w:rsidR="000C5DB3" w:rsidRPr="004B3338">
        <w:rPr>
          <w:rFonts w:ascii="Cambria" w:hAnsi="Cambria" w:cs="Arial"/>
          <w:sz w:val="22"/>
          <w:szCs w:val="22"/>
          <w:lang w:eastAsia="pl-PL"/>
        </w:rPr>
        <w:t xml:space="preserve">danych Pozycji Zlecenia </w:t>
      </w:r>
      <w:r w:rsidRPr="004B3338">
        <w:rPr>
          <w:rFonts w:ascii="Cambria" w:hAnsi="Cambria" w:cs="Arial"/>
          <w:sz w:val="22"/>
          <w:szCs w:val="22"/>
          <w:lang w:eastAsia="pl-PL"/>
        </w:rPr>
        <w:t>wraz ze wskazaniem przyczyn, jak również wskazanie ewentualnych nieprawidłowości (wad) lub szkód wyrządzonych w toku wykonywania prac będzie następowała na piśmie.</w:t>
      </w:r>
    </w:p>
    <w:p w14:paraId="55078DA2" w14:textId="7777777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 upływie terminu wykonania Zlecenia, Zamawiający może:</w:t>
      </w:r>
    </w:p>
    <w:p w14:paraId="1DD16E39" w14:textId="41327C23"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naliczyć Wykonawcy karę umowną zgodnie z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w:t>
      </w:r>
      <w:r w:rsidR="00231826" w:rsidRPr="004B3338">
        <w:rPr>
          <w:rFonts w:ascii="Cambria" w:hAnsi="Cambria" w:cs="Arial"/>
          <w:sz w:val="22"/>
          <w:szCs w:val="22"/>
          <w:lang w:eastAsia="pl-PL"/>
        </w:rPr>
        <w:t xml:space="preserve"> w stosunku do Pozycji Zlecenia wykonanych po terminie</w:t>
      </w:r>
      <w:r w:rsidRPr="004B3338">
        <w:rPr>
          <w:rFonts w:ascii="Cambria" w:hAnsi="Cambria" w:cs="Arial"/>
          <w:sz w:val="22"/>
          <w:szCs w:val="22"/>
          <w:lang w:eastAsia="pl-PL"/>
        </w:rPr>
        <w:t xml:space="preserve">; </w:t>
      </w:r>
    </w:p>
    <w:p w14:paraId="067E498B"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35D7FBE4" w14:textId="6245EA69" w:rsidR="0013110C" w:rsidRPr="004B3338"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wyznaczyć Wykonawcy dodatkowy termin na wykonanie </w:t>
      </w:r>
      <w:r w:rsidR="007C317A" w:rsidRPr="004B3338">
        <w:rPr>
          <w:rFonts w:ascii="Cambria" w:hAnsi="Cambria" w:cs="Arial"/>
          <w:sz w:val="22"/>
          <w:szCs w:val="22"/>
          <w:lang w:eastAsia="pl-PL"/>
        </w:rPr>
        <w:t xml:space="preserve">Pozycji </w:t>
      </w:r>
      <w:r w:rsidRPr="004B3338">
        <w:rPr>
          <w:rFonts w:ascii="Cambria" w:hAnsi="Cambria" w:cs="Arial"/>
          <w:sz w:val="22"/>
          <w:szCs w:val="22"/>
          <w:lang w:eastAsia="pl-PL"/>
        </w:rPr>
        <w:t xml:space="preserve">Zlecenia w sposób wolny od wad lub usterek, a po jego bezskutecznym upływie odstąpić od Umowy. Jeżeli w dodatkowym terminie Wykonawca wykona </w:t>
      </w:r>
      <w:r w:rsidR="00231826" w:rsidRPr="004B3338">
        <w:rPr>
          <w:rFonts w:ascii="Cambria" w:hAnsi="Cambria" w:cs="Arial"/>
          <w:sz w:val="22"/>
          <w:szCs w:val="22"/>
          <w:lang w:eastAsia="pl-PL"/>
        </w:rPr>
        <w:t xml:space="preserve">Pozycje </w:t>
      </w:r>
      <w:r w:rsidRPr="004B3338">
        <w:rPr>
          <w:rFonts w:ascii="Cambria" w:hAnsi="Cambria" w:cs="Arial"/>
          <w:sz w:val="22"/>
          <w:szCs w:val="22"/>
          <w:lang w:eastAsia="pl-PL"/>
        </w:rPr>
        <w:t xml:space="preserve">Zlecenia w sposób wolny od wad lub usterek Zamawiający obowiązany jest </w:t>
      </w:r>
      <w:r w:rsidR="00231826" w:rsidRPr="004B3338">
        <w:rPr>
          <w:rFonts w:ascii="Cambria" w:hAnsi="Cambria" w:cs="Arial"/>
          <w:sz w:val="22"/>
          <w:szCs w:val="22"/>
          <w:lang w:eastAsia="pl-PL"/>
        </w:rPr>
        <w:t xml:space="preserve">je </w:t>
      </w:r>
      <w:r w:rsidRPr="004B3338">
        <w:rPr>
          <w:rFonts w:ascii="Cambria" w:hAnsi="Cambria" w:cs="Arial"/>
          <w:sz w:val="22"/>
          <w:szCs w:val="22"/>
          <w:lang w:eastAsia="pl-PL"/>
        </w:rPr>
        <w:t>odebrać, co nie uchybia uprawnieniu Zamawiającego do kary umownej, o której mowa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2 lub w § 1</w:t>
      </w:r>
      <w:r w:rsidR="00DC0265">
        <w:rPr>
          <w:rFonts w:ascii="Cambria" w:hAnsi="Cambria" w:cs="Arial"/>
          <w:sz w:val="22"/>
          <w:szCs w:val="22"/>
          <w:lang w:eastAsia="pl-PL"/>
        </w:rPr>
        <w:t>4</w:t>
      </w:r>
      <w:r w:rsidRPr="004B3338">
        <w:rPr>
          <w:rFonts w:ascii="Cambria" w:hAnsi="Cambria" w:cs="Arial"/>
          <w:sz w:val="22"/>
          <w:szCs w:val="22"/>
          <w:lang w:eastAsia="pl-PL"/>
        </w:rPr>
        <w:t xml:space="preserve"> ust. 1 pkt 3 Umowy, </w:t>
      </w:r>
    </w:p>
    <w:p w14:paraId="39E71B9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721B424E" w14:textId="77777777" w:rsidR="0013110C" w:rsidRPr="008B5960" w:rsidRDefault="0013110C" w:rsidP="00375794">
      <w:pPr>
        <w:numPr>
          <w:ilvl w:val="1"/>
          <w:numId w:val="17"/>
        </w:numPr>
        <w:suppressAutoHyphens w:val="0"/>
        <w:spacing w:before="120"/>
        <w:ind w:left="1134" w:hanging="567"/>
        <w:jc w:val="both"/>
        <w:rPr>
          <w:rFonts w:ascii="Cambria" w:hAnsi="Cambria" w:cs="Arial"/>
          <w:sz w:val="22"/>
          <w:szCs w:val="22"/>
          <w:lang w:eastAsia="pl-PL"/>
        </w:rPr>
      </w:pPr>
      <w:r w:rsidRPr="008B5960">
        <w:rPr>
          <w:rFonts w:ascii="Cambria" w:hAnsi="Cambria" w:cs="Arial"/>
          <w:sz w:val="22"/>
          <w:szCs w:val="22"/>
          <w:lang w:eastAsia="pl-PL"/>
        </w:rPr>
        <w:t>dokonać Odwołania Zlecenia z winy Wykonawcy.</w:t>
      </w:r>
    </w:p>
    <w:p w14:paraId="1ACB963C" w14:textId="1119DC0C"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8B5960">
        <w:rPr>
          <w:rFonts w:ascii="Cambria" w:hAnsi="Cambria" w:cs="Arial"/>
          <w:sz w:val="22"/>
          <w:szCs w:val="22"/>
          <w:lang w:eastAsia="pl-PL"/>
        </w:rPr>
        <w:t xml:space="preserve">Odbiór </w:t>
      </w:r>
      <w:r w:rsidR="00231826" w:rsidRPr="008B5960">
        <w:rPr>
          <w:rFonts w:ascii="Cambria" w:hAnsi="Cambria" w:cs="Arial"/>
          <w:sz w:val="22"/>
          <w:szCs w:val="22"/>
          <w:lang w:eastAsia="pl-PL"/>
        </w:rPr>
        <w:t xml:space="preserve">prawidłowo wykonanych Pozycji Zlecenia </w:t>
      </w:r>
      <w:r w:rsidRPr="008B5960">
        <w:rPr>
          <w:rFonts w:ascii="Cambria" w:hAnsi="Cambria" w:cs="Arial"/>
          <w:sz w:val="22"/>
          <w:szCs w:val="22"/>
          <w:lang w:eastAsia="pl-PL"/>
        </w:rPr>
        <w:t xml:space="preserve">będzie dokumentowany Protokołem Odbioru Robót, z zastrzeżeniem postanowień ust. 13. </w:t>
      </w:r>
    </w:p>
    <w:p w14:paraId="0F4F44DB" w14:textId="79847EB4" w:rsidR="0013110C" w:rsidRPr="008B5960" w:rsidRDefault="0013110C" w:rsidP="00375794">
      <w:pPr>
        <w:numPr>
          <w:ilvl w:val="0"/>
          <w:numId w:val="16"/>
        </w:numPr>
        <w:suppressAutoHyphens w:val="0"/>
        <w:spacing w:before="120"/>
        <w:ind w:left="567" w:hanging="567"/>
        <w:jc w:val="both"/>
        <w:rPr>
          <w:rFonts w:ascii="Cambria" w:hAnsi="Cambria" w:cs="Arial"/>
          <w:sz w:val="22"/>
          <w:szCs w:val="22"/>
          <w:lang w:eastAsia="pl-PL"/>
        </w:rPr>
      </w:pPr>
      <w:bookmarkStart w:id="19" w:name="_Hlk16114577"/>
      <w:r w:rsidRPr="008B5960">
        <w:rPr>
          <w:rFonts w:ascii="Cambria" w:hAnsi="Cambria" w:cs="Arial"/>
          <w:sz w:val="22"/>
          <w:szCs w:val="22"/>
          <w:lang w:eastAsia="pl-PL"/>
        </w:rPr>
        <w:t>W przypadku</w:t>
      </w:r>
      <w:r w:rsidR="002601F9" w:rsidRPr="008B5960">
        <w:rPr>
          <w:rFonts w:ascii="Cambria" w:hAnsi="Cambria" w:cs="Arial"/>
          <w:sz w:val="22"/>
          <w:szCs w:val="22"/>
          <w:lang w:eastAsia="pl-PL"/>
        </w:rPr>
        <w:t xml:space="preserve"> Pozycji Zlecenia </w:t>
      </w:r>
      <w:r w:rsidRPr="008B5960">
        <w:rPr>
          <w:rFonts w:ascii="Cambria" w:hAnsi="Cambria" w:cs="Arial"/>
          <w:sz w:val="22"/>
          <w:szCs w:val="22"/>
          <w:lang w:eastAsia="pl-PL"/>
        </w:rPr>
        <w:t>z zakresu</w:t>
      </w:r>
      <w:r w:rsidRPr="008B5960">
        <w:rPr>
          <w:rFonts w:ascii="Cambria" w:hAnsi="Cambria"/>
          <w:sz w:val="22"/>
          <w:szCs w:val="22"/>
        </w:rPr>
        <w:t xml:space="preserve"> </w:t>
      </w:r>
      <w:bookmarkStart w:id="20" w:name="_Hlk15294375"/>
      <w:r w:rsidRPr="008B5960">
        <w:rPr>
          <w:rFonts w:ascii="Cambria" w:hAnsi="Cambria" w:cs="Arial"/>
          <w:sz w:val="22"/>
          <w:szCs w:val="22"/>
          <w:lang w:eastAsia="pl-PL"/>
        </w:rPr>
        <w:t>pozyskania drewna</w:t>
      </w:r>
      <w:bookmarkEnd w:id="20"/>
      <w:r w:rsidRPr="008B5960">
        <w:rPr>
          <w:rFonts w:ascii="Cambria" w:hAnsi="Cambria" w:cs="Arial"/>
          <w:sz w:val="22"/>
          <w:szCs w:val="22"/>
          <w:lang w:eastAsia="pl-PL"/>
        </w:rPr>
        <w:t>,</w:t>
      </w:r>
      <w:r w:rsidR="00761004" w:rsidRPr="008B5960">
        <w:rPr>
          <w:rFonts w:ascii="Cambria" w:hAnsi="Cambria" w:cs="Arial"/>
          <w:sz w:val="22"/>
          <w:szCs w:val="22"/>
          <w:lang w:eastAsia="pl-PL"/>
        </w:rPr>
        <w:t xml:space="preserve"> </w:t>
      </w:r>
      <w:r w:rsidR="008B5960" w:rsidRPr="00375794">
        <w:rPr>
          <w:rFonts w:ascii="Cambria" w:hAnsi="Cambria" w:cs="Arial"/>
          <w:sz w:val="22"/>
          <w:szCs w:val="22"/>
          <w:lang w:eastAsia="pl-PL"/>
        </w:rPr>
        <w:t xml:space="preserve">gdy </w:t>
      </w:r>
      <w:r w:rsidRPr="008B5960">
        <w:rPr>
          <w:rFonts w:ascii="Cambria" w:hAnsi="Cambria" w:cs="Arial"/>
          <w:sz w:val="22"/>
          <w:szCs w:val="22"/>
          <w:lang w:eastAsia="pl-PL"/>
        </w:rPr>
        <w:t xml:space="preserve">Wykonawca nie dokona uprzątnięcia powierzchni, na której wykonywane były prace z zakresu pozyskania, to wówczas Odbiór </w:t>
      </w:r>
      <w:r w:rsidR="00761004" w:rsidRPr="008B5960">
        <w:rPr>
          <w:rFonts w:ascii="Cambria" w:hAnsi="Cambria" w:cs="Arial"/>
          <w:sz w:val="22"/>
          <w:szCs w:val="22"/>
          <w:lang w:eastAsia="pl-PL"/>
        </w:rPr>
        <w:t xml:space="preserve">takich Pozycji Zlecenia </w:t>
      </w:r>
      <w:r w:rsidRPr="008B5960">
        <w:rPr>
          <w:rFonts w:ascii="Cambria" w:hAnsi="Cambria" w:cs="Arial"/>
          <w:sz w:val="22"/>
          <w:szCs w:val="22"/>
          <w:lang w:eastAsia="pl-PL"/>
        </w:rPr>
        <w:t xml:space="preserve">zostanie dokonany dopiero po uprzątnięciu powierzchni. W takim przypadku: </w:t>
      </w:r>
    </w:p>
    <w:p w14:paraId="6F113CDA" w14:textId="77777777"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Odbiór będzie dokumentowany Protokołem Zwrotu Powierzchni, </w:t>
      </w:r>
    </w:p>
    <w:p w14:paraId="0358795A" w14:textId="2286C929"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Protokół Odbioru Robót będzie zawierać wzmiankę o niewykonaniu przez Wykonawcę </w:t>
      </w:r>
      <w:r w:rsidR="00761004" w:rsidRPr="004B3338">
        <w:rPr>
          <w:rFonts w:ascii="Cambria" w:hAnsi="Cambria" w:cs="Arial"/>
          <w:sz w:val="22"/>
          <w:szCs w:val="22"/>
          <w:lang w:eastAsia="pl-PL"/>
        </w:rPr>
        <w:t xml:space="preserve">Pozycji </w:t>
      </w:r>
      <w:r w:rsidRPr="004B3338">
        <w:rPr>
          <w:rFonts w:ascii="Cambria" w:hAnsi="Cambria" w:cs="Arial"/>
          <w:sz w:val="22"/>
          <w:szCs w:val="22"/>
          <w:lang w:eastAsia="pl-PL"/>
        </w:rPr>
        <w:t>Zlecenia w zakresie uprzątnięcia powierzchni, na której wykonywane były prace z zakresu pozyskania,</w:t>
      </w:r>
    </w:p>
    <w:p w14:paraId="74341270" w14:textId="27DFE251" w:rsidR="0013110C" w:rsidRPr="004B3338" w:rsidRDefault="0013110C" w:rsidP="00375794">
      <w:pPr>
        <w:numPr>
          <w:ilvl w:val="0"/>
          <w:numId w:val="18"/>
        </w:num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 xml:space="preserve">Protokół Odbioru Robót będzie potwierdzał jedynie wykonanie pozyskania będzie stanowił wyłącznie podstawę do wystawienia przez Wykonawcę faktury. </w:t>
      </w:r>
      <w:bookmarkEnd w:id="19"/>
      <w:r w:rsidRPr="004B3338">
        <w:rPr>
          <w:rFonts w:ascii="Cambria" w:hAnsi="Cambria" w:cs="Arial"/>
          <w:sz w:val="22"/>
          <w:szCs w:val="22"/>
          <w:lang w:eastAsia="pl-PL"/>
        </w:rPr>
        <w:tab/>
      </w:r>
    </w:p>
    <w:p w14:paraId="0CB43AFE"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Sporządzanie Protokołu Zwrotu Powierzchni nie jest wymagane w przypadku realizacji cięć przygodnych. </w:t>
      </w:r>
    </w:p>
    <w:p w14:paraId="7947CFC0" w14:textId="6E1CE9C7" w:rsidR="0013110C" w:rsidRPr="004B3338" w:rsidRDefault="0013110C" w:rsidP="00375794">
      <w:pPr>
        <w:numPr>
          <w:ilvl w:val="0"/>
          <w:numId w:val="16"/>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Protokół </w:t>
      </w:r>
      <w:r w:rsidR="00510A02" w:rsidRPr="004B3338">
        <w:rPr>
          <w:rFonts w:ascii="Cambria" w:hAnsi="Cambria" w:cs="Arial"/>
          <w:sz w:val="22"/>
          <w:szCs w:val="22"/>
          <w:lang w:eastAsia="pl-PL"/>
        </w:rPr>
        <w:t xml:space="preserve">Zwrotu Powierzchni </w:t>
      </w:r>
      <w:r w:rsidR="006C6F5D" w:rsidRPr="004B3338">
        <w:rPr>
          <w:rFonts w:ascii="Cambria" w:hAnsi="Cambria" w:cs="Arial"/>
          <w:sz w:val="22"/>
          <w:szCs w:val="22"/>
          <w:lang w:eastAsia="pl-PL"/>
        </w:rPr>
        <w:t xml:space="preserve">(w przypadkach, o których mowa w ust. 13) </w:t>
      </w:r>
      <w:r w:rsidRPr="004B3338">
        <w:rPr>
          <w:rFonts w:ascii="Cambria" w:hAnsi="Cambria" w:cs="Arial"/>
          <w:sz w:val="22"/>
          <w:szCs w:val="22"/>
          <w:lang w:eastAsia="pl-PL"/>
        </w:rPr>
        <w:t xml:space="preserve">oraz Protokół </w:t>
      </w:r>
      <w:r w:rsidR="00510A02" w:rsidRPr="004B3338">
        <w:rPr>
          <w:rFonts w:ascii="Cambria" w:hAnsi="Cambria" w:cs="Arial"/>
          <w:sz w:val="22"/>
          <w:szCs w:val="22"/>
          <w:lang w:eastAsia="pl-PL"/>
        </w:rPr>
        <w:t xml:space="preserve">Odbioru Robót </w:t>
      </w:r>
      <w:r w:rsidR="00B60405" w:rsidRPr="004B3338">
        <w:rPr>
          <w:rFonts w:ascii="Cambria" w:hAnsi="Cambria" w:cs="Arial"/>
          <w:sz w:val="22"/>
          <w:szCs w:val="22"/>
          <w:lang w:eastAsia="pl-PL"/>
        </w:rPr>
        <w:t xml:space="preserve">(w pozostałych przypadkach) </w:t>
      </w:r>
      <w:r w:rsidRPr="004B3338">
        <w:rPr>
          <w:rFonts w:ascii="Cambria" w:hAnsi="Cambria" w:cs="Arial"/>
          <w:sz w:val="22"/>
          <w:szCs w:val="22"/>
          <w:lang w:eastAsia="pl-PL"/>
        </w:rPr>
        <w:t xml:space="preserve">stanowią protokolarne potwierdzenie zwrotu powierzchni, na których wykonywane były prace wchodzące w skład przedmiotu Zlecenia. </w:t>
      </w:r>
    </w:p>
    <w:p w14:paraId="652598EB" w14:textId="339DF3E7" w:rsidR="00725959" w:rsidRPr="004B3338" w:rsidRDefault="00725959" w:rsidP="00375794">
      <w:pPr>
        <w:suppressAutoHyphens w:val="0"/>
        <w:spacing w:before="120"/>
        <w:jc w:val="both"/>
        <w:rPr>
          <w:rFonts w:ascii="Cambria" w:hAnsi="Cambria" w:cs="Arial"/>
          <w:sz w:val="22"/>
          <w:szCs w:val="22"/>
          <w:lang w:eastAsia="pl-PL"/>
        </w:rPr>
      </w:pPr>
    </w:p>
    <w:p w14:paraId="050B6A54" w14:textId="664160B7" w:rsidR="0013110C" w:rsidRPr="00E73177" w:rsidRDefault="0013110C" w:rsidP="00375794">
      <w:pPr>
        <w:suppressAutoHyphens w:val="0"/>
        <w:spacing w:before="120"/>
        <w:jc w:val="center"/>
        <w:rPr>
          <w:rFonts w:ascii="Cambria" w:hAnsi="Cambria" w:cs="Arial"/>
          <w:sz w:val="22"/>
          <w:szCs w:val="22"/>
          <w:lang w:eastAsia="pl-PL"/>
        </w:rPr>
      </w:pPr>
      <w:r w:rsidRPr="00E73177">
        <w:rPr>
          <w:rFonts w:ascii="Cambria" w:hAnsi="Cambria" w:cs="Arial"/>
          <w:b/>
          <w:sz w:val="22"/>
          <w:szCs w:val="22"/>
          <w:lang w:eastAsia="pl-PL"/>
        </w:rPr>
        <w:t>§ 1</w:t>
      </w:r>
      <w:r w:rsidR="00DC0265" w:rsidRPr="00E73177">
        <w:rPr>
          <w:rFonts w:ascii="Cambria" w:hAnsi="Cambria" w:cs="Arial"/>
          <w:b/>
          <w:sz w:val="22"/>
          <w:szCs w:val="22"/>
          <w:lang w:eastAsia="pl-PL"/>
        </w:rPr>
        <w:t>1</w:t>
      </w:r>
      <w:r w:rsidRPr="00E73177">
        <w:rPr>
          <w:rFonts w:ascii="Cambria" w:hAnsi="Cambria" w:cs="Arial"/>
          <w:b/>
          <w:sz w:val="22"/>
          <w:szCs w:val="22"/>
          <w:lang w:eastAsia="pl-PL"/>
        </w:rPr>
        <w:br/>
        <w:t>Wynagrodzenie</w:t>
      </w:r>
    </w:p>
    <w:p w14:paraId="50297DF6" w14:textId="0D23960D" w:rsidR="00A5702E" w:rsidRPr="005D0AFA" w:rsidRDefault="0013110C" w:rsidP="005D0AFA">
      <w:pPr>
        <w:numPr>
          <w:ilvl w:val="0"/>
          <w:numId w:val="20"/>
        </w:numPr>
        <w:suppressAutoHyphens w:val="0"/>
        <w:spacing w:before="120"/>
        <w:ind w:left="567" w:hanging="567"/>
        <w:jc w:val="both"/>
        <w:rPr>
          <w:rFonts w:ascii="Cambria" w:hAnsi="Cambria" w:cs="Arial"/>
          <w:sz w:val="22"/>
          <w:szCs w:val="22"/>
          <w:lang w:eastAsia="pl-PL"/>
        </w:rPr>
      </w:pPr>
      <w:bookmarkStart w:id="21" w:name="_Hlk107950825"/>
      <w:r w:rsidRPr="005D0AFA">
        <w:rPr>
          <w:rFonts w:ascii="Cambria" w:hAnsi="Cambria" w:cs="Arial"/>
          <w:bCs/>
          <w:sz w:val="22"/>
          <w:szCs w:val="22"/>
          <w:lang w:eastAsia="pl-PL"/>
        </w:rPr>
        <w:t xml:space="preserve">Za wykonanie Przedmiotu Umowy zgodnie z Umową, Wykonawca otrzyma wynagrodzenie ustalone zgodnie z </w:t>
      </w:r>
      <w:r w:rsidR="007A0E5A" w:rsidRPr="005D0AFA">
        <w:rPr>
          <w:rFonts w:ascii="Cambria" w:hAnsi="Cambria" w:cs="Arial"/>
          <w:bCs/>
          <w:sz w:val="22"/>
          <w:szCs w:val="22"/>
          <w:lang w:eastAsia="pl-PL"/>
        </w:rPr>
        <w:t xml:space="preserve">§ 11 ust. </w:t>
      </w:r>
      <w:r w:rsidR="00BF6167" w:rsidRPr="005D0AFA">
        <w:rPr>
          <w:rFonts w:ascii="Cambria" w:hAnsi="Cambria" w:cs="Arial"/>
          <w:bCs/>
          <w:sz w:val="22"/>
          <w:szCs w:val="22"/>
          <w:lang w:eastAsia="pl-PL"/>
        </w:rPr>
        <w:t>3</w:t>
      </w:r>
      <w:r w:rsidRPr="005D0AFA">
        <w:rPr>
          <w:rFonts w:ascii="Cambria" w:hAnsi="Cambria" w:cs="Arial"/>
          <w:bCs/>
          <w:sz w:val="22"/>
          <w:szCs w:val="22"/>
          <w:lang w:eastAsia="pl-PL"/>
        </w:rPr>
        <w:t>, wstępnie określone na podstawie Oferty na kwotę ______________ zł brutto</w:t>
      </w:r>
      <w:r w:rsidR="002334BF" w:rsidRPr="005D0AFA">
        <w:rPr>
          <w:rFonts w:ascii="Cambria" w:hAnsi="Cambria" w:cs="Arial"/>
          <w:bCs/>
          <w:sz w:val="22"/>
          <w:szCs w:val="22"/>
          <w:lang w:eastAsia="pl-PL"/>
        </w:rPr>
        <w:t xml:space="preserve"> </w:t>
      </w:r>
      <w:r w:rsidRPr="005D0AFA">
        <w:rPr>
          <w:rFonts w:ascii="Cambria" w:hAnsi="Cambria" w:cs="Arial"/>
          <w:bCs/>
          <w:sz w:val="22"/>
          <w:szCs w:val="22"/>
          <w:lang w:eastAsia="pl-PL"/>
        </w:rPr>
        <w:t>(„W</w:t>
      </w:r>
      <w:r w:rsidR="00DC0265" w:rsidRPr="005D0AFA">
        <w:rPr>
          <w:rFonts w:ascii="Cambria" w:hAnsi="Cambria" w:cs="Arial"/>
          <w:bCs/>
          <w:sz w:val="22"/>
          <w:szCs w:val="22"/>
          <w:lang w:eastAsia="pl-PL"/>
        </w:rPr>
        <w:t>ynagrodzenie</w:t>
      </w:r>
      <w:r w:rsidRPr="005D0AFA">
        <w:rPr>
          <w:rFonts w:ascii="Cambria" w:hAnsi="Cambria" w:cs="Arial"/>
          <w:bCs/>
          <w:sz w:val="22"/>
          <w:szCs w:val="22"/>
          <w:lang w:eastAsia="pl-PL"/>
        </w:rPr>
        <w:t xml:space="preserve">”). </w:t>
      </w:r>
      <w:r w:rsidR="00DC0265" w:rsidRPr="005D0AFA">
        <w:rPr>
          <w:rFonts w:ascii="Cambria" w:hAnsi="Cambria" w:cs="Arial"/>
          <w:bCs/>
          <w:sz w:val="22"/>
          <w:szCs w:val="22"/>
          <w:lang w:eastAsia="pl-PL"/>
        </w:rPr>
        <w:t>Suma kwoty Wynagrodzenia oraz maksymalnej wartości Opcji stanowi wartość Umowy („Wartość Przedmiotu Umowy”)</w:t>
      </w:r>
      <w:r w:rsidR="00AA521F" w:rsidRPr="005D0AFA">
        <w:rPr>
          <w:rFonts w:ascii="Cambria" w:hAnsi="Cambria" w:cs="Arial"/>
          <w:bCs/>
          <w:sz w:val="22"/>
          <w:szCs w:val="22"/>
          <w:lang w:eastAsia="pl-PL"/>
        </w:rPr>
        <w:t>.</w:t>
      </w:r>
      <w:r w:rsidR="005D0AFA">
        <w:rPr>
          <w:rFonts w:ascii="Cambria" w:hAnsi="Cambria" w:cs="Arial"/>
          <w:bCs/>
          <w:sz w:val="22"/>
          <w:szCs w:val="22"/>
          <w:lang w:eastAsia="pl-PL"/>
        </w:rPr>
        <w:t xml:space="preserve"> </w:t>
      </w:r>
      <w:r w:rsidR="00A5702E" w:rsidRPr="005D0AFA">
        <w:rPr>
          <w:rFonts w:ascii="Cambria" w:hAnsi="Cambria" w:cs="Arial"/>
          <w:bCs/>
          <w:sz w:val="22"/>
          <w:szCs w:val="22"/>
          <w:lang w:eastAsia="pl-PL"/>
        </w:rPr>
        <w:t>Maksymalna wartość Opcji wynikająca z postanowień zawartych w § 2 ust. 7 wynosi ___________________________zł brutto.</w:t>
      </w:r>
    </w:p>
    <w:p w14:paraId="2B069CC0" w14:textId="6B51CD80" w:rsidR="0013110C" w:rsidRPr="00E73177" w:rsidRDefault="00AA521F"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 xml:space="preserve">Kwota </w:t>
      </w:r>
      <w:r w:rsidR="00DC0265" w:rsidRPr="00E73177">
        <w:rPr>
          <w:rFonts w:ascii="Cambria" w:hAnsi="Cambria" w:cs="Arial"/>
          <w:bCs/>
          <w:sz w:val="22"/>
          <w:szCs w:val="22"/>
          <w:lang w:eastAsia="pl-PL"/>
        </w:rPr>
        <w:t>Wynagrodzeni</w:t>
      </w:r>
      <w:r w:rsidRPr="00E73177">
        <w:rPr>
          <w:rFonts w:ascii="Cambria" w:hAnsi="Cambria" w:cs="Arial"/>
          <w:bCs/>
          <w:sz w:val="22"/>
          <w:szCs w:val="22"/>
          <w:lang w:eastAsia="pl-PL"/>
        </w:rPr>
        <w:t>a</w:t>
      </w:r>
      <w:r w:rsidR="00DC0265" w:rsidRPr="00E73177">
        <w:rPr>
          <w:rFonts w:ascii="Cambria" w:hAnsi="Cambria" w:cs="Arial"/>
          <w:bCs/>
          <w:sz w:val="22"/>
          <w:szCs w:val="22"/>
          <w:lang w:eastAsia="pl-PL"/>
        </w:rPr>
        <w:t xml:space="preserve"> </w:t>
      </w:r>
      <w:r w:rsidR="0013110C" w:rsidRPr="00E73177">
        <w:rPr>
          <w:rFonts w:ascii="Cambria" w:hAnsi="Cambria" w:cs="Arial"/>
          <w:bCs/>
          <w:sz w:val="22"/>
          <w:szCs w:val="22"/>
          <w:lang w:eastAsia="pl-PL"/>
        </w:rPr>
        <w:t xml:space="preserve">nie obejmuje </w:t>
      </w:r>
      <w:r w:rsidR="0065417C" w:rsidRPr="00E73177">
        <w:rPr>
          <w:rFonts w:ascii="Cambria" w:hAnsi="Cambria" w:cs="Arial"/>
          <w:bCs/>
          <w:sz w:val="22"/>
          <w:szCs w:val="22"/>
          <w:lang w:eastAsia="pl-PL"/>
        </w:rPr>
        <w:t xml:space="preserve">wartości </w:t>
      </w:r>
      <w:r w:rsidR="0013110C" w:rsidRPr="00E73177">
        <w:rPr>
          <w:rFonts w:ascii="Cambria" w:hAnsi="Cambria" w:cs="Arial"/>
          <w:bCs/>
          <w:sz w:val="22"/>
          <w:szCs w:val="22"/>
          <w:lang w:eastAsia="pl-PL"/>
        </w:rPr>
        <w:t>prac wykonywanych w ramach Opcji</w:t>
      </w:r>
      <w:r w:rsidR="00733398" w:rsidRPr="00E73177">
        <w:rPr>
          <w:rFonts w:ascii="Cambria" w:hAnsi="Cambria" w:cs="Arial"/>
          <w:bCs/>
          <w:sz w:val="22"/>
          <w:szCs w:val="22"/>
          <w:lang w:eastAsia="pl-PL"/>
        </w:rPr>
        <w:t xml:space="preserve"> oraz </w:t>
      </w:r>
      <w:r w:rsidR="00F617A4" w:rsidRPr="00E73177">
        <w:rPr>
          <w:rFonts w:ascii="Cambria" w:hAnsi="Cambria" w:cs="Arial"/>
          <w:bCs/>
          <w:sz w:val="22"/>
          <w:szCs w:val="22"/>
          <w:lang w:eastAsia="pl-PL"/>
        </w:rPr>
        <w:t xml:space="preserve">ew. </w:t>
      </w:r>
      <w:r w:rsidRPr="00E73177">
        <w:rPr>
          <w:rFonts w:ascii="Cambria" w:hAnsi="Cambria" w:cs="Arial"/>
          <w:bCs/>
          <w:sz w:val="22"/>
          <w:szCs w:val="22"/>
          <w:lang w:eastAsia="pl-PL"/>
        </w:rPr>
        <w:t xml:space="preserve">wzrostu </w:t>
      </w:r>
      <w:r w:rsidR="00F617A4" w:rsidRPr="00E73177">
        <w:rPr>
          <w:rFonts w:ascii="Cambria" w:hAnsi="Cambria" w:cs="Arial"/>
          <w:bCs/>
          <w:sz w:val="22"/>
          <w:szCs w:val="22"/>
          <w:lang w:eastAsia="pl-PL"/>
        </w:rPr>
        <w:t xml:space="preserve">w następstwie zastosowania </w:t>
      </w:r>
      <w:r w:rsidR="008D1AE8" w:rsidRPr="00E73177">
        <w:rPr>
          <w:rFonts w:ascii="Cambria" w:hAnsi="Cambria" w:cs="Arial"/>
          <w:bCs/>
          <w:sz w:val="22"/>
          <w:szCs w:val="22"/>
          <w:lang w:eastAsia="pl-PL"/>
        </w:rPr>
        <w:t>W</w:t>
      </w:r>
      <w:r w:rsidR="00F617A4" w:rsidRPr="00E73177">
        <w:rPr>
          <w:rFonts w:ascii="Cambria" w:hAnsi="Cambria" w:cs="Arial"/>
          <w:bCs/>
          <w:sz w:val="22"/>
          <w:szCs w:val="22"/>
          <w:lang w:eastAsia="pl-PL"/>
        </w:rPr>
        <w:t xml:space="preserve">skaźników </w:t>
      </w:r>
      <w:r w:rsidR="008D1AE8" w:rsidRPr="00E73177">
        <w:rPr>
          <w:rFonts w:ascii="Cambria" w:hAnsi="Cambria" w:cs="Arial"/>
          <w:bCs/>
          <w:sz w:val="22"/>
          <w:szCs w:val="22"/>
          <w:lang w:eastAsia="pl-PL"/>
        </w:rPr>
        <w:t>Z</w:t>
      </w:r>
      <w:r w:rsidR="00E34DFE" w:rsidRPr="00E73177">
        <w:rPr>
          <w:rFonts w:ascii="Cambria" w:hAnsi="Cambria" w:cs="Arial"/>
          <w:bCs/>
          <w:sz w:val="22"/>
          <w:szCs w:val="22"/>
          <w:lang w:eastAsia="pl-PL"/>
        </w:rPr>
        <w:t>większających</w:t>
      </w:r>
      <w:r w:rsidR="008D1AE8" w:rsidRPr="00E73177">
        <w:rPr>
          <w:rFonts w:ascii="Cambria" w:hAnsi="Cambria" w:cs="Arial"/>
          <w:bCs/>
          <w:sz w:val="22"/>
          <w:szCs w:val="22"/>
          <w:lang w:eastAsia="pl-PL"/>
        </w:rPr>
        <w:t xml:space="preserve"> oraz </w:t>
      </w:r>
      <w:r w:rsidR="00414857" w:rsidRPr="00E73177">
        <w:rPr>
          <w:rFonts w:ascii="Cambria" w:hAnsi="Cambria" w:cs="Arial"/>
          <w:bCs/>
          <w:sz w:val="22"/>
          <w:szCs w:val="22"/>
          <w:lang w:eastAsia="pl-PL"/>
        </w:rPr>
        <w:t xml:space="preserve">Waloryzacji. </w:t>
      </w:r>
    </w:p>
    <w:p w14:paraId="37B84ED0" w14:textId="0991BB4C" w:rsidR="0013110C" w:rsidRPr="00E73177" w:rsidRDefault="00923770" w:rsidP="00375794">
      <w:pPr>
        <w:numPr>
          <w:ilvl w:val="0"/>
          <w:numId w:val="20"/>
        </w:numPr>
        <w:suppressAutoHyphens w:val="0"/>
        <w:spacing w:before="120"/>
        <w:ind w:left="567" w:hanging="567"/>
        <w:jc w:val="both"/>
        <w:rPr>
          <w:rFonts w:ascii="Cambria" w:hAnsi="Cambria" w:cs="Arial"/>
          <w:sz w:val="22"/>
          <w:szCs w:val="22"/>
          <w:lang w:eastAsia="pl-PL"/>
        </w:rPr>
      </w:pPr>
      <w:r>
        <w:rPr>
          <w:rFonts w:ascii="Cambria" w:hAnsi="Cambria" w:cs="Arial"/>
          <w:bCs/>
          <w:sz w:val="22"/>
          <w:szCs w:val="22"/>
          <w:lang w:eastAsia="pl-PL"/>
        </w:rPr>
        <w:t xml:space="preserve">Wynagrodzenie </w:t>
      </w:r>
      <w:r w:rsidR="0013110C" w:rsidRPr="00E73177">
        <w:rPr>
          <w:rFonts w:ascii="Cambria" w:hAnsi="Cambria" w:cs="Arial"/>
          <w:sz w:val="22"/>
          <w:szCs w:val="22"/>
          <w:lang w:eastAsia="pl-PL"/>
        </w:rPr>
        <w:t>należn</w:t>
      </w:r>
      <w:r>
        <w:rPr>
          <w:rFonts w:ascii="Cambria" w:hAnsi="Cambria" w:cs="Arial"/>
          <w:sz w:val="22"/>
          <w:szCs w:val="22"/>
          <w:lang w:eastAsia="pl-PL"/>
        </w:rPr>
        <w:t>e</w:t>
      </w:r>
      <w:r w:rsidR="0013110C" w:rsidRPr="00E73177">
        <w:rPr>
          <w:rFonts w:ascii="Cambria" w:hAnsi="Cambria" w:cs="Arial"/>
          <w:sz w:val="22"/>
          <w:szCs w:val="22"/>
          <w:lang w:eastAsia="pl-PL"/>
        </w:rPr>
        <w:t xml:space="preserve"> Wykonawcy za wykonanie prac stanowiących przedmiot udzielonych Zleceń obliczan</w:t>
      </w:r>
      <w:r>
        <w:rPr>
          <w:rFonts w:ascii="Cambria" w:hAnsi="Cambria" w:cs="Arial"/>
          <w:sz w:val="22"/>
          <w:szCs w:val="22"/>
          <w:lang w:eastAsia="pl-PL"/>
        </w:rPr>
        <w:t>e</w:t>
      </w:r>
      <w:r w:rsidR="0013110C" w:rsidRPr="00E73177">
        <w:rPr>
          <w:rFonts w:ascii="Cambria" w:hAnsi="Cambria" w:cs="Arial"/>
          <w:sz w:val="22"/>
          <w:szCs w:val="22"/>
          <w:lang w:eastAsia="pl-PL"/>
        </w:rPr>
        <w:t xml:space="preserve"> będzie na podstawie ilości odebranych prac, według </w:t>
      </w:r>
      <w:r w:rsidR="00614AEA" w:rsidRPr="00E73177">
        <w:rPr>
          <w:rFonts w:ascii="Cambria" w:hAnsi="Cambria" w:cs="Arial"/>
          <w:sz w:val="22"/>
          <w:szCs w:val="22"/>
          <w:lang w:eastAsia="pl-PL"/>
        </w:rPr>
        <w:t>C</w:t>
      </w:r>
      <w:r w:rsidR="0013110C" w:rsidRPr="00E73177">
        <w:rPr>
          <w:rFonts w:ascii="Cambria" w:hAnsi="Cambria" w:cs="Arial"/>
          <w:sz w:val="22"/>
          <w:szCs w:val="22"/>
          <w:lang w:eastAsia="pl-PL"/>
        </w:rPr>
        <w:t xml:space="preserve">en </w:t>
      </w:r>
      <w:r w:rsidR="00614AEA" w:rsidRPr="00E73177">
        <w:rPr>
          <w:rFonts w:ascii="Cambria" w:hAnsi="Cambria" w:cs="Arial"/>
          <w:sz w:val="22"/>
          <w:szCs w:val="22"/>
          <w:lang w:eastAsia="pl-PL"/>
        </w:rPr>
        <w:t>J</w:t>
      </w:r>
      <w:r w:rsidR="0013110C" w:rsidRPr="00E73177">
        <w:rPr>
          <w:rFonts w:ascii="Cambria" w:hAnsi="Cambria" w:cs="Arial"/>
          <w:sz w:val="22"/>
          <w:szCs w:val="22"/>
          <w:lang w:eastAsia="pl-PL"/>
        </w:rPr>
        <w:t>ednostkowych</w:t>
      </w:r>
      <w:bookmarkStart w:id="22" w:name="_Hlk142253415"/>
      <w:r w:rsidR="00337374" w:rsidRPr="00E73177">
        <w:rPr>
          <w:rFonts w:ascii="Cambria" w:hAnsi="Cambria" w:cs="Arial"/>
          <w:sz w:val="22"/>
          <w:szCs w:val="22"/>
          <w:lang w:eastAsia="pl-PL"/>
        </w:rPr>
        <w:t xml:space="preserve">, </w:t>
      </w:r>
      <w:bookmarkEnd w:id="22"/>
      <w:r w:rsidR="00337374" w:rsidRPr="00E73177">
        <w:rPr>
          <w:rFonts w:ascii="Cambria" w:hAnsi="Cambria" w:cs="Arial"/>
          <w:sz w:val="22"/>
          <w:szCs w:val="22"/>
          <w:lang w:eastAsia="pl-PL"/>
        </w:rPr>
        <w:t>z zastrzeżeniem postanowień</w:t>
      </w:r>
      <w:r w:rsidR="00DD2899" w:rsidRPr="00E73177">
        <w:rPr>
          <w:rFonts w:ascii="Cambria" w:hAnsi="Cambria" w:cs="Arial"/>
          <w:sz w:val="22"/>
          <w:szCs w:val="22"/>
          <w:lang w:eastAsia="pl-PL"/>
        </w:rPr>
        <w:t xml:space="preserve"> dot. Wskaźników Zwiększających </w:t>
      </w:r>
      <w:r w:rsidR="00BC7358" w:rsidRPr="00E73177">
        <w:rPr>
          <w:rFonts w:ascii="Cambria" w:hAnsi="Cambria" w:cs="Arial"/>
          <w:sz w:val="22"/>
          <w:szCs w:val="22"/>
          <w:lang w:eastAsia="pl-PL"/>
        </w:rPr>
        <w:t>oraz Waloryzacji</w:t>
      </w:r>
      <w:r w:rsidR="0013110C" w:rsidRPr="00E73177">
        <w:rPr>
          <w:rFonts w:ascii="Cambria" w:hAnsi="Cambria" w:cs="Arial"/>
          <w:sz w:val="22"/>
          <w:szCs w:val="22"/>
          <w:lang w:eastAsia="pl-PL"/>
        </w:rPr>
        <w:t xml:space="preserve">. </w:t>
      </w:r>
    </w:p>
    <w:bookmarkEnd w:id="21"/>
    <w:p w14:paraId="2BB02323" w14:textId="7DE7A7AE" w:rsidR="00856CF3" w:rsidRPr="00E73177" w:rsidRDefault="00856CF3"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sz w:val="22"/>
          <w:szCs w:val="22"/>
          <w:lang w:eastAsia="pl-PL"/>
        </w:rPr>
        <w:t>Wykonawca niniejszym potwierdza, iż Ceny Jednostkowe prac uwzględniają wszystkie koszty związane z ich wykonaniem oraz zysk.</w:t>
      </w:r>
    </w:p>
    <w:p w14:paraId="34B44BF8" w14:textId="576B5FB2" w:rsidR="0013110C" w:rsidRPr="004B3338" w:rsidRDefault="00302DC4" w:rsidP="00375794">
      <w:pPr>
        <w:numPr>
          <w:ilvl w:val="0"/>
          <w:numId w:val="20"/>
        </w:numPr>
        <w:suppressAutoHyphens w:val="0"/>
        <w:spacing w:before="120"/>
        <w:ind w:left="567" w:hanging="567"/>
        <w:jc w:val="both"/>
        <w:rPr>
          <w:rFonts w:ascii="Cambria" w:hAnsi="Cambria" w:cs="Arial"/>
          <w:sz w:val="22"/>
          <w:szCs w:val="22"/>
          <w:lang w:eastAsia="pl-PL"/>
        </w:rPr>
      </w:pPr>
      <w:r w:rsidRPr="00E73177">
        <w:rPr>
          <w:rFonts w:ascii="Cambria" w:hAnsi="Cambria" w:cs="Arial"/>
          <w:bCs/>
          <w:sz w:val="22"/>
          <w:szCs w:val="22"/>
          <w:lang w:eastAsia="pl-PL"/>
        </w:rPr>
        <w:t>Ceny J</w:t>
      </w:r>
      <w:r w:rsidR="0013110C" w:rsidRPr="00E73177">
        <w:rPr>
          <w:rFonts w:ascii="Cambria" w:hAnsi="Cambria" w:cs="Arial"/>
          <w:sz w:val="22"/>
          <w:szCs w:val="22"/>
          <w:lang w:eastAsia="pl-PL"/>
        </w:rPr>
        <w:t>ednostkowe</w:t>
      </w:r>
      <w:r w:rsidR="00614AEA" w:rsidRPr="00E73177">
        <w:rPr>
          <w:rFonts w:ascii="Cambria" w:hAnsi="Cambria" w:cs="Arial"/>
          <w:sz w:val="22"/>
          <w:szCs w:val="22"/>
          <w:lang w:eastAsia="pl-PL"/>
        </w:rPr>
        <w:t xml:space="preserve"> </w:t>
      </w:r>
      <w:r w:rsidR="0013110C" w:rsidRPr="00E73177">
        <w:rPr>
          <w:rFonts w:ascii="Cambria" w:hAnsi="Cambria" w:cs="Arial"/>
          <w:sz w:val="22"/>
          <w:szCs w:val="22"/>
          <w:lang w:eastAsia="pl-PL"/>
        </w:rPr>
        <w:t>nie będą podlegały zmianom w trakcie realizacji Umowy</w:t>
      </w:r>
      <w:r w:rsidR="00B411AE" w:rsidRPr="00E73177">
        <w:rPr>
          <w:rFonts w:ascii="Cambria" w:hAnsi="Cambria" w:cs="Arial"/>
          <w:bCs/>
          <w:sz w:val="22"/>
          <w:szCs w:val="22"/>
          <w:lang w:eastAsia="pl-PL"/>
        </w:rPr>
        <w:t>,</w:t>
      </w:r>
      <w:r w:rsidRPr="00E73177">
        <w:rPr>
          <w:rFonts w:ascii="Cambria" w:hAnsi="Cambria" w:cs="Arial"/>
          <w:bCs/>
          <w:sz w:val="22"/>
          <w:szCs w:val="22"/>
          <w:lang w:eastAsia="pl-PL"/>
        </w:rPr>
        <w:t xml:space="preserve"> </w:t>
      </w:r>
      <w:r w:rsidR="003600A1" w:rsidRPr="00E73177">
        <w:rPr>
          <w:rFonts w:ascii="Cambria" w:hAnsi="Cambria" w:cs="Arial"/>
          <w:bCs/>
          <w:sz w:val="22"/>
          <w:szCs w:val="22"/>
          <w:lang w:eastAsia="pl-PL"/>
        </w:rPr>
        <w:t xml:space="preserve">z </w:t>
      </w:r>
      <w:r w:rsidRPr="00E73177">
        <w:rPr>
          <w:rFonts w:ascii="Cambria" w:hAnsi="Cambria" w:cs="Arial"/>
          <w:bCs/>
          <w:sz w:val="22"/>
          <w:szCs w:val="22"/>
          <w:lang w:eastAsia="pl-PL"/>
        </w:rPr>
        <w:t xml:space="preserve">zastrzeżeniem zastosowania </w:t>
      </w:r>
      <w:r w:rsidR="00DC0265" w:rsidRPr="00E73177">
        <w:rPr>
          <w:rFonts w:ascii="Cambria" w:hAnsi="Cambria" w:cs="Arial"/>
          <w:bCs/>
          <w:sz w:val="22"/>
          <w:szCs w:val="22"/>
          <w:lang w:eastAsia="pl-PL"/>
        </w:rPr>
        <w:t>W</w:t>
      </w:r>
      <w:r w:rsidRPr="00E73177">
        <w:rPr>
          <w:rFonts w:ascii="Cambria" w:hAnsi="Cambria" w:cs="Arial"/>
          <w:bCs/>
          <w:sz w:val="22"/>
          <w:szCs w:val="22"/>
          <w:lang w:eastAsia="pl-PL"/>
        </w:rPr>
        <w:t xml:space="preserve">skaźników </w:t>
      </w:r>
      <w:r w:rsidR="00DC0265" w:rsidRPr="00E73177">
        <w:rPr>
          <w:rFonts w:ascii="Cambria" w:hAnsi="Cambria" w:cs="Arial"/>
          <w:bCs/>
          <w:sz w:val="22"/>
          <w:szCs w:val="22"/>
          <w:lang w:eastAsia="pl-PL"/>
        </w:rPr>
        <w:t>Z</w:t>
      </w:r>
      <w:r w:rsidRPr="00E73177">
        <w:rPr>
          <w:rFonts w:ascii="Cambria" w:hAnsi="Cambria" w:cs="Arial"/>
          <w:bCs/>
          <w:sz w:val="22"/>
          <w:szCs w:val="22"/>
          <w:lang w:eastAsia="pl-PL"/>
        </w:rPr>
        <w:t>większających</w:t>
      </w:r>
      <w:r w:rsidR="00DC0265" w:rsidRPr="00E73177">
        <w:rPr>
          <w:rFonts w:ascii="Cambria" w:hAnsi="Cambria" w:cs="Arial"/>
          <w:bCs/>
          <w:sz w:val="22"/>
          <w:szCs w:val="22"/>
          <w:lang w:eastAsia="pl-PL"/>
        </w:rPr>
        <w:t xml:space="preserve"> </w:t>
      </w:r>
      <w:r w:rsidRPr="00E73177">
        <w:rPr>
          <w:rFonts w:ascii="Cambria" w:hAnsi="Cambria" w:cs="Arial"/>
          <w:bCs/>
          <w:sz w:val="22"/>
          <w:szCs w:val="22"/>
          <w:lang w:eastAsia="pl-PL"/>
        </w:rPr>
        <w:t>oraz postanowień dot.</w:t>
      </w:r>
      <w:r w:rsidRPr="004B3338">
        <w:rPr>
          <w:rFonts w:ascii="Cambria" w:hAnsi="Cambria" w:cs="Arial"/>
          <w:bCs/>
          <w:sz w:val="22"/>
          <w:szCs w:val="22"/>
          <w:lang w:eastAsia="pl-PL"/>
        </w:rPr>
        <w:t xml:space="preserve"> Waloryzacji</w:t>
      </w:r>
      <w:r w:rsidR="0013110C" w:rsidRPr="004B3338">
        <w:rPr>
          <w:rFonts w:ascii="Cambria" w:hAnsi="Cambria" w:cs="Arial"/>
          <w:sz w:val="22"/>
          <w:szCs w:val="22"/>
          <w:lang w:eastAsia="pl-PL"/>
        </w:rPr>
        <w:t xml:space="preserve">. </w:t>
      </w:r>
    </w:p>
    <w:p w14:paraId="03D32ABC" w14:textId="07138444"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Zamawiający</w:t>
      </w:r>
      <w:r w:rsidRPr="004B3338">
        <w:rPr>
          <w:rFonts w:ascii="Cambria" w:hAnsi="Cambria" w:cs="Arial"/>
          <w:sz w:val="22"/>
          <w:szCs w:val="22"/>
          <w:lang w:eastAsia="pl-PL"/>
        </w:rPr>
        <w:t xml:space="preserve"> zapłaci Wykonawcy za prace wykonane zgodnie </w:t>
      </w:r>
      <w:r w:rsidR="00FD7CA4" w:rsidRPr="004B3338">
        <w:rPr>
          <w:rFonts w:ascii="Cambria" w:hAnsi="Cambria" w:cs="Arial"/>
          <w:sz w:val="22"/>
          <w:szCs w:val="22"/>
          <w:lang w:eastAsia="pl-PL"/>
        </w:rPr>
        <w:t>z U</w:t>
      </w:r>
      <w:r w:rsidRPr="004B3338">
        <w:rPr>
          <w:rFonts w:ascii="Cambria" w:hAnsi="Cambria" w:cs="Arial"/>
          <w:sz w:val="22"/>
          <w:szCs w:val="22"/>
          <w:lang w:eastAsia="pl-PL"/>
        </w:rPr>
        <w:t>mow</w:t>
      </w:r>
      <w:r w:rsidR="00FD7CA4" w:rsidRPr="004B3338">
        <w:rPr>
          <w:rFonts w:ascii="Cambria" w:hAnsi="Cambria" w:cs="Arial"/>
          <w:sz w:val="22"/>
          <w:szCs w:val="22"/>
          <w:lang w:eastAsia="pl-PL"/>
        </w:rPr>
        <w:t xml:space="preserve">ą, których wykonanie zostanie </w:t>
      </w:r>
      <w:r w:rsidRPr="004B3338">
        <w:rPr>
          <w:rFonts w:ascii="Cambria" w:hAnsi="Cambria" w:cs="Arial"/>
          <w:sz w:val="22"/>
          <w:szCs w:val="22"/>
          <w:lang w:eastAsia="pl-PL"/>
        </w:rPr>
        <w:t>potwierdzone w Protokołach Odbioru Robót</w:t>
      </w:r>
      <w:r w:rsidR="003A34A3">
        <w:rPr>
          <w:rFonts w:ascii="Cambria" w:hAnsi="Cambria" w:cs="Arial"/>
          <w:sz w:val="22"/>
          <w:szCs w:val="22"/>
          <w:lang w:eastAsia="pl-PL"/>
        </w:rPr>
        <w:t>.</w:t>
      </w:r>
    </w:p>
    <w:p w14:paraId="571B2644" w14:textId="3C410B1B" w:rsidR="0013110C" w:rsidRPr="004B3338" w:rsidRDefault="0013110C" w:rsidP="00375794">
      <w:pPr>
        <w:numPr>
          <w:ilvl w:val="0"/>
          <w:numId w:val="20"/>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Strony</w:t>
      </w:r>
      <w:r w:rsidRPr="004B3338">
        <w:rPr>
          <w:rFonts w:ascii="Cambria" w:hAnsi="Cambria" w:cs="Arial"/>
          <w:sz w:val="22"/>
          <w:szCs w:val="22"/>
          <w:lang w:eastAsia="pl-PL"/>
        </w:rPr>
        <w:t xml:space="preserve"> ustalają, iż Zamawiający może potrącić z wynagrodzenia wszelkie należności pieniężne należne od Wykonawcy na podstawie Umowy, w tym w szczególności kary umowne, odszkodowania z tytułu nienależytego wykonania Przedmiotu Umowy, w tym odszkodowania za szkody przewyższające wysokość zastrzeżonych kar umownych, koszty ubezpieczenia Wykonawcy i koszty poniesione przez Zamawiającego w związku z Wykonaniem Zastępczym</w:t>
      </w:r>
      <w:r w:rsidRPr="00375794">
        <w:rPr>
          <w:rFonts w:ascii="Cambria" w:hAnsi="Cambria"/>
          <w:sz w:val="22"/>
          <w:szCs w:val="22"/>
          <w:lang w:eastAsia="pl-PL"/>
        </w:rPr>
        <w:t>.</w:t>
      </w:r>
    </w:p>
    <w:p w14:paraId="0C155B88" w14:textId="23A7E46A" w:rsidR="00936C95" w:rsidRPr="004B3338" w:rsidRDefault="008209B0" w:rsidP="00375794">
      <w:pPr>
        <w:numPr>
          <w:ilvl w:val="0"/>
          <w:numId w:val="20"/>
        </w:numPr>
        <w:suppressAutoHyphens w:val="0"/>
        <w:spacing w:before="120"/>
        <w:ind w:left="567" w:hanging="567"/>
        <w:jc w:val="both"/>
        <w:rPr>
          <w:rFonts w:ascii="Cambria" w:hAnsi="Cambria" w:cs="Arial"/>
          <w:bCs/>
          <w:sz w:val="22"/>
          <w:szCs w:val="22"/>
          <w:lang w:eastAsia="pl-PL"/>
        </w:rPr>
      </w:pPr>
      <w:bookmarkStart w:id="23" w:name="_Hlk107733386"/>
      <w:bookmarkStart w:id="24" w:name="_Hlk107950888"/>
      <w:r w:rsidRPr="004B3338">
        <w:rPr>
          <w:rFonts w:ascii="Cambria" w:hAnsi="Cambria" w:cs="Arial"/>
          <w:bCs/>
          <w:sz w:val="22"/>
          <w:szCs w:val="22"/>
          <w:lang w:eastAsia="pl-PL"/>
        </w:rPr>
        <w:t>W przypadkach</w:t>
      </w:r>
      <w:r w:rsidR="00936C95" w:rsidRPr="004B3338">
        <w:rPr>
          <w:rFonts w:ascii="Cambria" w:hAnsi="Cambria" w:cs="Arial"/>
          <w:bCs/>
          <w:sz w:val="22"/>
          <w:szCs w:val="22"/>
          <w:lang w:eastAsia="pl-PL"/>
        </w:rPr>
        <w:t xml:space="preserve"> </w:t>
      </w:r>
      <w:r w:rsidRPr="004B3338">
        <w:rPr>
          <w:rFonts w:ascii="Cambria" w:hAnsi="Cambria" w:cs="Arial"/>
          <w:bCs/>
          <w:sz w:val="22"/>
          <w:szCs w:val="22"/>
          <w:lang w:eastAsia="pl-PL"/>
        </w:rPr>
        <w:t>wskazanych</w:t>
      </w:r>
      <w:r w:rsidR="00753EA7" w:rsidRPr="004B3338">
        <w:rPr>
          <w:rFonts w:ascii="Cambria" w:hAnsi="Cambria" w:cs="Arial"/>
          <w:bCs/>
          <w:sz w:val="22"/>
          <w:szCs w:val="22"/>
          <w:lang w:eastAsia="pl-PL"/>
        </w:rPr>
        <w:t xml:space="preserve"> </w:t>
      </w:r>
      <w:r w:rsidR="009E277A" w:rsidRPr="004B3338">
        <w:rPr>
          <w:rFonts w:ascii="Cambria" w:hAnsi="Cambria" w:cs="Arial"/>
          <w:bCs/>
          <w:sz w:val="22"/>
          <w:szCs w:val="22"/>
          <w:lang w:eastAsia="pl-PL"/>
        </w:rPr>
        <w:t xml:space="preserve">w Opisie standardu technologii wykonawstwa prac leśnych (stanowiącym </w:t>
      </w:r>
      <w:r w:rsidR="00375794">
        <w:rPr>
          <w:rFonts w:ascii="Cambria" w:hAnsi="Cambria" w:cs="Arial"/>
          <w:bCs/>
          <w:sz w:val="22"/>
          <w:szCs w:val="22"/>
          <w:lang w:eastAsia="pl-PL"/>
        </w:rPr>
        <w:t>z</w:t>
      </w:r>
      <w:r w:rsidR="009E277A" w:rsidRPr="004B3338">
        <w:rPr>
          <w:rFonts w:ascii="Cambria" w:hAnsi="Cambria" w:cs="Arial"/>
          <w:bCs/>
          <w:sz w:val="22"/>
          <w:szCs w:val="22"/>
          <w:lang w:eastAsia="pl-PL"/>
        </w:rPr>
        <w:t>ałącznik do SWZ)</w:t>
      </w:r>
      <w:r w:rsidR="00D13F76" w:rsidRPr="004B3338">
        <w:rPr>
          <w:rFonts w:ascii="Cambria" w:hAnsi="Cambria" w:cs="Arial"/>
          <w:bCs/>
          <w:sz w:val="22"/>
          <w:szCs w:val="22"/>
          <w:lang w:eastAsia="pl-PL"/>
        </w:rPr>
        <w:t>, Dziale I – Pozyskanie drewna</w:t>
      </w:r>
      <w:r w:rsidR="007E5E2B" w:rsidRPr="004B3338">
        <w:rPr>
          <w:rFonts w:ascii="Cambria" w:hAnsi="Cambria" w:cs="Arial"/>
          <w:bCs/>
          <w:sz w:val="22"/>
          <w:szCs w:val="22"/>
          <w:lang w:eastAsia="pl-PL"/>
        </w:rPr>
        <w:t xml:space="preserve"> </w:t>
      </w:r>
      <w:r w:rsidR="0033489E" w:rsidRPr="004B3338">
        <w:rPr>
          <w:rFonts w:ascii="Cambria" w:hAnsi="Cambria" w:cs="Arial"/>
          <w:bCs/>
          <w:sz w:val="22"/>
          <w:szCs w:val="22"/>
          <w:lang w:eastAsia="pl-PL"/>
        </w:rPr>
        <w:t>w pkt pt. „Dopłata do pozyskania drewna w drzewostanach, w których wystąpiły szkody od śniegu lub wiatru”</w:t>
      </w:r>
      <w:r w:rsidR="004F19EB" w:rsidRPr="004B3338">
        <w:rPr>
          <w:rFonts w:ascii="Cambria" w:hAnsi="Cambria" w:cs="Arial"/>
          <w:bCs/>
          <w:sz w:val="22"/>
          <w:szCs w:val="22"/>
          <w:lang w:eastAsia="pl-PL"/>
        </w:rPr>
        <w:t>,</w:t>
      </w:r>
      <w:r w:rsidR="0033489E" w:rsidRPr="004B3338">
        <w:rPr>
          <w:rFonts w:ascii="Cambria" w:hAnsi="Cambria" w:cs="Arial"/>
          <w:bCs/>
          <w:sz w:val="22"/>
          <w:szCs w:val="22"/>
          <w:lang w:eastAsia="pl-PL"/>
        </w:rPr>
        <w:t xml:space="preserve"> </w:t>
      </w:r>
      <w:r w:rsidR="003074C1" w:rsidRPr="004B3338">
        <w:rPr>
          <w:rFonts w:ascii="Cambria" w:hAnsi="Cambria" w:cs="Arial"/>
          <w:bCs/>
          <w:sz w:val="22"/>
          <w:szCs w:val="22"/>
          <w:lang w:eastAsia="pl-PL"/>
        </w:rPr>
        <w:t>C</w:t>
      </w:r>
      <w:r w:rsidR="007E5E2B" w:rsidRPr="004B3338">
        <w:rPr>
          <w:rFonts w:ascii="Cambria" w:hAnsi="Cambria" w:cs="Arial"/>
          <w:bCs/>
          <w:sz w:val="22"/>
          <w:szCs w:val="22"/>
          <w:lang w:eastAsia="pl-PL"/>
        </w:rPr>
        <w:t xml:space="preserve">eny </w:t>
      </w:r>
      <w:r w:rsidR="003074C1" w:rsidRPr="004B3338">
        <w:rPr>
          <w:rFonts w:ascii="Cambria" w:hAnsi="Cambria" w:cs="Arial"/>
          <w:bCs/>
          <w:sz w:val="22"/>
          <w:szCs w:val="22"/>
          <w:lang w:eastAsia="pl-PL"/>
        </w:rPr>
        <w:t>J</w:t>
      </w:r>
      <w:r w:rsidR="007E5E2B" w:rsidRPr="004B3338">
        <w:rPr>
          <w:rFonts w:ascii="Cambria" w:hAnsi="Cambria" w:cs="Arial"/>
          <w:bCs/>
          <w:sz w:val="22"/>
          <w:szCs w:val="22"/>
          <w:lang w:eastAsia="pl-PL"/>
        </w:rPr>
        <w:t>ednostkowe</w:t>
      </w:r>
      <w:r w:rsidR="00B12C93" w:rsidRPr="004B3338">
        <w:rPr>
          <w:rFonts w:ascii="Cambria" w:hAnsi="Cambria" w:cs="Arial"/>
          <w:bCs/>
          <w:sz w:val="22"/>
          <w:szCs w:val="22"/>
          <w:lang w:eastAsia="pl-PL"/>
        </w:rPr>
        <w:t xml:space="preserve"> dla następujących czynności</w:t>
      </w:r>
      <w:r w:rsidR="00936C95" w:rsidRPr="004B3338">
        <w:rPr>
          <w:rFonts w:ascii="Cambria" w:hAnsi="Cambria" w:cs="Arial"/>
          <w:bCs/>
          <w:sz w:val="22"/>
          <w:szCs w:val="22"/>
          <w:lang w:eastAsia="pl-PL"/>
        </w:rPr>
        <w:t>:</w:t>
      </w:r>
    </w:p>
    <w:p w14:paraId="5C7B5C00" w14:textId="6E88458E"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1)</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cięcia zupełne (rębnie I)</w:t>
      </w:r>
      <w:r w:rsidR="00360928" w:rsidRPr="004B3338">
        <w:rPr>
          <w:rFonts w:ascii="Cambria" w:hAnsi="Cambria" w:cs="Arial"/>
          <w:bCs/>
          <w:sz w:val="22"/>
          <w:szCs w:val="22"/>
          <w:lang w:eastAsia="pl-PL"/>
        </w:rPr>
        <w:t xml:space="preserve"> – kod czynności dla rozliczenia (CWD-P, CWD-D),</w:t>
      </w:r>
    </w:p>
    <w:p w14:paraId="038562EA" w14:textId="2AAFA0D9"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2)</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pozostałe cięcia rębne</w:t>
      </w:r>
      <w:r w:rsidR="00360928" w:rsidRPr="004B3338">
        <w:rPr>
          <w:rFonts w:ascii="Cambria" w:hAnsi="Cambria" w:cs="Arial"/>
          <w:bCs/>
          <w:sz w:val="22"/>
          <w:szCs w:val="22"/>
          <w:lang w:eastAsia="pl-PL"/>
        </w:rPr>
        <w:t>– kod czynności dla rozliczenia (CWD-P, CWD-D),</w:t>
      </w:r>
    </w:p>
    <w:p w14:paraId="2F30689A" w14:textId="1B2B3D53"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3)</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późne i cięcia sanitarno-selekcyjne</w:t>
      </w:r>
      <w:r w:rsidR="00360928" w:rsidRPr="004B3338">
        <w:rPr>
          <w:rFonts w:ascii="Cambria" w:hAnsi="Cambria" w:cs="Arial"/>
          <w:bCs/>
          <w:sz w:val="22"/>
          <w:szCs w:val="22"/>
          <w:lang w:eastAsia="pl-PL"/>
        </w:rPr>
        <w:t>– kod czynności dla rozliczenia (CWD-P, CWD-D),</w:t>
      </w:r>
    </w:p>
    <w:p w14:paraId="6F299B42" w14:textId="44E6FE0D" w:rsidR="00327A94" w:rsidRPr="004B3338" w:rsidRDefault="00327A94" w:rsidP="00375794">
      <w:p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lastRenderedPageBreak/>
        <w:t>4)</w:t>
      </w:r>
      <w:r w:rsidRPr="004B3338">
        <w:rPr>
          <w:rFonts w:ascii="Cambria" w:hAnsi="Cambria" w:cs="Arial"/>
          <w:bCs/>
          <w:sz w:val="22"/>
          <w:szCs w:val="22"/>
          <w:lang w:eastAsia="pl-PL"/>
        </w:rPr>
        <w:tab/>
      </w:r>
      <w:r w:rsidR="005629CB" w:rsidRPr="004B3338">
        <w:rPr>
          <w:rFonts w:ascii="Cambria" w:hAnsi="Cambria" w:cs="Arial"/>
          <w:bCs/>
          <w:sz w:val="22"/>
          <w:szCs w:val="22"/>
          <w:lang w:eastAsia="pl-PL"/>
        </w:rPr>
        <w:t>c</w:t>
      </w:r>
      <w:r w:rsidRPr="004B3338">
        <w:rPr>
          <w:rFonts w:ascii="Cambria" w:hAnsi="Cambria" w:cs="Arial"/>
          <w:bCs/>
          <w:sz w:val="22"/>
          <w:szCs w:val="22"/>
          <w:lang w:eastAsia="pl-PL"/>
        </w:rPr>
        <w:t>ałkowity wyrób drewna technologią dowolną - trzebieże wczesne i czyszczenia późne z pozyskaniem masy</w:t>
      </w:r>
      <w:r w:rsidR="00360928" w:rsidRPr="004B3338">
        <w:rPr>
          <w:rFonts w:ascii="Cambria" w:hAnsi="Cambria" w:cs="Arial"/>
          <w:bCs/>
          <w:sz w:val="22"/>
          <w:szCs w:val="22"/>
          <w:lang w:eastAsia="pl-PL"/>
        </w:rPr>
        <w:t>– kod czynności dla rozliczenia (CWD-P, CWD-D),</w:t>
      </w:r>
    </w:p>
    <w:p w14:paraId="106A9936" w14:textId="486B8068" w:rsidR="00387432" w:rsidRPr="004B3338" w:rsidRDefault="005629CB" w:rsidP="00375794">
      <w:pPr>
        <w:suppressAutoHyphens w:val="0"/>
        <w:spacing w:before="120"/>
        <w:ind w:left="567"/>
        <w:jc w:val="both"/>
        <w:rPr>
          <w:rFonts w:ascii="Cambria" w:hAnsi="Cambria" w:cs="Arial"/>
          <w:bCs/>
          <w:sz w:val="22"/>
          <w:szCs w:val="22"/>
          <w:lang w:eastAsia="pl-PL"/>
        </w:rPr>
      </w:pPr>
      <w:r w:rsidRPr="004B3338">
        <w:rPr>
          <w:rFonts w:ascii="Cambria" w:hAnsi="Cambria" w:cs="Arial"/>
          <w:bCs/>
          <w:sz w:val="22"/>
          <w:szCs w:val="22"/>
          <w:lang w:eastAsia="pl-PL"/>
        </w:rPr>
        <w:t xml:space="preserve">- </w:t>
      </w:r>
      <w:r w:rsidR="007E5E2B" w:rsidRPr="004B3338">
        <w:rPr>
          <w:rFonts w:ascii="Cambria" w:hAnsi="Cambria" w:cs="Arial"/>
          <w:bCs/>
          <w:sz w:val="22"/>
          <w:szCs w:val="22"/>
          <w:lang w:eastAsia="pl-PL"/>
        </w:rPr>
        <w:t xml:space="preserve">będą </w:t>
      </w:r>
      <w:r w:rsidRPr="004B3338">
        <w:rPr>
          <w:rFonts w:ascii="Cambria" w:hAnsi="Cambria" w:cs="Arial"/>
          <w:bCs/>
          <w:sz w:val="22"/>
          <w:szCs w:val="22"/>
          <w:lang w:eastAsia="pl-PL"/>
        </w:rPr>
        <w:t xml:space="preserve">mogły być </w:t>
      </w:r>
      <w:r w:rsidR="007E5E2B" w:rsidRPr="004B3338">
        <w:rPr>
          <w:rFonts w:ascii="Cambria" w:hAnsi="Cambria" w:cs="Arial"/>
          <w:bCs/>
          <w:sz w:val="22"/>
          <w:szCs w:val="22"/>
          <w:lang w:eastAsia="pl-PL"/>
        </w:rPr>
        <w:t xml:space="preserve">przemnażane przez </w:t>
      </w:r>
      <w:r w:rsidR="00AF58FE" w:rsidRPr="004B3338">
        <w:rPr>
          <w:rFonts w:ascii="Cambria" w:hAnsi="Cambria" w:cs="Arial"/>
          <w:bCs/>
          <w:sz w:val="22"/>
          <w:szCs w:val="22"/>
          <w:lang w:eastAsia="pl-PL"/>
        </w:rPr>
        <w:t xml:space="preserve">podane tam </w:t>
      </w:r>
      <w:r w:rsidR="007E5E2B" w:rsidRPr="004B3338">
        <w:rPr>
          <w:rFonts w:ascii="Cambria" w:hAnsi="Cambria" w:cs="Arial"/>
          <w:bCs/>
          <w:sz w:val="22"/>
          <w:szCs w:val="22"/>
          <w:lang w:eastAsia="pl-PL"/>
        </w:rPr>
        <w:t>współczynniki</w:t>
      </w:r>
      <w:r w:rsidR="00B74FA2" w:rsidRPr="004B3338">
        <w:rPr>
          <w:rFonts w:ascii="Cambria" w:hAnsi="Cambria" w:cs="Arial"/>
          <w:bCs/>
          <w:sz w:val="22"/>
          <w:szCs w:val="22"/>
          <w:lang w:eastAsia="pl-PL"/>
        </w:rPr>
        <w:t xml:space="preserve"> zwiększające</w:t>
      </w:r>
      <w:bookmarkEnd w:id="23"/>
      <w:r w:rsidR="00A35D95" w:rsidRPr="004B3338">
        <w:rPr>
          <w:rFonts w:ascii="Cambria" w:hAnsi="Cambria" w:cs="Arial"/>
          <w:bCs/>
          <w:sz w:val="22"/>
          <w:szCs w:val="22"/>
          <w:lang w:eastAsia="pl-PL"/>
        </w:rPr>
        <w:t xml:space="preserve"> („Współczynniki Zwiększające”)</w:t>
      </w:r>
      <w:r w:rsidR="00EF4728" w:rsidRPr="004B3338">
        <w:rPr>
          <w:rFonts w:ascii="Cambria" w:hAnsi="Cambria" w:cs="Arial"/>
          <w:bCs/>
          <w:sz w:val="22"/>
          <w:szCs w:val="22"/>
          <w:lang w:eastAsia="pl-PL"/>
        </w:rPr>
        <w:t>. W taki</w:t>
      </w:r>
      <w:r w:rsidR="000C5694" w:rsidRPr="004B3338">
        <w:rPr>
          <w:rFonts w:ascii="Cambria" w:hAnsi="Cambria" w:cs="Arial"/>
          <w:bCs/>
          <w:sz w:val="22"/>
          <w:szCs w:val="22"/>
          <w:lang w:eastAsia="pl-PL"/>
        </w:rPr>
        <w:t>ch sytuacjach w</w:t>
      </w:r>
      <w:r w:rsidR="00337374" w:rsidRPr="004B3338">
        <w:rPr>
          <w:rFonts w:ascii="Cambria" w:hAnsi="Cambria" w:cs="Arial"/>
          <w:bCs/>
          <w:sz w:val="22"/>
          <w:szCs w:val="22"/>
          <w:lang w:eastAsia="pl-PL"/>
        </w:rPr>
        <w:t xml:space="preserve">ynagrodzenie należne Wykonawcy za wykonanie prac stanowiących przedmiot udzielonych Zleceń obliczane będzie na podstawie ilości odebranych prac, według </w:t>
      </w:r>
      <w:r w:rsidR="003074C1" w:rsidRPr="004B3338">
        <w:rPr>
          <w:rFonts w:ascii="Cambria" w:hAnsi="Cambria" w:cs="Arial"/>
          <w:bCs/>
          <w:sz w:val="22"/>
          <w:szCs w:val="22"/>
          <w:lang w:eastAsia="pl-PL"/>
        </w:rPr>
        <w:t>C</w:t>
      </w:r>
      <w:r w:rsidR="00337374" w:rsidRPr="004B3338">
        <w:rPr>
          <w:rFonts w:ascii="Cambria" w:hAnsi="Cambria" w:cs="Arial"/>
          <w:bCs/>
          <w:sz w:val="22"/>
          <w:szCs w:val="22"/>
          <w:lang w:eastAsia="pl-PL"/>
        </w:rPr>
        <w:t xml:space="preserve">en </w:t>
      </w:r>
      <w:r w:rsidR="003074C1" w:rsidRPr="004B3338">
        <w:rPr>
          <w:rFonts w:ascii="Cambria" w:hAnsi="Cambria" w:cs="Arial"/>
          <w:bCs/>
          <w:sz w:val="22"/>
          <w:szCs w:val="22"/>
          <w:lang w:eastAsia="pl-PL"/>
        </w:rPr>
        <w:t>J</w:t>
      </w:r>
      <w:r w:rsidR="00337374" w:rsidRPr="004B3338">
        <w:rPr>
          <w:rFonts w:ascii="Cambria" w:hAnsi="Cambria" w:cs="Arial"/>
          <w:bCs/>
          <w:sz w:val="22"/>
          <w:szCs w:val="22"/>
          <w:lang w:eastAsia="pl-PL"/>
        </w:rPr>
        <w:t xml:space="preserve">ednostkowych </w:t>
      </w:r>
      <w:r w:rsidR="000C5694" w:rsidRPr="004B3338">
        <w:rPr>
          <w:rFonts w:ascii="Cambria" w:hAnsi="Cambria" w:cs="Arial"/>
          <w:bCs/>
          <w:sz w:val="22"/>
          <w:szCs w:val="22"/>
          <w:lang w:eastAsia="pl-PL"/>
        </w:rPr>
        <w:t xml:space="preserve">i przemnożonych przez właściwy </w:t>
      </w:r>
      <w:r w:rsidR="00A35D95" w:rsidRPr="004B3338">
        <w:rPr>
          <w:rFonts w:ascii="Cambria" w:hAnsi="Cambria" w:cs="Arial"/>
          <w:bCs/>
          <w:sz w:val="22"/>
          <w:szCs w:val="22"/>
          <w:lang w:eastAsia="pl-PL"/>
        </w:rPr>
        <w:t>W</w:t>
      </w:r>
      <w:r w:rsidR="009E24B4" w:rsidRPr="004B3338">
        <w:rPr>
          <w:rFonts w:ascii="Cambria" w:hAnsi="Cambria" w:cs="Arial"/>
          <w:bCs/>
          <w:sz w:val="22"/>
          <w:szCs w:val="22"/>
          <w:lang w:eastAsia="pl-PL"/>
        </w:rPr>
        <w:t xml:space="preserve">spółczynnik </w:t>
      </w:r>
      <w:r w:rsidR="00A35D95" w:rsidRPr="004B3338">
        <w:rPr>
          <w:rFonts w:ascii="Cambria" w:hAnsi="Cambria" w:cs="Arial"/>
          <w:bCs/>
          <w:sz w:val="22"/>
          <w:szCs w:val="22"/>
          <w:lang w:eastAsia="pl-PL"/>
        </w:rPr>
        <w:t xml:space="preserve">Zwiększający </w:t>
      </w:r>
      <w:r w:rsidR="009E24B4" w:rsidRPr="004B3338">
        <w:rPr>
          <w:rFonts w:ascii="Cambria" w:hAnsi="Cambria" w:cs="Arial"/>
          <w:bCs/>
          <w:sz w:val="22"/>
          <w:szCs w:val="22"/>
          <w:lang w:eastAsia="pl-PL"/>
        </w:rPr>
        <w:t xml:space="preserve">wskazany w </w:t>
      </w:r>
      <w:r w:rsidR="000C5694" w:rsidRPr="004B3338">
        <w:rPr>
          <w:rFonts w:ascii="Cambria" w:hAnsi="Cambria" w:cs="Arial"/>
          <w:bCs/>
          <w:sz w:val="22"/>
          <w:szCs w:val="22"/>
          <w:lang w:eastAsia="pl-PL"/>
        </w:rPr>
        <w:t>Opisie standardu technologii wykonawstwa prac leśnych (stanowiącym Załącznik nr 3.1. do SWZ</w:t>
      </w:r>
      <w:r w:rsidR="003074C1" w:rsidRPr="004B3338">
        <w:rPr>
          <w:rFonts w:ascii="Cambria" w:hAnsi="Cambria" w:cs="Arial"/>
          <w:bCs/>
          <w:sz w:val="22"/>
          <w:szCs w:val="22"/>
          <w:lang w:eastAsia="pl-PL"/>
        </w:rPr>
        <w:t>)</w:t>
      </w:r>
      <w:r w:rsidR="001971C4" w:rsidRPr="004B3338">
        <w:rPr>
          <w:rFonts w:ascii="Cambria" w:hAnsi="Cambria" w:cs="Arial"/>
          <w:bCs/>
          <w:sz w:val="22"/>
          <w:szCs w:val="22"/>
          <w:lang w:eastAsia="pl-PL"/>
        </w:rPr>
        <w:t xml:space="preserve">. </w:t>
      </w:r>
    </w:p>
    <w:p w14:paraId="52135C49" w14:textId="69C9C655" w:rsidR="00E34DFE" w:rsidRPr="004B3338" w:rsidRDefault="00E76C71" w:rsidP="00375794">
      <w:pPr>
        <w:suppressAutoHyphens w:val="0"/>
        <w:spacing w:before="120"/>
        <w:ind w:left="567" w:hanging="567"/>
        <w:jc w:val="both"/>
        <w:rPr>
          <w:rFonts w:ascii="Cambria" w:hAnsi="Cambria" w:cs="Arial"/>
          <w:bCs/>
          <w:sz w:val="22"/>
          <w:szCs w:val="22"/>
          <w:lang w:eastAsia="pl-PL"/>
        </w:rPr>
      </w:pPr>
      <w:r>
        <w:rPr>
          <w:rFonts w:ascii="Cambria" w:hAnsi="Cambria" w:cs="Arial"/>
          <w:bCs/>
          <w:sz w:val="22"/>
          <w:szCs w:val="22"/>
          <w:lang w:eastAsia="pl-PL"/>
        </w:rPr>
        <w:t>9</w:t>
      </w:r>
      <w:r w:rsidR="00E34DFE" w:rsidRPr="004B3338">
        <w:rPr>
          <w:rFonts w:ascii="Cambria" w:hAnsi="Cambria" w:cs="Arial"/>
          <w:bCs/>
          <w:sz w:val="22"/>
          <w:szCs w:val="22"/>
          <w:lang w:eastAsia="pl-PL"/>
        </w:rPr>
        <w:t>.</w:t>
      </w:r>
      <w:r w:rsidR="00E34DFE" w:rsidRPr="004B3338">
        <w:rPr>
          <w:rFonts w:ascii="Cambria" w:hAnsi="Cambria" w:cs="Arial"/>
          <w:bCs/>
          <w:sz w:val="22"/>
          <w:szCs w:val="22"/>
          <w:lang w:eastAsia="pl-PL"/>
        </w:rPr>
        <w:tab/>
        <w:t xml:space="preserve">Wzrost wynagrodzenia w następstwie zastosowania </w:t>
      </w:r>
      <w:r w:rsidR="000043AF" w:rsidRPr="004B3338">
        <w:rPr>
          <w:rFonts w:ascii="Cambria" w:hAnsi="Cambria" w:cs="Arial"/>
          <w:bCs/>
          <w:sz w:val="22"/>
          <w:szCs w:val="22"/>
          <w:lang w:eastAsia="pl-PL"/>
        </w:rPr>
        <w:t>W</w:t>
      </w:r>
      <w:r w:rsidR="00E34DFE" w:rsidRPr="004B3338">
        <w:rPr>
          <w:rFonts w:ascii="Cambria" w:hAnsi="Cambria" w:cs="Arial"/>
          <w:bCs/>
          <w:sz w:val="22"/>
          <w:szCs w:val="22"/>
          <w:lang w:eastAsia="pl-PL"/>
        </w:rPr>
        <w:t xml:space="preserve">skaźników </w:t>
      </w:r>
      <w:r w:rsidR="000043AF" w:rsidRPr="004B3338">
        <w:rPr>
          <w:rFonts w:ascii="Cambria" w:hAnsi="Cambria" w:cs="Arial"/>
          <w:bCs/>
          <w:sz w:val="22"/>
          <w:szCs w:val="22"/>
          <w:lang w:eastAsia="pl-PL"/>
        </w:rPr>
        <w:t>Z</w:t>
      </w:r>
      <w:r w:rsidR="00E34DFE" w:rsidRPr="004B3338">
        <w:rPr>
          <w:rFonts w:ascii="Cambria" w:hAnsi="Cambria" w:cs="Arial"/>
          <w:bCs/>
          <w:sz w:val="22"/>
          <w:szCs w:val="22"/>
          <w:lang w:eastAsia="pl-PL"/>
        </w:rPr>
        <w:t>większających</w:t>
      </w:r>
      <w:r w:rsidR="00D450DA" w:rsidRPr="004B3338">
        <w:rPr>
          <w:rFonts w:ascii="Cambria" w:hAnsi="Cambria" w:cs="Arial"/>
          <w:bCs/>
          <w:sz w:val="22"/>
          <w:szCs w:val="22"/>
          <w:lang w:eastAsia="pl-PL"/>
        </w:rPr>
        <w:t xml:space="preserve"> </w:t>
      </w:r>
      <w:r w:rsidR="000043AF" w:rsidRPr="004B3338">
        <w:rPr>
          <w:rFonts w:ascii="Cambria" w:hAnsi="Cambria" w:cs="Arial"/>
          <w:bCs/>
          <w:sz w:val="22"/>
          <w:szCs w:val="22"/>
          <w:lang w:eastAsia="pl-PL"/>
        </w:rPr>
        <w:t xml:space="preserve">nie wpływa </w:t>
      </w:r>
      <w:r w:rsidR="00985D6B" w:rsidRPr="004B3338">
        <w:rPr>
          <w:rFonts w:ascii="Cambria" w:hAnsi="Cambria" w:cs="Arial"/>
          <w:bCs/>
          <w:sz w:val="22"/>
          <w:szCs w:val="22"/>
          <w:lang w:eastAsia="pl-PL"/>
        </w:rPr>
        <w:t>n</w:t>
      </w:r>
      <w:r w:rsidR="000043AF" w:rsidRPr="004B3338">
        <w:rPr>
          <w:rFonts w:ascii="Cambria" w:hAnsi="Cambria" w:cs="Arial"/>
          <w:bCs/>
          <w:sz w:val="22"/>
          <w:szCs w:val="22"/>
          <w:lang w:eastAsia="pl-PL"/>
        </w:rPr>
        <w:t xml:space="preserve">a </w:t>
      </w:r>
      <w:r w:rsidR="00985D6B" w:rsidRPr="004B3338">
        <w:rPr>
          <w:rFonts w:ascii="Cambria" w:hAnsi="Cambria" w:cs="Arial"/>
          <w:bCs/>
          <w:sz w:val="22"/>
          <w:szCs w:val="22"/>
          <w:lang w:eastAsia="pl-PL"/>
        </w:rPr>
        <w:t xml:space="preserve">wielkość </w:t>
      </w:r>
      <w:r w:rsidR="000043AF" w:rsidRPr="004B3338">
        <w:rPr>
          <w:rFonts w:ascii="Cambria" w:hAnsi="Cambria" w:cs="Arial"/>
          <w:bCs/>
          <w:sz w:val="22"/>
          <w:szCs w:val="22"/>
          <w:lang w:eastAsia="pl-PL"/>
        </w:rPr>
        <w:t>zakres</w:t>
      </w:r>
      <w:r w:rsidR="00985D6B" w:rsidRPr="004B3338">
        <w:rPr>
          <w:rFonts w:ascii="Cambria" w:hAnsi="Cambria" w:cs="Arial"/>
          <w:bCs/>
          <w:sz w:val="22"/>
          <w:szCs w:val="22"/>
          <w:lang w:eastAsia="pl-PL"/>
        </w:rPr>
        <w:t>u</w:t>
      </w:r>
      <w:r w:rsidR="000043AF" w:rsidRPr="004B3338">
        <w:rPr>
          <w:rFonts w:ascii="Cambria" w:hAnsi="Cambria" w:cs="Arial"/>
          <w:bCs/>
          <w:sz w:val="22"/>
          <w:szCs w:val="22"/>
          <w:lang w:eastAsia="pl-PL"/>
        </w:rPr>
        <w:t xml:space="preserve"> rzeczow</w:t>
      </w:r>
      <w:r w:rsidR="00985D6B" w:rsidRPr="004B3338">
        <w:rPr>
          <w:rFonts w:ascii="Cambria" w:hAnsi="Cambria" w:cs="Arial"/>
          <w:bCs/>
          <w:sz w:val="22"/>
          <w:szCs w:val="22"/>
          <w:lang w:eastAsia="pl-PL"/>
        </w:rPr>
        <w:t>ego</w:t>
      </w:r>
      <w:r w:rsidR="000043AF" w:rsidRPr="004B3338">
        <w:rPr>
          <w:rFonts w:ascii="Cambria" w:hAnsi="Cambria" w:cs="Arial"/>
          <w:bCs/>
          <w:sz w:val="22"/>
          <w:szCs w:val="22"/>
          <w:lang w:eastAsia="pl-PL"/>
        </w:rPr>
        <w:t xml:space="preserve"> </w:t>
      </w:r>
      <w:r w:rsidR="00D450DA" w:rsidRPr="004B3338">
        <w:rPr>
          <w:rFonts w:ascii="Cambria" w:hAnsi="Cambria" w:cs="Arial"/>
          <w:bCs/>
          <w:sz w:val="22"/>
          <w:szCs w:val="22"/>
          <w:lang w:eastAsia="pl-PL"/>
        </w:rPr>
        <w:t xml:space="preserve">Opcji. </w:t>
      </w:r>
      <w:bookmarkEnd w:id="24"/>
    </w:p>
    <w:p w14:paraId="4797F2D8" w14:textId="77777777" w:rsidR="0013110C" w:rsidRPr="004B3338" w:rsidRDefault="0013110C" w:rsidP="00375794">
      <w:pPr>
        <w:suppressAutoHyphens w:val="0"/>
        <w:spacing w:before="120"/>
        <w:ind w:left="588" w:hanging="588"/>
        <w:jc w:val="center"/>
        <w:rPr>
          <w:rFonts w:ascii="Cambria" w:hAnsi="Cambria" w:cs="Arial"/>
          <w:b/>
          <w:sz w:val="22"/>
          <w:szCs w:val="22"/>
          <w:lang w:eastAsia="pl-PL"/>
        </w:rPr>
      </w:pPr>
    </w:p>
    <w:p w14:paraId="2B4C10C7" w14:textId="547FEE97"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DC0265">
        <w:rPr>
          <w:rFonts w:ascii="Cambria" w:hAnsi="Cambria" w:cs="Arial"/>
          <w:b/>
          <w:sz w:val="22"/>
          <w:szCs w:val="22"/>
          <w:lang w:eastAsia="pl-PL"/>
        </w:rPr>
        <w:t>2</w:t>
      </w:r>
      <w:r w:rsidRPr="004B3338">
        <w:rPr>
          <w:rFonts w:ascii="Cambria" w:hAnsi="Cambria" w:cs="Arial"/>
          <w:b/>
          <w:sz w:val="22"/>
          <w:szCs w:val="22"/>
          <w:lang w:eastAsia="pl-PL"/>
        </w:rPr>
        <w:br/>
        <w:t>Warunki płatności</w:t>
      </w:r>
    </w:p>
    <w:p w14:paraId="202C60A3" w14:textId="34B2FAB8"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Wynagrodzenie, o którym mowa w § 1</w:t>
      </w:r>
      <w:r w:rsidR="00AE6359">
        <w:rPr>
          <w:rFonts w:ascii="Cambria" w:hAnsi="Cambria" w:cs="Arial"/>
          <w:sz w:val="22"/>
          <w:szCs w:val="22"/>
          <w:lang w:eastAsia="pl-PL"/>
        </w:rPr>
        <w:t>1</w:t>
      </w:r>
      <w:r w:rsidRPr="004B3338">
        <w:rPr>
          <w:rFonts w:ascii="Cambria" w:hAnsi="Cambria" w:cs="Arial"/>
          <w:sz w:val="22"/>
          <w:szCs w:val="22"/>
          <w:lang w:eastAsia="pl-PL"/>
        </w:rPr>
        <w:t xml:space="preserve"> ust. 3, płatne będzie po odbiorze </w:t>
      </w:r>
      <w:r w:rsidR="00AE6359">
        <w:rPr>
          <w:rFonts w:ascii="Cambria" w:hAnsi="Cambria" w:cs="Arial"/>
          <w:sz w:val="22"/>
          <w:szCs w:val="22"/>
          <w:lang w:eastAsia="pl-PL"/>
        </w:rPr>
        <w:t xml:space="preserve">Pozycji </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Zlecenia na podstawie </w:t>
      </w:r>
      <w:r w:rsidR="00AE6359">
        <w:rPr>
          <w:rFonts w:ascii="Cambria" w:hAnsi="Cambria" w:cs="Arial"/>
          <w:sz w:val="22"/>
          <w:szCs w:val="22"/>
          <w:lang w:eastAsia="pl-PL"/>
        </w:rPr>
        <w:t xml:space="preserve">prawidłowo wystawionej </w:t>
      </w:r>
      <w:r w:rsidRPr="004B3338">
        <w:rPr>
          <w:rFonts w:ascii="Cambria" w:hAnsi="Cambria" w:cs="Arial"/>
          <w:sz w:val="22"/>
          <w:szCs w:val="22"/>
          <w:lang w:eastAsia="pl-PL"/>
        </w:rPr>
        <w:t xml:space="preserve">faktury. </w:t>
      </w:r>
    </w:p>
    <w:p w14:paraId="20D34FB3" w14:textId="1558D30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Wynagrodzenie będzie płatne w terminie do </w:t>
      </w:r>
      <w:r w:rsidR="00106FAE">
        <w:rPr>
          <w:rFonts w:ascii="Cambria" w:hAnsi="Cambria" w:cs="Arial"/>
          <w:sz w:val="22"/>
          <w:szCs w:val="22"/>
          <w:lang w:eastAsia="pl-PL"/>
        </w:rPr>
        <w:t>14</w:t>
      </w:r>
      <w:r w:rsidR="00106FAE" w:rsidRPr="004B3338">
        <w:rPr>
          <w:rFonts w:ascii="Cambria" w:hAnsi="Cambria" w:cs="Arial"/>
          <w:sz w:val="22"/>
          <w:szCs w:val="22"/>
          <w:lang w:eastAsia="pl-PL"/>
        </w:rPr>
        <w:t xml:space="preserve"> </w:t>
      </w:r>
      <w:r w:rsidRPr="004B3338">
        <w:rPr>
          <w:rFonts w:ascii="Cambria" w:hAnsi="Cambria" w:cs="Arial"/>
          <w:sz w:val="22"/>
          <w:szCs w:val="22"/>
          <w:lang w:eastAsia="pl-PL"/>
        </w:rPr>
        <w:t>dni od doręczenia Zamawiającemu prawidłowo wystawionej faktury. Podstawą do wystawienia faktury przez Wykonawcę będą Protokoły Odbioru Robót.</w:t>
      </w:r>
    </w:p>
    <w:p w14:paraId="65A53DD9" w14:textId="68C53262"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może wystawiać ustrukturyzowane faktury elektroniczne w rozumieniu przepisów ustawy z dnia 9 listopada 2018 r. o elektronicznym fakturowaniu w zamówieniach publicznych, koncesjach na roboty budowlane lub usługi oraz partnerstwie publiczno-prywatnym (</w:t>
      </w:r>
      <w:r w:rsidR="007F6C80" w:rsidRPr="004B3338">
        <w:rPr>
          <w:rFonts w:ascii="Cambria" w:hAnsi="Cambria" w:cs="Arial"/>
          <w:sz w:val="22"/>
          <w:szCs w:val="22"/>
          <w:lang w:eastAsia="pl-PL"/>
        </w:rPr>
        <w:t>tekst jedn.</w:t>
      </w:r>
      <w:r w:rsidR="00EE0C0B" w:rsidRPr="004B3338">
        <w:rPr>
          <w:rFonts w:ascii="Cambria" w:hAnsi="Cambria" w:cs="Arial"/>
          <w:sz w:val="22"/>
          <w:szCs w:val="22"/>
          <w:lang w:eastAsia="pl-PL"/>
        </w:rPr>
        <w:t>:</w:t>
      </w:r>
      <w:r w:rsidR="007F6C80"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Dz. U. z </w:t>
      </w:r>
      <w:r w:rsidR="007F6C80" w:rsidRPr="004B3338">
        <w:rPr>
          <w:rFonts w:ascii="Cambria" w:hAnsi="Cambria" w:cs="Arial"/>
          <w:sz w:val="22"/>
          <w:szCs w:val="22"/>
          <w:lang w:eastAsia="pl-PL"/>
        </w:rPr>
        <w:t>2020</w:t>
      </w:r>
      <w:r w:rsidR="000B7C98" w:rsidRPr="004B3338">
        <w:rPr>
          <w:rFonts w:ascii="Cambria" w:hAnsi="Cambria" w:cs="Arial"/>
          <w:sz w:val="22"/>
          <w:szCs w:val="22"/>
          <w:lang w:eastAsia="pl-PL"/>
        </w:rPr>
        <w:t xml:space="preserve"> r.</w:t>
      </w:r>
      <w:r w:rsidR="007F6C80" w:rsidRPr="004B3338">
        <w:rPr>
          <w:rFonts w:ascii="Cambria" w:hAnsi="Cambria" w:cs="Arial"/>
          <w:sz w:val="22"/>
          <w:szCs w:val="22"/>
          <w:lang w:eastAsia="pl-PL"/>
        </w:rPr>
        <w:t>, poz. 1666</w:t>
      </w:r>
      <w:r w:rsidR="007F6C80" w:rsidRPr="004B3338" w:rsidDel="007F6C80">
        <w:rPr>
          <w:rFonts w:ascii="Cambria" w:hAnsi="Cambria" w:cs="Arial"/>
          <w:sz w:val="22"/>
          <w:szCs w:val="22"/>
          <w:lang w:eastAsia="pl-PL"/>
        </w:rPr>
        <w:t xml:space="preserve"> </w:t>
      </w:r>
      <w:r w:rsidR="007F6C80" w:rsidRPr="004B3338">
        <w:rPr>
          <w:rFonts w:ascii="Cambria" w:hAnsi="Cambria" w:cs="Arial"/>
          <w:sz w:val="22"/>
          <w:szCs w:val="22"/>
          <w:lang w:eastAsia="pl-PL"/>
        </w:rPr>
        <w:t xml:space="preserve">z </w:t>
      </w:r>
      <w:proofErr w:type="spellStart"/>
      <w:r w:rsidR="007F6C80" w:rsidRPr="004B3338">
        <w:rPr>
          <w:rFonts w:ascii="Cambria" w:hAnsi="Cambria" w:cs="Arial"/>
          <w:sz w:val="22"/>
          <w:szCs w:val="22"/>
          <w:lang w:eastAsia="pl-PL"/>
        </w:rPr>
        <w:t>późn</w:t>
      </w:r>
      <w:proofErr w:type="spellEnd"/>
      <w:r w:rsidR="007F6C80" w:rsidRPr="004B3338">
        <w:rPr>
          <w:rFonts w:ascii="Cambria" w:hAnsi="Cambria" w:cs="Arial"/>
          <w:sz w:val="22"/>
          <w:szCs w:val="22"/>
          <w:lang w:eastAsia="pl-PL"/>
        </w:rPr>
        <w:t xml:space="preserve"> zm.</w:t>
      </w:r>
      <w:r w:rsidRPr="004B3338">
        <w:rPr>
          <w:rFonts w:ascii="Cambria" w:hAnsi="Cambria" w:cs="Arial"/>
          <w:sz w:val="22"/>
          <w:szCs w:val="22"/>
          <w:lang w:eastAsia="pl-PL"/>
        </w:rPr>
        <w:t xml:space="preserve">– „Ustawa o Fakturowaniu”). </w:t>
      </w:r>
    </w:p>
    <w:p w14:paraId="0F42940A" w14:textId="210F06D0"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wystawienia</w:t>
      </w:r>
      <w:r w:rsidRPr="00F31F3E">
        <w:rPr>
          <w:rFonts w:ascii="Cambria" w:hAnsi="Cambria"/>
          <w:sz w:val="22"/>
          <w:szCs w:val="22"/>
        </w:rPr>
        <w:t xml:space="preserve"> </w:t>
      </w:r>
      <w:r w:rsidRPr="004B3338">
        <w:rPr>
          <w:rFonts w:ascii="Cambria" w:hAnsi="Cambria" w:cs="Arial"/>
          <w:sz w:val="22"/>
          <w:szCs w:val="22"/>
          <w:lang w:eastAsia="pl-PL"/>
        </w:rPr>
        <w:t xml:space="preserve">ustrukturyzowanej faktury elektronicznej, o której mowa w ust. </w:t>
      </w:r>
      <w:r w:rsidR="00E76C71">
        <w:rPr>
          <w:rFonts w:ascii="Cambria" w:hAnsi="Cambria" w:cs="Arial"/>
          <w:sz w:val="22"/>
          <w:szCs w:val="22"/>
          <w:lang w:eastAsia="pl-PL"/>
        </w:rPr>
        <w:t>3</w:t>
      </w:r>
      <w:r w:rsidRPr="004B3338">
        <w:rPr>
          <w:rFonts w:ascii="Cambria" w:hAnsi="Cambria" w:cs="Arial"/>
          <w:sz w:val="22"/>
          <w:szCs w:val="22"/>
          <w:lang w:eastAsia="pl-PL"/>
        </w:rPr>
        <w:t xml:space="preserve">, Wykonawca jest obowiązany do wysłania jej do Zamawiającego za pośrednictwem Platformy Elektronicznego Fakturowania („PEF”). Wystawiona przez Wykonawcę ustrukturyzowana faktura elektroniczna winna zawierać elementy, o których mowa w art. </w:t>
      </w:r>
      <w:r w:rsidR="00D92171" w:rsidRPr="004B3338">
        <w:rPr>
          <w:rFonts w:ascii="Cambria" w:hAnsi="Cambria" w:cs="Arial"/>
          <w:sz w:val="22"/>
          <w:szCs w:val="22"/>
          <w:lang w:eastAsia="pl-PL"/>
        </w:rPr>
        <w:t xml:space="preserve">6 </w:t>
      </w:r>
      <w:r w:rsidRPr="004B3338">
        <w:rPr>
          <w:rFonts w:ascii="Cambria" w:hAnsi="Cambria" w:cs="Arial"/>
          <w:sz w:val="22"/>
          <w:szCs w:val="22"/>
          <w:lang w:eastAsia="pl-PL"/>
        </w:rPr>
        <w:t xml:space="preserve">Ustawy o Fakturowaniu, a nadto faktura lub załącznik do niej musi zawierać numer Umowy i Zlecenia, których dotyczy. </w:t>
      </w:r>
    </w:p>
    <w:p w14:paraId="6D70EE6A" w14:textId="540E7298" w:rsidR="00704A22" w:rsidRPr="004B3338" w:rsidRDefault="0013110C" w:rsidP="00704A22">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Ustrukturyzowaną fakturę elektroniczną należy wysłać na następujący adres Zamawiającego na PEF: </w:t>
      </w:r>
      <w:hyperlink r:id="rId8" w:history="1">
        <w:r w:rsidR="00704A22" w:rsidRPr="006620DD">
          <w:rPr>
            <w:rStyle w:val="Hipercze"/>
            <w:rFonts w:ascii="Cambria" w:hAnsi="Cambria" w:cs="Arial"/>
            <w:sz w:val="22"/>
            <w:szCs w:val="22"/>
            <w:lang w:eastAsia="pl-PL"/>
          </w:rPr>
          <w:t>https://brokerpefexpert.efaktura.gov.pl</w:t>
        </w:r>
      </w:hyperlink>
      <w:r w:rsidR="00704A22">
        <w:rPr>
          <w:rFonts w:ascii="Cambria" w:hAnsi="Cambria" w:cs="Arial"/>
          <w:sz w:val="22"/>
          <w:szCs w:val="22"/>
          <w:lang w:eastAsia="pl-PL"/>
        </w:rPr>
        <w:t xml:space="preserve"> lub faktury elektronicznej </w:t>
      </w:r>
      <w:r w:rsidR="00704A22" w:rsidRPr="00704A22">
        <w:rPr>
          <w:rFonts w:ascii="Cambria" w:hAnsi="Cambria" w:cs="Arial"/>
          <w:sz w:val="22"/>
          <w:szCs w:val="22"/>
          <w:lang w:eastAsia="pl-PL"/>
        </w:rPr>
        <w:t xml:space="preserve"> na adres</w:t>
      </w:r>
      <w:r w:rsidR="00704A22">
        <w:rPr>
          <w:rFonts w:ascii="Cambria" w:hAnsi="Cambria" w:cs="Arial"/>
          <w:sz w:val="22"/>
          <w:szCs w:val="22"/>
          <w:lang w:eastAsia="pl-PL"/>
        </w:rPr>
        <w:t>:</w:t>
      </w:r>
      <w:r w:rsidR="00704A22" w:rsidRPr="00704A22">
        <w:rPr>
          <w:rFonts w:ascii="Cambria" w:hAnsi="Cambria" w:cs="Arial"/>
          <w:sz w:val="22"/>
          <w:szCs w:val="22"/>
          <w:lang w:eastAsia="pl-PL"/>
        </w:rPr>
        <w:t xml:space="preserve"> faktur</w:t>
      </w:r>
      <w:r w:rsidR="00704A22">
        <w:rPr>
          <w:rFonts w:ascii="Cambria" w:hAnsi="Cambria" w:cs="Arial"/>
          <w:sz w:val="22"/>
          <w:szCs w:val="22"/>
          <w:lang w:eastAsia="pl-PL"/>
        </w:rPr>
        <w:t>y</w:t>
      </w:r>
      <w:r w:rsidR="00704A22" w:rsidRPr="00704A22">
        <w:rPr>
          <w:rFonts w:ascii="Cambria" w:hAnsi="Cambria" w:cs="Arial"/>
          <w:sz w:val="22"/>
          <w:szCs w:val="22"/>
          <w:lang w:eastAsia="pl-PL"/>
        </w:rPr>
        <w:t>.</w:t>
      </w:r>
      <w:r w:rsidR="00704A22">
        <w:rPr>
          <w:rFonts w:ascii="Cambria" w:hAnsi="Cambria" w:cs="Arial"/>
          <w:sz w:val="22"/>
          <w:szCs w:val="22"/>
          <w:lang w:eastAsia="pl-PL"/>
        </w:rPr>
        <w:t>siedlce</w:t>
      </w:r>
      <w:r w:rsidR="00704A22" w:rsidRPr="00704A22">
        <w:rPr>
          <w:rFonts w:ascii="Cambria" w:hAnsi="Cambria" w:cs="Arial"/>
          <w:sz w:val="22"/>
          <w:szCs w:val="22"/>
          <w:lang w:eastAsia="pl-PL"/>
        </w:rPr>
        <w:t>@warszawa.lasy.gov.pl</w:t>
      </w:r>
      <w:r w:rsidR="00704A22" w:rsidRPr="004B3338">
        <w:rPr>
          <w:rFonts w:ascii="Cambria" w:hAnsi="Cambria" w:cs="Arial"/>
          <w:sz w:val="22"/>
          <w:szCs w:val="22"/>
          <w:lang w:eastAsia="pl-PL"/>
        </w:rPr>
        <w:t xml:space="preserve"> </w:t>
      </w:r>
    </w:p>
    <w:p w14:paraId="0835EDD2" w14:textId="20774349" w:rsidR="0013110C" w:rsidRPr="004B3338" w:rsidRDefault="0013110C" w:rsidP="00704A22">
      <w:pPr>
        <w:suppressAutoHyphens w:val="0"/>
        <w:spacing w:before="120"/>
        <w:ind w:left="567"/>
        <w:jc w:val="both"/>
        <w:rPr>
          <w:rFonts w:ascii="Cambria" w:hAnsi="Cambria" w:cs="Arial"/>
          <w:sz w:val="22"/>
          <w:szCs w:val="22"/>
          <w:lang w:eastAsia="pl-PL"/>
        </w:rPr>
      </w:pPr>
    </w:p>
    <w:p w14:paraId="17F14EE2" w14:textId="58852ADC"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 chwilę doręczenia ustrukturyzowanej faktury elektronicznej uznawać się będzie chwilę wprowadzenia prawidłowo wystawionej faktury, zawierającej wszystkie elementy, o których mowa w ust. </w:t>
      </w:r>
      <w:r w:rsidR="00E76C71">
        <w:rPr>
          <w:rFonts w:ascii="Cambria" w:hAnsi="Cambria" w:cs="Arial"/>
          <w:sz w:val="22"/>
          <w:szCs w:val="22"/>
          <w:lang w:eastAsia="pl-PL"/>
        </w:rPr>
        <w:t>4</w:t>
      </w:r>
      <w:r w:rsidRPr="0067136D">
        <w:rPr>
          <w:rFonts w:ascii="Cambria" w:hAnsi="Cambria" w:cs="Arial"/>
          <w:sz w:val="22"/>
          <w:szCs w:val="22"/>
          <w:lang w:eastAsia="pl-PL"/>
        </w:rPr>
        <w:t xml:space="preserve"> </w:t>
      </w:r>
      <w:r w:rsidRPr="004B3338">
        <w:rPr>
          <w:rFonts w:ascii="Cambria" w:hAnsi="Cambria" w:cs="Arial"/>
          <w:sz w:val="22"/>
          <w:szCs w:val="22"/>
          <w:lang w:eastAsia="pl-PL"/>
        </w:rPr>
        <w:t>powyżej, do konta Zamawiającego na PEF, w sposób umożliwiający Zamawiającemu zapoznanie się z jej treścią.</w:t>
      </w:r>
    </w:p>
    <w:p w14:paraId="1F6BF36B" w14:textId="663BEDB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wystawienia faktury w formie pisemnej, prawidłowo wystawiona faktura powinna być doręczona do </w:t>
      </w:r>
      <w:r w:rsidR="004E6B7A">
        <w:rPr>
          <w:rFonts w:ascii="Cambria" w:hAnsi="Cambria" w:cs="Arial"/>
          <w:sz w:val="22"/>
          <w:szCs w:val="22"/>
          <w:lang w:eastAsia="pl-PL"/>
        </w:rPr>
        <w:t>Nadleśnictwa Siedlce ul. Kazimierzowska 9, 08-110 Siedlce</w:t>
      </w:r>
      <w:r w:rsidRPr="004B3338">
        <w:rPr>
          <w:rFonts w:ascii="Cambria" w:hAnsi="Cambria" w:cs="Arial"/>
          <w:sz w:val="22"/>
          <w:szCs w:val="22"/>
          <w:lang w:eastAsia="pl-PL"/>
        </w:rPr>
        <w:t xml:space="preserve">. </w:t>
      </w:r>
    </w:p>
    <w:p w14:paraId="0B661602" w14:textId="07CA16D6"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 zastrzeżeniem postanowień ust. 1</w:t>
      </w:r>
      <w:r w:rsidR="002C7A9F">
        <w:rPr>
          <w:rFonts w:ascii="Cambria" w:hAnsi="Cambria" w:cs="Arial"/>
          <w:sz w:val="22"/>
          <w:szCs w:val="22"/>
          <w:lang w:eastAsia="pl-PL"/>
        </w:rPr>
        <w:t>0</w:t>
      </w:r>
      <w:r w:rsidRPr="004B3338">
        <w:rPr>
          <w:rFonts w:ascii="Cambria" w:hAnsi="Cambria" w:cs="Arial"/>
          <w:sz w:val="22"/>
          <w:szCs w:val="22"/>
          <w:lang w:eastAsia="pl-PL"/>
        </w:rPr>
        <w:t xml:space="preserve"> </w:t>
      </w:r>
      <w:r w:rsidR="00AE6359">
        <w:rPr>
          <w:rFonts w:ascii="Cambria" w:hAnsi="Cambria" w:cs="Arial"/>
          <w:sz w:val="22"/>
          <w:szCs w:val="22"/>
          <w:lang w:eastAsia="pl-PL"/>
        </w:rPr>
        <w:t>zapłata</w:t>
      </w:r>
      <w:r w:rsidR="00AE635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będzie </w:t>
      </w:r>
      <w:r w:rsidR="00AE6359">
        <w:rPr>
          <w:rFonts w:ascii="Cambria" w:hAnsi="Cambria" w:cs="Arial"/>
          <w:sz w:val="22"/>
          <w:szCs w:val="22"/>
          <w:lang w:eastAsia="pl-PL"/>
        </w:rPr>
        <w:t xml:space="preserve">następować </w:t>
      </w:r>
      <w:r w:rsidRPr="004B3338">
        <w:rPr>
          <w:rFonts w:ascii="Cambria" w:hAnsi="Cambria" w:cs="Arial"/>
          <w:sz w:val="22"/>
          <w:szCs w:val="22"/>
          <w:lang w:eastAsia="pl-PL"/>
        </w:rPr>
        <w:t xml:space="preserve">na rachunek bankowy Wykonawcy wskazany w fakturze. Za dzień dokonania płatności przyjmuje się dzień obciążenia rachunku bankowego Zamawiającego. </w:t>
      </w:r>
    </w:p>
    <w:p w14:paraId="6666FECD"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Podatek VAT naliczony zostanie w wysokości obowiązującej w dniu wystawienia faktury.</w:t>
      </w:r>
    </w:p>
    <w:p w14:paraId="1849E188" w14:textId="5AD8FD7F"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przyjmuje do wiadomości, iż Zamawiający przy zapłacie Wynagrodzenia będzie stosował mechanizm podzielonej płatności, o którym mowa w art. 108a ust. 1 </w:t>
      </w:r>
      <w:r w:rsidRPr="004B3338">
        <w:rPr>
          <w:rFonts w:ascii="Cambria" w:hAnsi="Cambria" w:cs="Arial"/>
          <w:sz w:val="22"/>
          <w:szCs w:val="22"/>
          <w:lang w:eastAsia="pl-PL"/>
        </w:rPr>
        <w:lastRenderedPageBreak/>
        <w:t xml:space="preserve">ustawy z dnia 11 marca 2004 r. o podatku od towarów i usług (tekst jedn.: </w:t>
      </w:r>
      <w:bookmarkStart w:id="25" w:name="_Hlk159275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E76C71">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1B1E1E"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bookmarkEnd w:id="25"/>
      <w:r w:rsidRPr="004B3338">
        <w:rPr>
          <w:rFonts w:ascii="Cambria" w:hAnsi="Cambria" w:cs="Arial"/>
          <w:sz w:val="22"/>
          <w:szCs w:val="22"/>
          <w:lang w:eastAsia="pl-PL"/>
        </w:rPr>
        <w:t xml:space="preserve">). </w:t>
      </w:r>
    </w:p>
    <w:p w14:paraId="655DD6D3"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Zapłata: </w:t>
      </w:r>
    </w:p>
    <w:p w14:paraId="5C07543D" w14:textId="03D7CD1B"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kwoty odpowiadającej całości albo części kwoty podatku wynikającej z otrzymanej faktury będzie dokonywana na rachunek VAT</w:t>
      </w:r>
      <w:r w:rsidR="003D6A23">
        <w:rPr>
          <w:rFonts w:ascii="Cambria" w:hAnsi="Cambria" w:cs="Arial"/>
          <w:sz w:val="22"/>
          <w:szCs w:val="22"/>
          <w:lang w:eastAsia="pl-PL"/>
        </w:rPr>
        <w:t xml:space="preserve"> Wykonawcy</w:t>
      </w:r>
      <w:r w:rsidRPr="004B3338">
        <w:rPr>
          <w:rFonts w:ascii="Cambria" w:hAnsi="Cambria" w:cs="Arial"/>
          <w:sz w:val="22"/>
          <w:szCs w:val="22"/>
          <w:lang w:eastAsia="pl-PL"/>
        </w:rPr>
        <w:t xml:space="preserve">, w rozumieniu art. 2 pkt 37  ustawy z dnia 11 marca 2004 r. o podatku od towarów i usług (tekst jedn.: </w:t>
      </w:r>
      <w:bookmarkStart w:id="26" w:name="_Hlk107733315"/>
      <w:r w:rsidRPr="004B3338">
        <w:rPr>
          <w:rFonts w:ascii="Cambria" w:hAnsi="Cambria" w:cs="Arial"/>
          <w:sz w:val="22"/>
          <w:szCs w:val="22"/>
          <w:lang w:eastAsia="pl-PL"/>
        </w:rPr>
        <w:t xml:space="preserve">Dz. U. z </w:t>
      </w:r>
      <w:r w:rsidR="00A91969" w:rsidRPr="004B3338">
        <w:rPr>
          <w:rFonts w:ascii="Cambria" w:hAnsi="Cambria" w:cs="Arial"/>
          <w:sz w:val="22"/>
          <w:szCs w:val="22"/>
          <w:lang w:eastAsia="pl-PL"/>
        </w:rPr>
        <w:t>202</w:t>
      </w:r>
      <w:r w:rsidR="002C7A9F">
        <w:rPr>
          <w:rFonts w:ascii="Cambria" w:hAnsi="Cambria" w:cs="Arial"/>
          <w:sz w:val="22"/>
          <w:szCs w:val="22"/>
          <w:lang w:eastAsia="pl-PL"/>
        </w:rPr>
        <w:t>3</w:t>
      </w:r>
      <w:r w:rsidR="00A91969" w:rsidRPr="004B3338">
        <w:rPr>
          <w:rFonts w:ascii="Cambria" w:hAnsi="Cambria" w:cs="Arial"/>
          <w:sz w:val="22"/>
          <w:szCs w:val="22"/>
          <w:lang w:eastAsia="pl-PL"/>
        </w:rPr>
        <w:t xml:space="preserve"> r. poz. </w:t>
      </w:r>
      <w:r w:rsidR="002C7A9F">
        <w:rPr>
          <w:rFonts w:ascii="Cambria" w:hAnsi="Cambria" w:cs="Arial"/>
          <w:sz w:val="22"/>
          <w:szCs w:val="22"/>
          <w:lang w:eastAsia="pl-PL"/>
        </w:rPr>
        <w:t>1570</w:t>
      </w:r>
      <w:bookmarkEnd w:id="26"/>
      <w:r w:rsidR="00A91969"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zm.),</w:t>
      </w:r>
    </w:p>
    <w:p w14:paraId="20377E1B" w14:textId="77777777" w:rsidR="0013110C" w:rsidRPr="004B3338" w:rsidRDefault="0013110C" w:rsidP="00375794">
      <w:pPr>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kwoty odpowiadającej wartości sprzedaży netto wynikającej z otrzymanej faktury jest dokonywana na rachunek bankowy albo na rachunek w spółdzielczej kasie oszczędnościowo-kredytowej, dla których jest prowadzony rachunek VAT Wykonawcy.</w:t>
      </w:r>
    </w:p>
    <w:p w14:paraId="0BED9266" w14:textId="461D4C0B"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bCs/>
          <w:sz w:val="22"/>
          <w:szCs w:val="22"/>
          <w:lang w:eastAsia="pl-PL"/>
        </w:rPr>
        <w:t>Wykonawca przy realizacji Umowy zobowiązuje posługiwać się rachunkiem rozliczeniowym</w:t>
      </w:r>
      <w:r w:rsidR="00741AC4" w:rsidRPr="004B3338">
        <w:rPr>
          <w:rFonts w:ascii="Cambria" w:hAnsi="Cambria" w:cs="Arial"/>
          <w:bCs/>
          <w:sz w:val="22"/>
          <w:szCs w:val="22"/>
          <w:lang w:eastAsia="pl-PL"/>
        </w:rPr>
        <w:t>,</w:t>
      </w:r>
      <w:r w:rsidRPr="004B3338">
        <w:rPr>
          <w:rFonts w:ascii="Cambria" w:hAnsi="Cambria" w:cs="Arial"/>
          <w:bCs/>
          <w:sz w:val="22"/>
          <w:szCs w:val="22"/>
          <w:lang w:eastAsia="pl-PL"/>
        </w:rPr>
        <w:t xml:space="preserve"> o którym mowa w art. 49 ust. 1 pkt 1 ustawy z dnia 29 sierpnia 1997 r.  Prawo </w:t>
      </w:r>
      <w:r w:rsidR="00A91969" w:rsidRPr="004B3338">
        <w:rPr>
          <w:rFonts w:ascii="Cambria" w:hAnsi="Cambria" w:cs="Arial"/>
          <w:bCs/>
          <w:sz w:val="22"/>
          <w:szCs w:val="22"/>
          <w:lang w:eastAsia="pl-PL"/>
        </w:rPr>
        <w:t>b</w:t>
      </w:r>
      <w:r w:rsidRPr="004B3338">
        <w:rPr>
          <w:rFonts w:ascii="Cambria" w:hAnsi="Cambria" w:cs="Arial"/>
          <w:bCs/>
          <w:sz w:val="22"/>
          <w:szCs w:val="22"/>
          <w:lang w:eastAsia="pl-PL"/>
        </w:rPr>
        <w:t xml:space="preserve">ankowe (tekst jedn.: Dz. U. z </w:t>
      </w:r>
      <w:r w:rsidR="004C0F42" w:rsidRPr="004B3338">
        <w:rPr>
          <w:rFonts w:ascii="Cambria" w:hAnsi="Cambria" w:cs="Arial"/>
          <w:bCs/>
          <w:sz w:val="22"/>
          <w:szCs w:val="22"/>
          <w:lang w:eastAsia="pl-PL"/>
        </w:rPr>
        <w:t>202</w:t>
      </w:r>
      <w:r w:rsidR="00D43BE5" w:rsidRPr="004B3338">
        <w:rPr>
          <w:rFonts w:ascii="Cambria" w:hAnsi="Cambria" w:cs="Arial"/>
          <w:bCs/>
          <w:sz w:val="22"/>
          <w:szCs w:val="22"/>
          <w:lang w:eastAsia="pl-PL"/>
        </w:rPr>
        <w:t>2</w:t>
      </w:r>
      <w:r w:rsidR="004C0F42" w:rsidRPr="004B3338">
        <w:rPr>
          <w:rFonts w:ascii="Cambria" w:hAnsi="Cambria" w:cs="Arial"/>
          <w:bCs/>
          <w:sz w:val="22"/>
          <w:szCs w:val="22"/>
          <w:lang w:eastAsia="pl-PL"/>
        </w:rPr>
        <w:t xml:space="preserve"> r. poz. </w:t>
      </w:r>
      <w:r w:rsidR="0081108F" w:rsidRPr="004B3338">
        <w:rPr>
          <w:rFonts w:ascii="Cambria" w:hAnsi="Cambria" w:cs="Arial"/>
          <w:bCs/>
          <w:sz w:val="22"/>
          <w:szCs w:val="22"/>
          <w:lang w:eastAsia="pl-PL"/>
        </w:rPr>
        <w:t>2</w:t>
      </w:r>
      <w:r w:rsidR="00D43BE5" w:rsidRPr="004B3338">
        <w:rPr>
          <w:rFonts w:ascii="Cambria" w:hAnsi="Cambria" w:cs="Arial"/>
          <w:bCs/>
          <w:sz w:val="22"/>
          <w:szCs w:val="22"/>
          <w:lang w:eastAsia="pl-PL"/>
        </w:rPr>
        <w:t>32</w:t>
      </w:r>
      <w:r w:rsidR="0081108F" w:rsidRPr="004B3338">
        <w:rPr>
          <w:rFonts w:ascii="Cambria" w:hAnsi="Cambria" w:cs="Arial"/>
          <w:bCs/>
          <w:sz w:val="22"/>
          <w:szCs w:val="22"/>
          <w:lang w:eastAsia="pl-PL"/>
        </w:rPr>
        <w:t xml:space="preserve">4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xml:space="preserve">. zm.) zawartym w wykazie podmiotów, o którym mowa w art. 96b ust. 1 ustawy z dnia 11 marca 2004 r. o podatku od towarów i usług (tekst jedn.: Dz. U. z </w:t>
      </w:r>
      <w:r w:rsidR="004C0F42" w:rsidRPr="004B3338">
        <w:rPr>
          <w:rFonts w:ascii="Cambria" w:hAnsi="Cambria" w:cs="Arial"/>
          <w:bCs/>
          <w:sz w:val="22"/>
          <w:szCs w:val="22"/>
          <w:lang w:eastAsia="pl-PL"/>
        </w:rPr>
        <w:t>202</w:t>
      </w:r>
      <w:r w:rsidR="002C7A9F">
        <w:rPr>
          <w:rFonts w:ascii="Cambria" w:hAnsi="Cambria" w:cs="Arial"/>
          <w:bCs/>
          <w:sz w:val="22"/>
          <w:szCs w:val="22"/>
          <w:lang w:eastAsia="pl-PL"/>
        </w:rPr>
        <w:t>3</w:t>
      </w:r>
      <w:r w:rsidR="004C0F42" w:rsidRPr="004B3338">
        <w:rPr>
          <w:rFonts w:ascii="Cambria" w:hAnsi="Cambria" w:cs="Arial"/>
          <w:bCs/>
          <w:sz w:val="22"/>
          <w:szCs w:val="22"/>
          <w:lang w:eastAsia="pl-PL"/>
        </w:rPr>
        <w:t xml:space="preserve"> r. poz.</w:t>
      </w:r>
      <w:r w:rsidR="002C7A9F">
        <w:rPr>
          <w:rFonts w:ascii="Cambria" w:hAnsi="Cambria" w:cs="Arial"/>
          <w:bCs/>
          <w:sz w:val="22"/>
          <w:szCs w:val="22"/>
          <w:lang w:eastAsia="pl-PL"/>
        </w:rPr>
        <w:t xml:space="preserve"> 1570</w:t>
      </w:r>
      <w:r w:rsidR="004C0F42"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z </w:t>
      </w:r>
      <w:proofErr w:type="spellStart"/>
      <w:r w:rsidRPr="004B3338">
        <w:rPr>
          <w:rFonts w:ascii="Cambria" w:hAnsi="Cambria" w:cs="Arial"/>
          <w:bCs/>
          <w:sz w:val="22"/>
          <w:szCs w:val="22"/>
          <w:lang w:eastAsia="pl-PL"/>
        </w:rPr>
        <w:t>późn</w:t>
      </w:r>
      <w:proofErr w:type="spellEnd"/>
      <w:r w:rsidRPr="004B3338">
        <w:rPr>
          <w:rFonts w:ascii="Cambria" w:hAnsi="Cambria" w:cs="Arial"/>
          <w:bCs/>
          <w:sz w:val="22"/>
          <w:szCs w:val="22"/>
          <w:lang w:eastAsia="pl-PL"/>
        </w:rPr>
        <w:t>. zm.).</w:t>
      </w:r>
    </w:p>
    <w:p w14:paraId="34161C8F" w14:textId="77777777"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nie może bez uprzedniej zgody Zamawiającego wyrażonej na piśmie pod rygorem nieważności, przenieść na osobę trzecią jakiejkolwiek wierzytelności wynikającej z Umowy.</w:t>
      </w:r>
    </w:p>
    <w:p w14:paraId="4F527B0E" w14:textId="7A789A9D" w:rsidR="0013110C" w:rsidRPr="004B3338" w:rsidRDefault="0013110C" w:rsidP="00375794">
      <w:pPr>
        <w:numPr>
          <w:ilvl w:val="0"/>
          <w:numId w:val="2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Dokonanie zapłaty na rachunek bankowy oraz na rachunek VAT </w:t>
      </w:r>
      <w:r w:rsidR="00C0216A">
        <w:rPr>
          <w:rFonts w:ascii="Cambria" w:hAnsi="Cambria" w:cs="Arial"/>
          <w:sz w:val="22"/>
          <w:szCs w:val="22"/>
          <w:lang w:eastAsia="pl-PL"/>
        </w:rPr>
        <w:t xml:space="preserve">Wykonawcy </w:t>
      </w:r>
      <w:r w:rsidRPr="004B3338">
        <w:rPr>
          <w:rFonts w:ascii="Cambria" w:hAnsi="Cambria" w:cs="Arial"/>
          <w:sz w:val="22"/>
          <w:szCs w:val="22"/>
          <w:lang w:eastAsia="pl-PL"/>
        </w:rPr>
        <w:t xml:space="preserve">(w rozumieniu art. 2 pkt 37 ustawy z dnia 11 marca 2004 r. o podatku od towarów i usług (tekst jedn.: Dz. U. z </w:t>
      </w:r>
      <w:r w:rsidR="004C0F42" w:rsidRPr="004B3338">
        <w:rPr>
          <w:rFonts w:ascii="Cambria" w:hAnsi="Cambria" w:cs="Arial"/>
          <w:sz w:val="22"/>
          <w:szCs w:val="22"/>
          <w:lang w:eastAsia="pl-PL"/>
        </w:rPr>
        <w:t>202</w:t>
      </w:r>
      <w:r w:rsidR="002C7A9F">
        <w:rPr>
          <w:rFonts w:ascii="Cambria" w:hAnsi="Cambria" w:cs="Arial"/>
          <w:sz w:val="22"/>
          <w:szCs w:val="22"/>
          <w:lang w:eastAsia="pl-PL"/>
        </w:rPr>
        <w:t>3</w:t>
      </w:r>
      <w:r w:rsidR="004C0F42" w:rsidRPr="004B3338">
        <w:rPr>
          <w:rFonts w:ascii="Cambria" w:hAnsi="Cambria" w:cs="Arial"/>
          <w:sz w:val="22"/>
          <w:szCs w:val="22"/>
          <w:lang w:eastAsia="pl-PL"/>
        </w:rPr>
        <w:t xml:space="preserve"> r. poz. </w:t>
      </w:r>
      <w:r w:rsidR="002C7A9F">
        <w:rPr>
          <w:rFonts w:ascii="Cambria" w:hAnsi="Cambria" w:cs="Arial"/>
          <w:sz w:val="22"/>
          <w:szCs w:val="22"/>
          <w:lang w:eastAsia="pl-PL"/>
        </w:rPr>
        <w:t>1570</w:t>
      </w:r>
      <w:r w:rsidR="004C0F4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z </w:t>
      </w:r>
      <w:proofErr w:type="spellStart"/>
      <w:r w:rsidRPr="004B3338">
        <w:rPr>
          <w:rFonts w:ascii="Cambria" w:hAnsi="Cambria" w:cs="Arial"/>
          <w:sz w:val="22"/>
          <w:szCs w:val="22"/>
          <w:lang w:eastAsia="pl-PL"/>
        </w:rPr>
        <w:t>późn</w:t>
      </w:r>
      <w:proofErr w:type="spellEnd"/>
      <w:r w:rsidRPr="004B3338">
        <w:rPr>
          <w:rFonts w:ascii="Cambria" w:hAnsi="Cambria" w:cs="Arial"/>
          <w:sz w:val="22"/>
          <w:szCs w:val="22"/>
          <w:lang w:eastAsia="pl-PL"/>
        </w:rPr>
        <w:t xml:space="preserve">. zm.) wskazanego członka konsorcjum zwalnia Zamawiającego z odpowiedzialności w stosunku do wszystkich członków konsorcjum. </w:t>
      </w:r>
    </w:p>
    <w:p w14:paraId="2A47B183" w14:textId="77777777" w:rsidR="0013110C" w:rsidRPr="004B3338" w:rsidRDefault="0013110C" w:rsidP="00375794">
      <w:pPr>
        <w:suppressAutoHyphens w:val="0"/>
        <w:spacing w:before="120"/>
        <w:jc w:val="both"/>
        <w:rPr>
          <w:rFonts w:ascii="Cambria" w:hAnsi="Cambria" w:cs="Arial"/>
          <w:sz w:val="22"/>
          <w:szCs w:val="22"/>
          <w:lang w:eastAsia="pl-PL"/>
        </w:rPr>
      </w:pPr>
    </w:p>
    <w:p w14:paraId="1B71B7DF" w14:textId="31ABBF45"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3</w:t>
      </w:r>
      <w:r w:rsidRPr="004B3338">
        <w:rPr>
          <w:rFonts w:ascii="Cambria" w:hAnsi="Cambria" w:cs="Arial"/>
          <w:b/>
          <w:bCs/>
          <w:sz w:val="22"/>
          <w:szCs w:val="22"/>
          <w:lang w:eastAsia="pl-PL"/>
        </w:rPr>
        <w:br/>
        <w:t>Zabezpieczenie należytego wykonania Umowy</w:t>
      </w:r>
    </w:p>
    <w:p w14:paraId="74A7B236" w14:textId="44BDF3CC"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Wykonawca, zgodnie z wymaganiami </w:t>
      </w:r>
      <w:r w:rsidR="00904AAE" w:rsidRPr="004B3338">
        <w:rPr>
          <w:rFonts w:ascii="Cambria" w:hAnsi="Cambria" w:cs="Arial"/>
          <w:sz w:val="22"/>
          <w:szCs w:val="22"/>
          <w:lang w:eastAsia="pl-PL"/>
        </w:rPr>
        <w:t>SWZ</w:t>
      </w:r>
      <w:r w:rsidRPr="004B3338">
        <w:rPr>
          <w:rFonts w:ascii="Cambria" w:hAnsi="Cambria" w:cs="Arial"/>
          <w:sz w:val="22"/>
          <w:szCs w:val="22"/>
          <w:lang w:eastAsia="pl-PL"/>
        </w:rPr>
        <w:t xml:space="preserve">, przed zawarciem Umowy wniósł zabezpieczenie należytego wykonania Umowy, w wysokości </w:t>
      </w:r>
      <w:r w:rsidR="00AA521F">
        <w:rPr>
          <w:rFonts w:ascii="Cambria" w:hAnsi="Cambria" w:cs="Arial"/>
          <w:sz w:val="22"/>
          <w:szCs w:val="22"/>
          <w:lang w:eastAsia="pl-PL"/>
        </w:rPr>
        <w:t xml:space="preserve">określonej w SWZ </w:t>
      </w:r>
      <w:r w:rsidRPr="004B3338">
        <w:rPr>
          <w:rFonts w:ascii="Cambria" w:hAnsi="Cambria" w:cs="Arial"/>
          <w:sz w:val="22"/>
          <w:szCs w:val="22"/>
          <w:lang w:eastAsia="pl-PL"/>
        </w:rPr>
        <w:t>(„Zabezpieczenie”).</w:t>
      </w:r>
    </w:p>
    <w:p w14:paraId="606CB767" w14:textId="77777777"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służy zabezpieczeniu zapłaty roszczeń z tytułu niewykonania lub nienależytego wykonania Przedmiotu Umowy. </w:t>
      </w:r>
    </w:p>
    <w:p w14:paraId="45C4D8F0" w14:textId="6E330825" w:rsidR="0013110C" w:rsidRPr="004B3338" w:rsidRDefault="0013110C" w:rsidP="00375794">
      <w:pPr>
        <w:numPr>
          <w:ilvl w:val="0"/>
          <w:numId w:val="22"/>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Zabezpieczenie zostanie zwolnione przez Zamawiającego i przekazane Wykonawcy w ciągu 30 dni po wykonaniu Przedmiotu Umowy i uznaniu za należycie wykonany. W przypadku niewykonania Zlecenia do upływu terminu, o którym mowa w § </w:t>
      </w:r>
      <w:r w:rsidR="009B4BD4">
        <w:rPr>
          <w:rFonts w:ascii="Cambria" w:hAnsi="Cambria" w:cs="Arial"/>
          <w:sz w:val="22"/>
          <w:szCs w:val="22"/>
          <w:lang w:eastAsia="pl-PL"/>
        </w:rPr>
        <w:t>4</w:t>
      </w:r>
      <w:r w:rsidRPr="004B3338">
        <w:rPr>
          <w:rFonts w:ascii="Cambria" w:hAnsi="Cambria" w:cs="Arial"/>
          <w:sz w:val="22"/>
          <w:szCs w:val="22"/>
          <w:lang w:eastAsia="pl-PL"/>
        </w:rPr>
        <w:t xml:space="preserve"> ust. </w:t>
      </w:r>
      <w:r w:rsidR="009B4BD4">
        <w:rPr>
          <w:rFonts w:ascii="Cambria" w:hAnsi="Cambria" w:cs="Arial"/>
          <w:sz w:val="22"/>
          <w:szCs w:val="22"/>
          <w:lang w:eastAsia="pl-PL"/>
        </w:rPr>
        <w:t>3</w:t>
      </w:r>
      <w:r w:rsidRPr="004B3338">
        <w:rPr>
          <w:rFonts w:ascii="Cambria" w:hAnsi="Cambria" w:cs="Arial"/>
          <w:sz w:val="22"/>
          <w:szCs w:val="22"/>
          <w:lang w:eastAsia="pl-PL"/>
        </w:rPr>
        <w:t xml:space="preserve">, Wykonawca zobowiązany jest wnieść Zabezpieczenie na czas niezbędny do ukończenia i odebrania prac objętych Zleceniem. </w:t>
      </w:r>
    </w:p>
    <w:p w14:paraId="2BC345F5" w14:textId="77777777" w:rsidR="0013110C" w:rsidRPr="004B3338" w:rsidRDefault="0013110C" w:rsidP="00375794">
      <w:pPr>
        <w:numPr>
          <w:ilvl w:val="0"/>
          <w:numId w:val="22"/>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jest upoważniony do zaspokojenia z Zabezpieczenia, jak również z innych kwot należnych Wykonawcy na podstawie Umowy, wszelkich należności służących Zamawiającemu w stosunku do Wykonawcy, w tym w szczególności kar umownych, kosztów Wykonania Zastępczego oraz odszkodowań należnych Zamawiającemu w związku z realizacją Umowy.</w:t>
      </w:r>
    </w:p>
    <w:p w14:paraId="7D5F8884" w14:textId="77777777" w:rsidR="0013110C" w:rsidRPr="004B3338" w:rsidRDefault="0013110C" w:rsidP="00375794">
      <w:pPr>
        <w:suppressAutoHyphens w:val="0"/>
        <w:spacing w:before="120"/>
        <w:ind w:left="567" w:hanging="567"/>
        <w:jc w:val="both"/>
        <w:rPr>
          <w:rFonts w:ascii="Cambria" w:hAnsi="Cambria" w:cs="Arial"/>
          <w:sz w:val="22"/>
          <w:szCs w:val="22"/>
          <w:lang w:eastAsia="pl-PL"/>
        </w:rPr>
      </w:pPr>
    </w:p>
    <w:p w14:paraId="550518DA" w14:textId="36CC6C87" w:rsidR="0013110C" w:rsidRPr="004B3338" w:rsidRDefault="0013110C" w:rsidP="00375794">
      <w:pPr>
        <w:keepNext/>
        <w:suppressAutoHyphens w:val="0"/>
        <w:spacing w:before="120"/>
        <w:jc w:val="center"/>
        <w:outlineLvl w:val="0"/>
        <w:rPr>
          <w:rFonts w:ascii="Cambria" w:hAnsi="Cambria" w:cs="Arial"/>
          <w:b/>
          <w:bCs/>
          <w:kern w:val="32"/>
          <w:sz w:val="22"/>
          <w:szCs w:val="22"/>
          <w:lang w:eastAsia="pl-PL"/>
        </w:rPr>
      </w:pPr>
      <w:r w:rsidRPr="004B3338">
        <w:rPr>
          <w:rFonts w:ascii="Cambria" w:hAnsi="Cambria" w:cs="Arial"/>
          <w:b/>
          <w:bCs/>
          <w:kern w:val="32"/>
          <w:sz w:val="22"/>
          <w:szCs w:val="22"/>
          <w:lang w:eastAsia="pl-PL"/>
        </w:rPr>
        <w:lastRenderedPageBreak/>
        <w:t>§ 1</w:t>
      </w:r>
      <w:r w:rsidR="00DC0265">
        <w:rPr>
          <w:rFonts w:ascii="Cambria" w:hAnsi="Cambria" w:cs="Arial"/>
          <w:b/>
          <w:bCs/>
          <w:kern w:val="32"/>
          <w:sz w:val="22"/>
          <w:szCs w:val="22"/>
          <w:lang w:eastAsia="pl-PL"/>
        </w:rPr>
        <w:t>4</w:t>
      </w:r>
      <w:bookmarkStart w:id="27" w:name="_Toc68356757"/>
      <w:r w:rsidRPr="004B3338">
        <w:rPr>
          <w:rFonts w:ascii="Cambria" w:hAnsi="Cambria" w:cs="Arial"/>
          <w:b/>
          <w:bCs/>
          <w:kern w:val="32"/>
          <w:sz w:val="22"/>
          <w:szCs w:val="22"/>
          <w:lang w:eastAsia="pl-PL"/>
        </w:rPr>
        <w:br/>
        <w:t>Kary umowne</w:t>
      </w:r>
      <w:bookmarkEnd w:id="27"/>
    </w:p>
    <w:p w14:paraId="3F97486C" w14:textId="76E2E313" w:rsidR="0013110C" w:rsidRPr="004B3338" w:rsidRDefault="0013110C" w:rsidP="00375794">
      <w:pPr>
        <w:numPr>
          <w:ilvl w:val="0"/>
          <w:numId w:val="23"/>
        </w:num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Zamawiający nalicz</w:t>
      </w:r>
      <w:r w:rsidR="00706AA6" w:rsidRPr="004B3338">
        <w:rPr>
          <w:rFonts w:ascii="Cambria" w:hAnsi="Cambria" w:cs="Arial"/>
          <w:sz w:val="22"/>
          <w:szCs w:val="22"/>
          <w:lang w:eastAsia="pl-PL"/>
        </w:rPr>
        <w:t>y</w:t>
      </w:r>
      <w:r w:rsidRPr="004B3338">
        <w:rPr>
          <w:rFonts w:ascii="Cambria" w:hAnsi="Cambria" w:cs="Arial"/>
          <w:sz w:val="22"/>
          <w:szCs w:val="22"/>
          <w:lang w:eastAsia="pl-PL"/>
        </w:rPr>
        <w:t>, a Wykonawca zapł</w:t>
      </w:r>
      <w:r w:rsidR="00706AA6" w:rsidRPr="004B3338">
        <w:rPr>
          <w:rFonts w:ascii="Cambria" w:hAnsi="Cambria" w:cs="Arial"/>
          <w:sz w:val="22"/>
          <w:szCs w:val="22"/>
          <w:lang w:eastAsia="pl-PL"/>
        </w:rPr>
        <w:t xml:space="preserve">aci Zamawiającemu </w:t>
      </w:r>
      <w:r w:rsidRPr="004B3338">
        <w:rPr>
          <w:rFonts w:ascii="Cambria" w:hAnsi="Cambria" w:cs="Arial"/>
          <w:sz w:val="22"/>
          <w:szCs w:val="22"/>
          <w:lang w:eastAsia="pl-PL"/>
        </w:rPr>
        <w:t>kar</w:t>
      </w:r>
      <w:r w:rsidR="00706AA6" w:rsidRPr="004B3338">
        <w:rPr>
          <w:rFonts w:ascii="Cambria" w:hAnsi="Cambria" w:cs="Arial"/>
          <w:sz w:val="22"/>
          <w:szCs w:val="22"/>
          <w:lang w:eastAsia="pl-PL"/>
        </w:rPr>
        <w:t>y</w:t>
      </w:r>
      <w:r w:rsidRPr="004B3338">
        <w:rPr>
          <w:rFonts w:ascii="Cambria" w:hAnsi="Cambria" w:cs="Arial"/>
          <w:sz w:val="22"/>
          <w:szCs w:val="22"/>
          <w:lang w:eastAsia="pl-PL"/>
        </w:rPr>
        <w:t xml:space="preserve"> umown</w:t>
      </w:r>
      <w:r w:rsidR="00706AA6" w:rsidRPr="004B3338">
        <w:rPr>
          <w:rFonts w:ascii="Cambria" w:hAnsi="Cambria" w:cs="Arial"/>
          <w:sz w:val="22"/>
          <w:szCs w:val="22"/>
          <w:lang w:eastAsia="pl-PL"/>
        </w:rPr>
        <w:t>e w następujących przypadkach</w:t>
      </w:r>
      <w:r w:rsidR="009826FD" w:rsidRPr="004B3338">
        <w:rPr>
          <w:rFonts w:ascii="Cambria" w:hAnsi="Cambria" w:cs="Arial"/>
          <w:sz w:val="22"/>
          <w:szCs w:val="22"/>
          <w:lang w:eastAsia="pl-PL"/>
        </w:rPr>
        <w:t xml:space="preserve"> i wysokościach</w:t>
      </w:r>
      <w:r w:rsidRPr="004B3338">
        <w:rPr>
          <w:rFonts w:ascii="Cambria" w:hAnsi="Cambria" w:cs="Arial"/>
          <w:sz w:val="22"/>
          <w:szCs w:val="22"/>
          <w:lang w:eastAsia="pl-PL"/>
        </w:rPr>
        <w:t>:</w:t>
      </w:r>
    </w:p>
    <w:p w14:paraId="29C24049" w14:textId="3486ADB0"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bCs/>
          <w:sz w:val="22"/>
          <w:szCs w:val="22"/>
          <w:lang w:eastAsia="pl-PL"/>
        </w:rPr>
        <w:t>za zwłokę w przyjęciu Zlecenia o więcej niż 3 dni w stosunku do terminu wyznaczonego przez Zamawiającego, o którym mowa w § </w:t>
      </w:r>
      <w:r w:rsidR="00AE6359">
        <w:rPr>
          <w:rFonts w:ascii="Cambria" w:hAnsi="Cambria" w:cs="Arial"/>
          <w:bCs/>
          <w:sz w:val="22"/>
          <w:szCs w:val="22"/>
          <w:lang w:eastAsia="pl-PL"/>
        </w:rPr>
        <w:t>3</w:t>
      </w:r>
      <w:r w:rsidR="00AE6359"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ust. </w:t>
      </w:r>
      <w:r w:rsidR="008A4B2A">
        <w:rPr>
          <w:rFonts w:ascii="Cambria" w:hAnsi="Cambria" w:cs="Arial"/>
          <w:bCs/>
          <w:sz w:val="22"/>
          <w:szCs w:val="22"/>
          <w:lang w:eastAsia="pl-PL"/>
        </w:rPr>
        <w:t>8</w:t>
      </w:r>
      <w:r w:rsidRPr="004B3338">
        <w:rPr>
          <w:rFonts w:ascii="Cambria" w:hAnsi="Cambria" w:cs="Arial"/>
          <w:bCs/>
          <w:sz w:val="22"/>
          <w:szCs w:val="22"/>
          <w:lang w:eastAsia="pl-PL"/>
        </w:rPr>
        <w:t xml:space="preserve"> – w wysokości 1</w:t>
      </w:r>
      <w:r w:rsidR="00BA2399" w:rsidRPr="004B3338">
        <w:rPr>
          <w:rFonts w:ascii="Cambria" w:hAnsi="Cambria" w:cs="Arial"/>
          <w:bCs/>
          <w:sz w:val="22"/>
          <w:szCs w:val="22"/>
          <w:lang w:eastAsia="pl-PL"/>
        </w:rPr>
        <w:t>5</w:t>
      </w:r>
      <w:r w:rsidRPr="004B3338">
        <w:rPr>
          <w:rFonts w:ascii="Cambria" w:hAnsi="Cambria" w:cs="Arial"/>
          <w:bCs/>
          <w:sz w:val="22"/>
          <w:szCs w:val="22"/>
          <w:lang w:eastAsia="pl-PL"/>
        </w:rPr>
        <w:t>0 zł za każdy dzień zwłoki;</w:t>
      </w:r>
    </w:p>
    <w:p w14:paraId="1C28FD53" w14:textId="36EF5DEB" w:rsidR="0013110C" w:rsidRPr="00F2390F"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4B3338">
        <w:rPr>
          <w:rFonts w:ascii="Cambria" w:hAnsi="Cambria" w:cs="Arial"/>
          <w:sz w:val="22"/>
          <w:szCs w:val="22"/>
          <w:lang w:eastAsia="pl-PL"/>
        </w:rPr>
        <w:t xml:space="preserve">za zwłokę </w:t>
      </w:r>
      <w:bookmarkStart w:id="28" w:name="_Hlk107732964"/>
      <w:r w:rsidRPr="004B3338">
        <w:rPr>
          <w:rFonts w:ascii="Cambria" w:hAnsi="Cambria" w:cs="Arial"/>
          <w:bCs/>
          <w:sz w:val="22"/>
          <w:szCs w:val="22"/>
          <w:lang w:eastAsia="pl-PL"/>
        </w:rPr>
        <w:t xml:space="preserve">w realizacji danej </w:t>
      </w:r>
      <w:r w:rsidR="002F29C0"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2F29C0" w:rsidRPr="004B3338">
        <w:rPr>
          <w:rFonts w:ascii="Cambria" w:hAnsi="Cambria" w:cs="Arial"/>
          <w:bCs/>
          <w:sz w:val="22"/>
          <w:szCs w:val="22"/>
          <w:lang w:eastAsia="pl-PL"/>
        </w:rPr>
        <w:t xml:space="preserve">a </w:t>
      </w:r>
      <w:r w:rsidRPr="004B3338">
        <w:rPr>
          <w:rFonts w:ascii="Cambria" w:hAnsi="Cambria" w:cs="Arial"/>
          <w:bCs/>
          <w:sz w:val="22"/>
          <w:szCs w:val="22"/>
          <w:lang w:eastAsia="pl-PL"/>
        </w:rPr>
        <w:t xml:space="preserve">w stosunku do terminu określonego w Zleceniu </w:t>
      </w:r>
      <w:bookmarkEnd w:id="28"/>
      <w:r w:rsidRPr="004B3338">
        <w:rPr>
          <w:rFonts w:ascii="Cambria" w:hAnsi="Cambria" w:cs="Arial"/>
          <w:bCs/>
          <w:sz w:val="22"/>
          <w:szCs w:val="22"/>
          <w:lang w:eastAsia="pl-PL"/>
        </w:rPr>
        <w:t xml:space="preserve">- w wysokości 1 % wartości </w:t>
      </w:r>
      <w:bookmarkStart w:id="29" w:name="_Hlk139372951"/>
      <w:r w:rsidRPr="004B3338">
        <w:rPr>
          <w:rFonts w:ascii="Cambria" w:hAnsi="Cambria" w:cs="Arial"/>
          <w:bCs/>
          <w:sz w:val="22"/>
          <w:szCs w:val="22"/>
          <w:lang w:eastAsia="pl-PL"/>
        </w:rPr>
        <w:t xml:space="preserve">brutto 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bookmarkEnd w:id="29"/>
      <w:r w:rsidRPr="004B3338">
        <w:rPr>
          <w:rFonts w:ascii="Cambria" w:hAnsi="Cambria" w:cs="Arial"/>
          <w:bCs/>
          <w:sz w:val="22"/>
          <w:szCs w:val="22"/>
          <w:lang w:eastAsia="pl-PL"/>
        </w:rPr>
        <w:t xml:space="preserve">, </w:t>
      </w:r>
      <w:r w:rsidR="00F24881" w:rsidRPr="004B3338">
        <w:rPr>
          <w:rFonts w:ascii="Cambria" w:hAnsi="Cambria" w:cs="Arial"/>
          <w:bCs/>
          <w:sz w:val="22"/>
          <w:szCs w:val="22"/>
          <w:lang w:eastAsia="pl-PL"/>
        </w:rPr>
        <w:t>odebranych po terminie realizacji wskazanym w Zleceniu</w:t>
      </w:r>
      <w:r w:rsidRPr="004B3338">
        <w:rPr>
          <w:rFonts w:ascii="Cambria" w:hAnsi="Cambria" w:cs="Arial"/>
          <w:bCs/>
          <w:sz w:val="22"/>
          <w:szCs w:val="22"/>
          <w:lang w:eastAsia="pl-PL"/>
        </w:rPr>
        <w:t>,</w:t>
      </w:r>
      <w:r w:rsidRPr="004B3338">
        <w:rPr>
          <w:rFonts w:ascii="Cambria" w:hAnsi="Cambria" w:cs="Arial"/>
          <w:sz w:val="22"/>
          <w:szCs w:val="22"/>
          <w:lang w:eastAsia="pl-PL"/>
        </w:rPr>
        <w:t xml:space="preserve"> liczonej za każdy rozpoczęty dzień zwłoki</w:t>
      </w:r>
      <w:r w:rsidRPr="004B3338">
        <w:rPr>
          <w:rFonts w:ascii="Cambria" w:hAnsi="Cambria" w:cs="Arial"/>
          <w:bCs/>
          <w:sz w:val="22"/>
          <w:szCs w:val="22"/>
          <w:lang w:eastAsia="pl-PL"/>
        </w:rPr>
        <w:t>, z zastrzeżeniem postanowień pkt 3;</w:t>
      </w:r>
      <w:r w:rsidRPr="004B3338">
        <w:rPr>
          <w:rFonts w:ascii="Cambria" w:hAnsi="Cambria"/>
          <w:sz w:val="22"/>
          <w:szCs w:val="22"/>
          <w:lang w:eastAsia="pl-PL"/>
        </w:rPr>
        <w:t xml:space="preserve"> </w:t>
      </w:r>
      <w:r w:rsidR="0042686F" w:rsidRPr="004B3338">
        <w:rPr>
          <w:rFonts w:ascii="Cambria" w:hAnsi="Cambria"/>
          <w:sz w:val="22"/>
          <w:szCs w:val="22"/>
          <w:lang w:eastAsia="pl-PL"/>
        </w:rPr>
        <w:tab/>
      </w:r>
      <w:r w:rsidRPr="004B3338">
        <w:rPr>
          <w:rFonts w:ascii="Cambria" w:hAnsi="Cambria"/>
          <w:sz w:val="22"/>
          <w:szCs w:val="22"/>
          <w:lang w:eastAsia="pl-PL"/>
        </w:rPr>
        <w:br/>
      </w:r>
      <w:r w:rsidRPr="004B3338">
        <w:rPr>
          <w:rFonts w:ascii="Cambria" w:hAnsi="Cambria"/>
          <w:sz w:val="22"/>
          <w:szCs w:val="22"/>
          <w:lang w:eastAsia="pl-PL"/>
        </w:rPr>
        <w:br/>
      </w:r>
      <w:bookmarkStart w:id="30" w:name="_Hlk107732757"/>
      <w:r w:rsidRPr="004B3338">
        <w:rPr>
          <w:rFonts w:ascii="Cambria" w:hAnsi="Cambria"/>
          <w:sz w:val="22"/>
          <w:szCs w:val="22"/>
          <w:lang w:eastAsia="pl-PL"/>
        </w:rPr>
        <w:t xml:space="preserve">Wartość brutto </w:t>
      </w:r>
      <w:r w:rsidR="001E10A4" w:rsidRPr="004B3338">
        <w:rPr>
          <w:rFonts w:ascii="Cambria" w:hAnsi="Cambria"/>
          <w:sz w:val="22"/>
          <w:szCs w:val="22"/>
          <w:lang w:eastAsia="pl-PL"/>
        </w:rPr>
        <w:t xml:space="preserve">prac </w:t>
      </w:r>
      <w:r w:rsidRPr="004B3338">
        <w:rPr>
          <w:rFonts w:ascii="Cambria" w:hAnsi="Cambria" w:cs="Arial"/>
          <w:bCs/>
          <w:sz w:val="22"/>
          <w:szCs w:val="22"/>
          <w:lang w:eastAsia="pl-PL"/>
        </w:rPr>
        <w:t xml:space="preserve">danej </w:t>
      </w:r>
      <w:r w:rsidR="0042686F" w:rsidRPr="004B3338">
        <w:rPr>
          <w:rFonts w:ascii="Cambria" w:hAnsi="Cambria" w:cs="Arial"/>
          <w:bCs/>
          <w:sz w:val="22"/>
          <w:szCs w:val="22"/>
          <w:lang w:eastAsia="pl-PL"/>
        </w:rPr>
        <w:t>P</w:t>
      </w:r>
      <w:r w:rsidRPr="004B3338">
        <w:rPr>
          <w:rFonts w:ascii="Cambria" w:hAnsi="Cambria" w:cs="Arial"/>
          <w:bCs/>
          <w:sz w:val="22"/>
          <w:szCs w:val="22"/>
          <w:lang w:eastAsia="pl-PL"/>
        </w:rPr>
        <w:t>ozycji Zleceni</w:t>
      </w:r>
      <w:r w:rsidR="0042686F" w:rsidRPr="004B3338">
        <w:rPr>
          <w:rFonts w:ascii="Cambria" w:hAnsi="Cambria" w:cs="Arial"/>
          <w:bCs/>
          <w:sz w:val="22"/>
          <w:szCs w:val="22"/>
          <w:lang w:eastAsia="pl-PL"/>
        </w:rPr>
        <w:t>a</w:t>
      </w:r>
      <w:r w:rsidR="00F24881" w:rsidRPr="004B3338">
        <w:rPr>
          <w:rFonts w:ascii="Cambria" w:hAnsi="Cambria" w:cs="Arial"/>
          <w:bCs/>
          <w:sz w:val="22"/>
          <w:szCs w:val="22"/>
          <w:lang w:eastAsia="pl-PL"/>
        </w:rPr>
        <w:t xml:space="preserve"> </w:t>
      </w:r>
      <w:r w:rsidRPr="004B3338">
        <w:rPr>
          <w:rFonts w:ascii="Cambria" w:hAnsi="Cambria" w:cs="Arial"/>
          <w:bCs/>
          <w:sz w:val="22"/>
          <w:szCs w:val="22"/>
          <w:lang w:eastAsia="pl-PL"/>
        </w:rPr>
        <w:t xml:space="preserve"> będzie określana powykonawczo na </w:t>
      </w:r>
      <w:r w:rsidRPr="00F2390F">
        <w:rPr>
          <w:rFonts w:ascii="Cambria" w:hAnsi="Cambria" w:cs="Arial"/>
          <w:bCs/>
          <w:sz w:val="22"/>
          <w:szCs w:val="22"/>
          <w:lang w:eastAsia="pl-PL"/>
        </w:rPr>
        <w:t xml:space="preserve">podstawie wartości wynikającej z </w:t>
      </w:r>
      <w:r w:rsidR="006D22F4" w:rsidRPr="00F2390F">
        <w:rPr>
          <w:rFonts w:ascii="Cambria" w:hAnsi="Cambria" w:cs="Arial"/>
          <w:bCs/>
          <w:sz w:val="22"/>
          <w:szCs w:val="22"/>
          <w:lang w:eastAsia="pl-PL"/>
        </w:rPr>
        <w:t>Protokołu Odbioru Robót</w:t>
      </w:r>
      <w:r w:rsidR="00524DF8" w:rsidRPr="00F2390F">
        <w:rPr>
          <w:rFonts w:ascii="Cambria" w:hAnsi="Cambria" w:cs="Arial"/>
          <w:bCs/>
          <w:sz w:val="22"/>
          <w:szCs w:val="22"/>
          <w:lang w:eastAsia="pl-PL"/>
        </w:rPr>
        <w:t xml:space="preserve">. </w:t>
      </w:r>
      <w:r w:rsidR="00524DF8" w:rsidRPr="00F2390F">
        <w:rPr>
          <w:rFonts w:ascii="Cambria" w:hAnsi="Cambria" w:cs="Arial"/>
          <w:bCs/>
          <w:sz w:val="22"/>
          <w:szCs w:val="22"/>
          <w:lang w:eastAsia="pl-PL"/>
        </w:rPr>
        <w:tab/>
      </w:r>
      <w:r w:rsidR="00524DF8" w:rsidRPr="00F2390F">
        <w:rPr>
          <w:rFonts w:ascii="Cambria" w:hAnsi="Cambria" w:cs="Arial"/>
          <w:bCs/>
          <w:sz w:val="22"/>
          <w:szCs w:val="22"/>
          <w:lang w:eastAsia="pl-PL"/>
        </w:rPr>
        <w:br/>
      </w:r>
      <w:r w:rsidR="00524DF8" w:rsidRPr="00F2390F">
        <w:rPr>
          <w:rFonts w:ascii="Cambria" w:hAnsi="Cambria" w:cs="Arial"/>
          <w:bCs/>
          <w:sz w:val="22"/>
          <w:szCs w:val="22"/>
          <w:lang w:eastAsia="pl-PL"/>
        </w:rPr>
        <w:br/>
        <w:t>W</w:t>
      </w:r>
      <w:r w:rsidR="001079A0" w:rsidRPr="00F2390F">
        <w:rPr>
          <w:rFonts w:ascii="Cambria" w:hAnsi="Cambria" w:cs="Arial"/>
          <w:bCs/>
          <w:sz w:val="22"/>
          <w:szCs w:val="22"/>
          <w:lang w:eastAsia="pl-PL"/>
        </w:rPr>
        <w:t xml:space="preserve"> przypadku</w:t>
      </w:r>
      <w:r w:rsidR="00D22594" w:rsidRPr="00F2390F">
        <w:rPr>
          <w:rFonts w:ascii="Cambria" w:hAnsi="Cambria" w:cs="Arial"/>
          <w:bCs/>
          <w:sz w:val="22"/>
          <w:szCs w:val="22"/>
          <w:lang w:eastAsia="pl-PL"/>
        </w:rPr>
        <w:t xml:space="preserve"> Pozycji</w:t>
      </w:r>
      <w:r w:rsidR="001079A0" w:rsidRPr="00F2390F">
        <w:rPr>
          <w:rFonts w:ascii="Cambria" w:hAnsi="Cambria" w:cs="Arial"/>
          <w:bCs/>
          <w:sz w:val="22"/>
          <w:szCs w:val="22"/>
          <w:lang w:eastAsia="pl-PL"/>
        </w:rPr>
        <w:t xml:space="preserve"> Zlece</w:t>
      </w:r>
      <w:r w:rsidR="00D22594" w:rsidRPr="00F2390F">
        <w:rPr>
          <w:rFonts w:ascii="Cambria" w:hAnsi="Cambria" w:cs="Arial"/>
          <w:bCs/>
          <w:sz w:val="22"/>
          <w:szCs w:val="22"/>
          <w:lang w:eastAsia="pl-PL"/>
        </w:rPr>
        <w:t>nia</w:t>
      </w:r>
      <w:r w:rsidR="001079A0" w:rsidRPr="00F2390F">
        <w:rPr>
          <w:rFonts w:ascii="Cambria" w:hAnsi="Cambria" w:cs="Arial"/>
          <w:bCs/>
          <w:sz w:val="22"/>
          <w:szCs w:val="22"/>
          <w:lang w:eastAsia="pl-PL"/>
        </w:rPr>
        <w:t>, któr</w:t>
      </w:r>
      <w:r w:rsidR="00D22594" w:rsidRPr="00F2390F">
        <w:rPr>
          <w:rFonts w:ascii="Cambria" w:hAnsi="Cambria" w:cs="Arial"/>
          <w:bCs/>
          <w:sz w:val="22"/>
          <w:szCs w:val="22"/>
          <w:lang w:eastAsia="pl-PL"/>
        </w:rPr>
        <w:t xml:space="preserve">ego </w:t>
      </w:r>
      <w:r w:rsidR="001079A0" w:rsidRPr="00F2390F">
        <w:rPr>
          <w:rFonts w:ascii="Cambria" w:hAnsi="Cambria" w:cs="Arial"/>
          <w:bCs/>
          <w:sz w:val="22"/>
          <w:szCs w:val="22"/>
          <w:lang w:eastAsia="pl-PL"/>
        </w:rPr>
        <w:t xml:space="preserve">przedmiotem będzie wykonanie prac z zakresu pozyskania </w:t>
      </w:r>
      <w:r w:rsidR="00D22594" w:rsidRPr="00F2390F">
        <w:rPr>
          <w:rFonts w:ascii="Cambria" w:hAnsi="Cambria" w:cs="Arial"/>
          <w:bCs/>
          <w:sz w:val="22"/>
          <w:szCs w:val="22"/>
          <w:lang w:eastAsia="pl-PL"/>
        </w:rPr>
        <w:t xml:space="preserve">i której zakres rzeczowy pozostał określony jako Wykonanie Ilości </w:t>
      </w:r>
      <w:r w:rsidR="001079A0" w:rsidRPr="00F2390F">
        <w:rPr>
          <w:rFonts w:ascii="Cambria" w:hAnsi="Cambria" w:cs="Arial"/>
          <w:bCs/>
          <w:sz w:val="22"/>
          <w:szCs w:val="22"/>
          <w:lang w:eastAsia="pl-PL"/>
        </w:rPr>
        <w:t xml:space="preserve">wartość brutto danej </w:t>
      </w:r>
      <w:r w:rsidR="0042686F" w:rsidRPr="00F2390F">
        <w:rPr>
          <w:rFonts w:ascii="Cambria" w:hAnsi="Cambria" w:cs="Arial"/>
          <w:bCs/>
          <w:sz w:val="22"/>
          <w:szCs w:val="22"/>
          <w:lang w:eastAsia="pl-PL"/>
        </w:rPr>
        <w:t>P</w:t>
      </w:r>
      <w:r w:rsidR="001079A0" w:rsidRPr="00F2390F">
        <w:rPr>
          <w:rFonts w:ascii="Cambria" w:hAnsi="Cambria" w:cs="Arial"/>
          <w:bCs/>
          <w:sz w:val="22"/>
          <w:szCs w:val="22"/>
          <w:lang w:eastAsia="pl-PL"/>
        </w:rPr>
        <w:t>ozycji Zleceni</w:t>
      </w:r>
      <w:r w:rsidR="0042686F"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stanowiąca podstawę naliczeni</w:t>
      </w:r>
      <w:r w:rsidR="00040187" w:rsidRPr="00F2390F">
        <w:rPr>
          <w:rFonts w:ascii="Cambria" w:hAnsi="Cambria" w:cs="Arial"/>
          <w:bCs/>
          <w:sz w:val="22"/>
          <w:szCs w:val="22"/>
          <w:lang w:eastAsia="pl-PL"/>
        </w:rPr>
        <w:t>a</w:t>
      </w:r>
      <w:r w:rsidR="001079A0" w:rsidRPr="00F2390F">
        <w:rPr>
          <w:rFonts w:ascii="Cambria" w:hAnsi="Cambria" w:cs="Arial"/>
          <w:bCs/>
          <w:sz w:val="22"/>
          <w:szCs w:val="22"/>
          <w:lang w:eastAsia="pl-PL"/>
        </w:rPr>
        <w:t xml:space="preserve"> kary umownej nie będzie większa niż wartość 120% </w:t>
      </w:r>
      <w:r w:rsidR="00D22594" w:rsidRPr="00F2390F">
        <w:rPr>
          <w:rFonts w:ascii="Cambria" w:hAnsi="Cambria" w:cs="Arial"/>
          <w:bCs/>
          <w:sz w:val="22"/>
          <w:szCs w:val="22"/>
          <w:lang w:eastAsia="pl-PL"/>
        </w:rPr>
        <w:t xml:space="preserve">ilości prac </w:t>
      </w:r>
      <w:r w:rsidR="001079A0" w:rsidRPr="00F2390F">
        <w:rPr>
          <w:rFonts w:ascii="Cambria" w:hAnsi="Cambria" w:cs="Arial"/>
          <w:bCs/>
          <w:sz w:val="22"/>
          <w:szCs w:val="22"/>
          <w:lang w:eastAsia="pl-PL"/>
        </w:rPr>
        <w:t>okre</w:t>
      </w:r>
      <w:r w:rsidR="00D22594" w:rsidRPr="00F2390F">
        <w:rPr>
          <w:rFonts w:ascii="Cambria" w:hAnsi="Cambria" w:cs="Arial"/>
          <w:bCs/>
          <w:sz w:val="22"/>
          <w:szCs w:val="22"/>
          <w:lang w:eastAsia="pl-PL"/>
        </w:rPr>
        <w:t xml:space="preserve">ślonych </w:t>
      </w:r>
      <w:r w:rsidR="001079A0" w:rsidRPr="00F2390F">
        <w:rPr>
          <w:rFonts w:ascii="Cambria" w:hAnsi="Cambria" w:cs="Arial"/>
          <w:bCs/>
          <w:sz w:val="22"/>
          <w:szCs w:val="22"/>
          <w:lang w:eastAsia="pl-PL"/>
        </w:rPr>
        <w:t xml:space="preserve">w </w:t>
      </w:r>
      <w:r w:rsidR="00D22594" w:rsidRPr="00F2390F">
        <w:rPr>
          <w:rFonts w:ascii="Cambria" w:hAnsi="Cambria" w:cs="Arial"/>
          <w:bCs/>
          <w:sz w:val="22"/>
          <w:szCs w:val="22"/>
          <w:lang w:eastAsia="pl-PL"/>
        </w:rPr>
        <w:t xml:space="preserve">Pozycji </w:t>
      </w:r>
      <w:r w:rsidR="001079A0" w:rsidRPr="00F2390F">
        <w:rPr>
          <w:rFonts w:ascii="Cambria" w:hAnsi="Cambria" w:cs="Arial"/>
          <w:bCs/>
          <w:sz w:val="22"/>
          <w:szCs w:val="22"/>
          <w:lang w:eastAsia="pl-PL"/>
        </w:rPr>
        <w:t>Zleceni</w:t>
      </w:r>
      <w:r w:rsidR="00D22594"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Jeżeli </w:t>
      </w:r>
      <w:r w:rsidR="001079A0" w:rsidRPr="00F2390F">
        <w:rPr>
          <w:rFonts w:ascii="Cambria" w:hAnsi="Cambria" w:cs="Arial"/>
          <w:bCs/>
          <w:sz w:val="22"/>
          <w:szCs w:val="22"/>
          <w:lang w:eastAsia="pl-PL"/>
        </w:rPr>
        <w:t xml:space="preserve">Zamawiający w Zleceniu określił mniejszą tolerancję uznania </w:t>
      </w:r>
      <w:r w:rsidR="00D22594" w:rsidRPr="00F2390F">
        <w:rPr>
          <w:rFonts w:ascii="Cambria" w:hAnsi="Cambria" w:cs="Arial"/>
          <w:bCs/>
          <w:sz w:val="22"/>
          <w:szCs w:val="22"/>
          <w:lang w:eastAsia="pl-PL"/>
        </w:rPr>
        <w:t xml:space="preserve">takiej Pozycji </w:t>
      </w:r>
      <w:r w:rsidR="001079A0" w:rsidRPr="00F2390F">
        <w:rPr>
          <w:rFonts w:ascii="Cambria" w:hAnsi="Cambria" w:cs="Arial"/>
          <w:bCs/>
          <w:sz w:val="22"/>
          <w:szCs w:val="22"/>
          <w:lang w:eastAsia="pl-PL"/>
        </w:rPr>
        <w:t>Zlecenia za należycie wykonan</w:t>
      </w:r>
      <w:r w:rsidR="00D22594" w:rsidRPr="00F2390F">
        <w:rPr>
          <w:rFonts w:ascii="Cambria" w:hAnsi="Cambria" w:cs="Arial"/>
          <w:bCs/>
          <w:sz w:val="22"/>
          <w:szCs w:val="22"/>
          <w:lang w:eastAsia="pl-PL"/>
        </w:rPr>
        <w:t>ą</w:t>
      </w:r>
      <w:r w:rsidR="0055455E" w:rsidRPr="00F2390F">
        <w:rPr>
          <w:rFonts w:ascii="Cambria" w:hAnsi="Cambria" w:cs="Arial"/>
          <w:bCs/>
          <w:sz w:val="22"/>
          <w:szCs w:val="22"/>
          <w:lang w:eastAsia="pl-PL"/>
        </w:rPr>
        <w:t>, wówczas wartość brutto danej Pozycji Zlecenia stanowiąca podstawę naliczeni</w:t>
      </w:r>
      <w:r w:rsidR="00040187" w:rsidRPr="00F2390F">
        <w:rPr>
          <w:rFonts w:ascii="Cambria" w:hAnsi="Cambria" w:cs="Arial"/>
          <w:bCs/>
          <w:sz w:val="22"/>
          <w:szCs w:val="22"/>
          <w:lang w:eastAsia="pl-PL"/>
        </w:rPr>
        <w:t>a</w:t>
      </w:r>
      <w:r w:rsidR="0055455E" w:rsidRPr="00F2390F">
        <w:rPr>
          <w:rFonts w:ascii="Cambria" w:hAnsi="Cambria" w:cs="Arial"/>
          <w:bCs/>
          <w:sz w:val="22"/>
          <w:szCs w:val="22"/>
          <w:lang w:eastAsia="pl-PL"/>
        </w:rPr>
        <w:t xml:space="preserve"> kary umownej nie będzie większa niż wielkość takiej tolerancji</w:t>
      </w:r>
      <w:bookmarkEnd w:id="30"/>
      <w:r w:rsidR="001079A0" w:rsidRPr="00F2390F">
        <w:rPr>
          <w:rFonts w:ascii="Cambria" w:hAnsi="Cambria" w:cs="Arial"/>
          <w:bCs/>
          <w:sz w:val="22"/>
          <w:szCs w:val="22"/>
          <w:lang w:eastAsia="pl-PL"/>
        </w:rPr>
        <w:t>.</w:t>
      </w:r>
    </w:p>
    <w:p w14:paraId="6B8B1398" w14:textId="468A955F" w:rsidR="0013110C" w:rsidRPr="004B3338" w:rsidRDefault="0013110C" w:rsidP="00375794">
      <w:pPr>
        <w:numPr>
          <w:ilvl w:val="1"/>
          <w:numId w:val="23"/>
        </w:numPr>
        <w:suppressAutoHyphens w:val="0"/>
        <w:spacing w:before="120"/>
        <w:ind w:left="1134" w:hanging="567"/>
        <w:jc w:val="both"/>
        <w:rPr>
          <w:rFonts w:ascii="Cambria" w:hAnsi="Cambria" w:cs="Arial"/>
          <w:bCs/>
          <w:sz w:val="22"/>
          <w:szCs w:val="22"/>
          <w:lang w:eastAsia="pl-PL"/>
        </w:rPr>
      </w:pPr>
      <w:r w:rsidRPr="00F2390F">
        <w:rPr>
          <w:rFonts w:ascii="Cambria" w:hAnsi="Cambria" w:cs="Arial"/>
          <w:sz w:val="22"/>
          <w:szCs w:val="22"/>
          <w:lang w:eastAsia="pl-PL"/>
        </w:rPr>
        <w:t xml:space="preserve">za zwłokę </w:t>
      </w:r>
      <w:r w:rsidRPr="00F2390F">
        <w:rPr>
          <w:rFonts w:ascii="Cambria" w:hAnsi="Cambria" w:cs="Arial"/>
          <w:bCs/>
          <w:sz w:val="22"/>
          <w:szCs w:val="22"/>
          <w:lang w:eastAsia="pl-PL"/>
        </w:rPr>
        <w:t>w zwrocie powierzchni, na której realizowan</w:t>
      </w:r>
      <w:r w:rsidR="00040187" w:rsidRPr="00F2390F">
        <w:rPr>
          <w:rFonts w:ascii="Cambria" w:hAnsi="Cambria" w:cs="Arial"/>
          <w:bCs/>
          <w:sz w:val="22"/>
          <w:szCs w:val="22"/>
          <w:lang w:eastAsia="pl-PL"/>
        </w:rPr>
        <w:t>a</w:t>
      </w:r>
      <w:r w:rsidRPr="00F2390F">
        <w:rPr>
          <w:rFonts w:ascii="Cambria" w:hAnsi="Cambria" w:cs="Arial"/>
          <w:bCs/>
          <w:sz w:val="22"/>
          <w:szCs w:val="22"/>
          <w:lang w:eastAsia="pl-PL"/>
        </w:rPr>
        <w:t xml:space="preserve"> był</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w:t>
      </w:r>
      <w:r w:rsidR="00887C1C" w:rsidRPr="00F2390F">
        <w:rPr>
          <w:rFonts w:ascii="Cambria" w:hAnsi="Cambria" w:cs="Arial"/>
          <w:bCs/>
          <w:sz w:val="22"/>
          <w:szCs w:val="22"/>
          <w:lang w:eastAsia="pl-PL"/>
        </w:rPr>
        <w:t xml:space="preserve">Pozycja </w:t>
      </w:r>
      <w:r w:rsidRPr="00F2390F">
        <w:rPr>
          <w:rFonts w:ascii="Cambria" w:hAnsi="Cambria" w:cs="Arial"/>
          <w:bCs/>
          <w:sz w:val="22"/>
          <w:szCs w:val="22"/>
          <w:lang w:eastAsia="pl-PL"/>
        </w:rPr>
        <w:t>Zleceni</w:t>
      </w:r>
      <w:r w:rsidR="00887C1C" w:rsidRPr="00F2390F">
        <w:rPr>
          <w:rFonts w:ascii="Cambria" w:hAnsi="Cambria" w:cs="Arial"/>
          <w:bCs/>
          <w:sz w:val="22"/>
          <w:szCs w:val="22"/>
          <w:lang w:eastAsia="pl-PL"/>
        </w:rPr>
        <w:t>a</w:t>
      </w:r>
      <w:r w:rsidRPr="00F2390F">
        <w:rPr>
          <w:rFonts w:ascii="Cambria" w:hAnsi="Cambria" w:cs="Arial"/>
          <w:bCs/>
          <w:sz w:val="22"/>
          <w:szCs w:val="22"/>
          <w:lang w:eastAsia="pl-PL"/>
        </w:rPr>
        <w:t xml:space="preserve"> z zakresu pozyskania drewna, lecz Wykonawca w terminie wskazanym w Zleceniu nie dokonał zwrotu tej powierzchni - w wysokości 1</w:t>
      </w:r>
      <w:r w:rsidR="00BA2399" w:rsidRPr="00F2390F">
        <w:rPr>
          <w:rFonts w:ascii="Cambria" w:hAnsi="Cambria" w:cs="Arial"/>
          <w:bCs/>
          <w:sz w:val="22"/>
          <w:szCs w:val="22"/>
          <w:lang w:eastAsia="pl-PL"/>
        </w:rPr>
        <w:t>5</w:t>
      </w:r>
      <w:r w:rsidRPr="00F2390F">
        <w:rPr>
          <w:rFonts w:ascii="Cambria" w:hAnsi="Cambria" w:cs="Arial"/>
          <w:bCs/>
          <w:sz w:val="22"/>
          <w:szCs w:val="22"/>
          <w:lang w:eastAsia="pl-PL"/>
        </w:rPr>
        <w:t xml:space="preserve">0 zł, liczonej </w:t>
      </w:r>
      <w:r w:rsidRPr="00F2390F">
        <w:rPr>
          <w:rFonts w:ascii="Cambria" w:hAnsi="Cambria" w:cs="Arial"/>
          <w:sz w:val="22"/>
          <w:szCs w:val="22"/>
          <w:lang w:eastAsia="pl-PL"/>
        </w:rPr>
        <w:t>za każdy rozpoczęty dzień zwłoki, z zastrzeżeniem, iż w przypadku naliczenia w związku</w:t>
      </w:r>
      <w:r w:rsidRPr="004B3338">
        <w:rPr>
          <w:rFonts w:ascii="Cambria" w:hAnsi="Cambria" w:cs="Arial"/>
          <w:sz w:val="22"/>
          <w:szCs w:val="22"/>
          <w:lang w:eastAsia="pl-PL"/>
        </w:rPr>
        <w:t xml:space="preserve"> z realizacją takiego Zlecenia kary umownej, o której mowa w ust. 1 pkt 2 niniejsza kara umowna należna będzie Zamawiającemu za okres od czasu wykonania wszystkich prac z zakresu pozyskania drewna do czasu zwrotu powierzchni;</w:t>
      </w:r>
    </w:p>
    <w:p w14:paraId="517BA222" w14:textId="56F40A24"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podczas zrywki w ilości większej niż 5 % drzew pozostających po zabiegu - w wysokości 10%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xml:space="preserve">, </w:t>
      </w:r>
      <w:r w:rsidR="00C14D33"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7</w:t>
      </w:r>
      <w:r w:rsidRPr="004B3338">
        <w:rPr>
          <w:rFonts w:ascii="Cambria" w:hAnsi="Cambria" w:cs="Arial"/>
          <w:bCs/>
          <w:sz w:val="22"/>
          <w:szCs w:val="22"/>
          <w:lang w:eastAsia="pl-PL"/>
        </w:rPr>
        <w:t xml:space="preserve">50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Przez uszkodzenie drzewa podczas zrywki rozumie się odarcie kory do drewna o pow. większej niż 20 cm</w:t>
      </w:r>
      <w:r w:rsidRPr="004B3338">
        <w:rPr>
          <w:rFonts w:ascii="Cambria" w:hAnsi="Cambria" w:cs="Arial"/>
          <w:bCs/>
          <w:sz w:val="22"/>
          <w:szCs w:val="22"/>
          <w:vertAlign w:val="superscript"/>
          <w:lang w:eastAsia="pl-PL"/>
        </w:rPr>
        <w:t>2</w:t>
      </w:r>
      <w:r w:rsidRPr="004B3338">
        <w:rPr>
          <w:rFonts w:ascii="Cambria" w:hAnsi="Cambria" w:cs="Arial"/>
          <w:bCs/>
          <w:sz w:val="22"/>
          <w:szCs w:val="22"/>
          <w:lang w:eastAsia="pl-PL"/>
        </w:rPr>
        <w:t xml:space="preserve">;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0F07CC32" w14:textId="41A2A91C"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 xml:space="preserve">w przypadku uszkodzenia drzew w przypadku pielęgnowania gleby w uprawach, w ilości większej niż 3 % drzew pozostających po zabiegu na pozycji objętej przedmiotem Zlecenia - w wysokości 10% wartości </w:t>
      </w:r>
      <w:r w:rsidR="00F3706A" w:rsidRPr="00F3706A">
        <w:rPr>
          <w:rFonts w:ascii="Cambria" w:hAnsi="Cambria" w:cs="Arial"/>
          <w:bCs/>
          <w:sz w:val="22"/>
          <w:szCs w:val="22"/>
          <w:lang w:eastAsia="pl-PL"/>
        </w:rPr>
        <w:t>brutto danej Pozycji Zlecenia</w:t>
      </w:r>
      <w:r w:rsidR="00F3706A">
        <w:rPr>
          <w:rFonts w:ascii="Cambria" w:hAnsi="Cambria" w:cs="Arial"/>
          <w:bCs/>
          <w:sz w:val="22"/>
          <w:szCs w:val="22"/>
          <w:lang w:eastAsia="pl-PL"/>
        </w:rPr>
        <w:t xml:space="preserve"> </w:t>
      </w:r>
      <w:r w:rsidR="001C0664" w:rsidRPr="004B3338">
        <w:rPr>
          <w:rFonts w:ascii="Cambria" w:hAnsi="Cambria" w:cs="Arial"/>
          <w:bCs/>
          <w:sz w:val="22"/>
          <w:szCs w:val="22"/>
          <w:lang w:eastAsia="pl-PL"/>
        </w:rPr>
        <w:t xml:space="preserve">jednak </w:t>
      </w:r>
      <w:r w:rsidRPr="004B3338">
        <w:rPr>
          <w:rFonts w:ascii="Cambria" w:hAnsi="Cambria" w:cs="Arial"/>
          <w:bCs/>
          <w:sz w:val="22"/>
          <w:szCs w:val="22"/>
          <w:lang w:eastAsia="pl-PL"/>
        </w:rPr>
        <w:t xml:space="preserve">nie mniej niż </w:t>
      </w:r>
      <w:r w:rsidR="00BA2399" w:rsidRPr="004B3338">
        <w:rPr>
          <w:rFonts w:ascii="Cambria" w:hAnsi="Cambria" w:cs="Arial"/>
          <w:bCs/>
          <w:sz w:val="22"/>
          <w:szCs w:val="22"/>
          <w:lang w:eastAsia="pl-PL"/>
        </w:rPr>
        <w:t>3</w:t>
      </w:r>
      <w:r w:rsidRPr="004B3338">
        <w:rPr>
          <w:rFonts w:ascii="Cambria" w:hAnsi="Cambria" w:cs="Arial"/>
          <w:bCs/>
          <w:sz w:val="22"/>
          <w:szCs w:val="22"/>
          <w:lang w:eastAsia="pl-PL"/>
        </w:rPr>
        <w:t xml:space="preserve">00 zł.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 xml:space="preserve">Przez uszkodzenie drzewa podczas pielęgnacji upraw rozumie się ścięcie pędu </w:t>
      </w:r>
      <w:r w:rsidRPr="004B3338">
        <w:rPr>
          <w:rFonts w:ascii="Cambria" w:hAnsi="Cambria" w:cs="Arial"/>
          <w:bCs/>
          <w:sz w:val="22"/>
          <w:szCs w:val="22"/>
          <w:lang w:eastAsia="pl-PL"/>
        </w:rPr>
        <w:lastRenderedPageBreak/>
        <w:t xml:space="preserve">głównego lub uszkodzenie pielęgnowanych drzewek w sposób powodujący odsłonięcie łyka. </w:t>
      </w:r>
      <w:r w:rsidR="00693329" w:rsidRPr="004B3338">
        <w:rPr>
          <w:rFonts w:ascii="Cambria" w:hAnsi="Cambria" w:cs="Arial"/>
          <w:bCs/>
          <w:sz w:val="22"/>
          <w:szCs w:val="22"/>
          <w:lang w:eastAsia="pl-PL"/>
        </w:rPr>
        <w:tab/>
      </w:r>
      <w:r w:rsidR="00693329" w:rsidRPr="004B3338">
        <w:rPr>
          <w:rFonts w:ascii="Cambria" w:hAnsi="Cambria" w:cs="Arial"/>
          <w:bCs/>
          <w:sz w:val="22"/>
          <w:szCs w:val="22"/>
          <w:lang w:eastAsia="pl-PL"/>
        </w:rPr>
        <w:br/>
      </w:r>
      <w:r w:rsidR="00693329" w:rsidRPr="004B3338">
        <w:rPr>
          <w:rFonts w:ascii="Cambria" w:hAnsi="Cambria" w:cs="Arial"/>
          <w:bCs/>
          <w:sz w:val="22"/>
          <w:szCs w:val="22"/>
          <w:lang w:eastAsia="pl-PL"/>
        </w:rPr>
        <w:br/>
      </w:r>
      <w:r w:rsidRPr="004B3338">
        <w:rPr>
          <w:rFonts w:ascii="Cambria" w:hAnsi="Cambria" w:cs="Arial"/>
          <w:bCs/>
          <w:sz w:val="22"/>
          <w:szCs w:val="22"/>
          <w:lang w:eastAsia="pl-PL"/>
        </w:rPr>
        <w:t>Wielkość procentowa drzew uszkodzonych zostanie ustalona za pomocą powierzchni próbnej o kształcie prostokąta o wymiarach 20 x 50 m, wskazanej przez Przedstawiciela Zamawiającego w miejscu występowania największej koncentracji szkód (w przypadku braku możliwości wyznaczenia powierzchni próbnej o kształcie wskazanym powyżej, określenie poziomu uszkodzeń nastąpi na powierzchni wielkości 10 arów i kształcie wynikającym z przebiegu granic wydzielenia drzewostanowego objętego zabiegiem);</w:t>
      </w:r>
    </w:p>
    <w:p w14:paraId="39314579" w14:textId="183E79A1" w:rsidR="0013110C" w:rsidRPr="004B3338" w:rsidRDefault="0013110C" w:rsidP="00375794">
      <w:pPr>
        <w:numPr>
          <w:ilvl w:val="1"/>
          <w:numId w:val="23"/>
        </w:numPr>
        <w:suppressAutoHyphens w:val="0"/>
        <w:spacing w:before="120"/>
        <w:ind w:left="1134" w:hanging="567"/>
        <w:jc w:val="both"/>
        <w:rPr>
          <w:rFonts w:ascii="Cambria" w:hAnsi="Cambria" w:cs="Arial"/>
          <w:sz w:val="22"/>
          <w:szCs w:val="22"/>
          <w:lang w:eastAsia="pl-PL"/>
        </w:rPr>
      </w:pPr>
      <w:r w:rsidRPr="004B3338">
        <w:rPr>
          <w:rFonts w:ascii="Cambria" w:hAnsi="Cambria" w:cs="Arial"/>
          <w:bCs/>
          <w:sz w:val="22"/>
          <w:szCs w:val="22"/>
          <w:lang w:eastAsia="pl-PL"/>
        </w:rPr>
        <w:t>w przypadku wykonywania ścinki pilarką wadliwą techniką – w wysokości 1.</w:t>
      </w:r>
      <w:r w:rsidR="0017482C" w:rsidRPr="004B3338">
        <w:rPr>
          <w:rFonts w:ascii="Cambria" w:hAnsi="Cambria" w:cs="Arial"/>
          <w:bCs/>
          <w:sz w:val="22"/>
          <w:szCs w:val="22"/>
          <w:lang w:eastAsia="pl-PL"/>
        </w:rPr>
        <w:t>5</w:t>
      </w:r>
      <w:r w:rsidRPr="004B3338">
        <w:rPr>
          <w:rFonts w:ascii="Cambria" w:hAnsi="Cambria" w:cs="Arial"/>
          <w:bCs/>
          <w:sz w:val="22"/>
          <w:szCs w:val="22"/>
          <w:lang w:eastAsia="pl-PL"/>
        </w:rPr>
        <w:t>00 zł za każdą pozycję cięć ze stopniem wadliwych pni większym niż 20 %, stwierdzoną przy odbiorze prac.</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Wielkość procentowa wadliwych pni zostanie ustalona za pomocą powierzchni próbnej o kształcie prostokąta o min. pow. 10 arów zawierającej co najmniej 25 wyciętych drzew, wskazanej przez Przedstawiciela Zamawiającego w miejscu występowania największej koncentracji uszkodzeń (w przypadku braku możliwości wyznaczenia powierzchni próbnej o kształcie wskazanym powyżej, określenie poziomu uszkodzeń nastąpi na powierzchni co najmniej 10 arów i kształcie wynikającym z przebiegu granic wydzielenia drzewostanowego objętego zabiegiem zawierającej co najmniej 25 wyciętych drzew).</w:t>
      </w:r>
      <w:r w:rsidRPr="004B3338">
        <w:rPr>
          <w:rFonts w:ascii="Cambria" w:hAnsi="Cambria" w:cs="Arial"/>
          <w:bCs/>
          <w:sz w:val="22"/>
          <w:szCs w:val="22"/>
          <w:lang w:eastAsia="pl-PL"/>
        </w:rPr>
        <w:tab/>
      </w:r>
      <w:r w:rsidRPr="004B3338">
        <w:rPr>
          <w:rFonts w:ascii="Cambria" w:hAnsi="Cambria" w:cs="Arial"/>
          <w:bCs/>
          <w:sz w:val="22"/>
          <w:szCs w:val="22"/>
          <w:lang w:eastAsia="pl-PL"/>
        </w:rPr>
        <w:br/>
      </w:r>
      <w:r w:rsidRPr="004B3338">
        <w:rPr>
          <w:rFonts w:ascii="Cambria" w:hAnsi="Cambria" w:cs="Arial"/>
          <w:bCs/>
          <w:sz w:val="22"/>
          <w:szCs w:val="22"/>
          <w:lang w:eastAsia="pl-PL"/>
        </w:rPr>
        <w:br/>
        <w:t>Niniejsza kara umowna nie ma jednak zastosowania do wykonywania ścinki pilarką w czyszczeniach późnych i trzebieżach wczesnych.</w:t>
      </w:r>
    </w:p>
    <w:p w14:paraId="32430C59" w14:textId="2FCCE2E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rPr>
      </w:pPr>
      <w:bookmarkStart w:id="31" w:name="_Hlk81993704"/>
      <w:r w:rsidRPr="004B3338">
        <w:rPr>
          <w:rFonts w:ascii="Cambria" w:hAnsi="Cambria" w:cs="Arial"/>
          <w:sz w:val="22"/>
          <w:szCs w:val="22"/>
        </w:rPr>
        <w:t xml:space="preserve">za każdy przypadek naruszenia przez Wykonawcę Obowiązku Zatrudnienia - w wysokości </w:t>
      </w:r>
      <w:r w:rsidR="0017482C" w:rsidRPr="004B3338">
        <w:rPr>
          <w:rFonts w:ascii="Cambria" w:hAnsi="Cambria" w:cs="Arial"/>
          <w:sz w:val="22"/>
          <w:szCs w:val="22"/>
        </w:rPr>
        <w:t>3</w:t>
      </w:r>
      <w:r w:rsidRPr="004B3338">
        <w:rPr>
          <w:rFonts w:ascii="Cambria" w:hAnsi="Cambria" w:cs="Arial"/>
          <w:sz w:val="22"/>
          <w:szCs w:val="22"/>
        </w:rPr>
        <w:t xml:space="preserve">.000 zł; </w:t>
      </w:r>
      <w:r w:rsidR="00517D73" w:rsidRPr="004B3338">
        <w:rPr>
          <w:rFonts w:ascii="Cambria" w:hAnsi="Cambria" w:cs="Arial"/>
          <w:sz w:val="22"/>
          <w:szCs w:val="22"/>
        </w:rPr>
        <w:tab/>
      </w:r>
      <w:r w:rsidR="00517D73" w:rsidRPr="004B3338">
        <w:rPr>
          <w:rFonts w:ascii="Cambria" w:hAnsi="Cambria" w:cs="Arial"/>
          <w:sz w:val="22"/>
          <w:szCs w:val="22"/>
        </w:rPr>
        <w:br/>
      </w:r>
      <w:r w:rsidR="00517D73" w:rsidRPr="004B3338">
        <w:rPr>
          <w:rFonts w:ascii="Cambria" w:hAnsi="Cambria" w:cs="Arial"/>
          <w:sz w:val="22"/>
          <w:szCs w:val="22"/>
        </w:rPr>
        <w:br/>
      </w:r>
      <w:bookmarkStart w:id="32" w:name="_Hlk81996447"/>
      <w:r w:rsidR="00517D73" w:rsidRPr="004B3338">
        <w:rPr>
          <w:rFonts w:ascii="Cambria" w:hAnsi="Cambria" w:cs="Arial"/>
          <w:sz w:val="22"/>
          <w:szCs w:val="22"/>
        </w:rPr>
        <w:t xml:space="preserve">Przez przypadek naruszenia przez Wykonawcę Obowiązku Zatrudnienia rozumie się każdorazową sytuację, w której doszło do stwierdzenia </w:t>
      </w:r>
      <w:r w:rsidR="00A02B79" w:rsidRPr="004B3338">
        <w:rPr>
          <w:rFonts w:ascii="Cambria" w:hAnsi="Cambria" w:cs="Arial"/>
          <w:sz w:val="22"/>
          <w:szCs w:val="22"/>
        </w:rPr>
        <w:t xml:space="preserve">wykonywania </w:t>
      </w:r>
      <w:r w:rsidR="00914187" w:rsidRPr="004B3338">
        <w:rPr>
          <w:rFonts w:ascii="Cambria" w:hAnsi="Cambria" w:cs="Arial"/>
          <w:sz w:val="22"/>
          <w:szCs w:val="22"/>
        </w:rPr>
        <w:t xml:space="preserve">prac objętych Obowiązkiem Zatrudnienia </w:t>
      </w:r>
      <w:r w:rsidR="00AC05CD" w:rsidRPr="004B3338">
        <w:rPr>
          <w:rFonts w:ascii="Cambria" w:hAnsi="Cambria" w:cs="Arial"/>
          <w:sz w:val="22"/>
          <w:szCs w:val="22"/>
        </w:rPr>
        <w:t xml:space="preserve">przez </w:t>
      </w:r>
      <w:r w:rsidR="00517D73" w:rsidRPr="004B3338">
        <w:rPr>
          <w:rFonts w:ascii="Cambria" w:hAnsi="Cambria" w:cs="Arial"/>
          <w:sz w:val="22"/>
          <w:szCs w:val="22"/>
        </w:rPr>
        <w:t>osob</w:t>
      </w:r>
      <w:r w:rsidR="00AC05CD" w:rsidRPr="004B3338">
        <w:rPr>
          <w:rFonts w:ascii="Cambria" w:hAnsi="Cambria" w:cs="Arial"/>
          <w:sz w:val="22"/>
          <w:szCs w:val="22"/>
        </w:rPr>
        <w:t>ę</w:t>
      </w:r>
      <w:r w:rsidR="00517D73" w:rsidRPr="004B3338">
        <w:rPr>
          <w:rFonts w:ascii="Cambria" w:hAnsi="Cambria" w:cs="Arial"/>
          <w:sz w:val="22"/>
          <w:szCs w:val="22"/>
        </w:rPr>
        <w:t xml:space="preserve">, która zgodnie z Umową powinna być </w:t>
      </w:r>
      <w:r w:rsidR="00AC05CD" w:rsidRPr="004B3338">
        <w:rPr>
          <w:rFonts w:ascii="Cambria" w:hAnsi="Cambria" w:cs="Arial"/>
          <w:sz w:val="22"/>
          <w:szCs w:val="22"/>
        </w:rPr>
        <w:t>zatrudniona na podstawie umowy o pracę</w:t>
      </w:r>
      <w:r w:rsidR="00871632" w:rsidRPr="004B3338">
        <w:rPr>
          <w:rFonts w:ascii="Cambria" w:hAnsi="Cambria" w:cs="Arial"/>
          <w:sz w:val="22"/>
          <w:szCs w:val="22"/>
        </w:rPr>
        <w:t xml:space="preserve"> </w:t>
      </w:r>
      <w:r w:rsidR="00A02B79" w:rsidRPr="004B3338">
        <w:rPr>
          <w:rFonts w:ascii="Cambria" w:hAnsi="Cambria" w:cs="Arial"/>
          <w:sz w:val="22"/>
          <w:szCs w:val="22"/>
        </w:rPr>
        <w:t>na podstawie innego stosunku prawnego niż umowa o pracę</w:t>
      </w:r>
      <w:r w:rsidR="00AC05CD" w:rsidRPr="004B3338">
        <w:rPr>
          <w:rFonts w:ascii="Cambria" w:hAnsi="Cambria" w:cs="Arial"/>
          <w:sz w:val="22"/>
          <w:szCs w:val="22"/>
        </w:rPr>
        <w:t xml:space="preserve">. </w:t>
      </w:r>
      <w:r w:rsidR="002C6F2D" w:rsidRPr="004B3338">
        <w:rPr>
          <w:rFonts w:ascii="Cambria" w:hAnsi="Cambria" w:cs="Arial"/>
          <w:sz w:val="22"/>
          <w:szCs w:val="22"/>
        </w:rPr>
        <w:t xml:space="preserve">W </w:t>
      </w:r>
      <w:r w:rsidR="00DF4E29" w:rsidRPr="004B3338">
        <w:rPr>
          <w:rFonts w:ascii="Cambria" w:hAnsi="Cambria" w:cs="Arial"/>
          <w:sz w:val="22"/>
          <w:szCs w:val="22"/>
        </w:rPr>
        <w:t xml:space="preserve">sytuacji </w:t>
      </w:r>
      <w:r w:rsidR="000324FD" w:rsidRPr="004B3338">
        <w:rPr>
          <w:rFonts w:ascii="Cambria" w:hAnsi="Cambria" w:cs="Arial"/>
          <w:sz w:val="22"/>
          <w:szCs w:val="22"/>
        </w:rPr>
        <w:t xml:space="preserve">jednorazowego </w:t>
      </w:r>
      <w:r w:rsidR="00CE1DE8" w:rsidRPr="004B3338">
        <w:rPr>
          <w:rFonts w:ascii="Cambria" w:hAnsi="Cambria" w:cs="Arial"/>
          <w:sz w:val="22"/>
          <w:szCs w:val="22"/>
        </w:rPr>
        <w:t xml:space="preserve">stwierdzenia wykonywania prac objętych Obowiązkiem Zatrudnienia przez </w:t>
      </w:r>
      <w:r w:rsidR="000000A8" w:rsidRPr="004B3338">
        <w:rPr>
          <w:rFonts w:ascii="Cambria" w:hAnsi="Cambria" w:cs="Arial"/>
          <w:sz w:val="22"/>
          <w:szCs w:val="22"/>
        </w:rPr>
        <w:t xml:space="preserve">większą liczbę </w:t>
      </w:r>
      <w:r w:rsidR="00CE1DE8" w:rsidRPr="004B3338">
        <w:rPr>
          <w:rFonts w:ascii="Cambria" w:hAnsi="Cambria" w:cs="Arial"/>
          <w:sz w:val="22"/>
          <w:szCs w:val="22"/>
        </w:rPr>
        <w:t>os</w:t>
      </w:r>
      <w:r w:rsidR="000000A8" w:rsidRPr="004B3338">
        <w:rPr>
          <w:rFonts w:ascii="Cambria" w:hAnsi="Cambria" w:cs="Arial"/>
          <w:sz w:val="22"/>
          <w:szCs w:val="22"/>
        </w:rPr>
        <w:t>ób</w:t>
      </w:r>
      <w:r w:rsidR="00CE1DE8" w:rsidRPr="004B3338">
        <w:rPr>
          <w:rFonts w:ascii="Cambria" w:hAnsi="Cambria" w:cs="Arial"/>
          <w:sz w:val="22"/>
          <w:szCs w:val="22"/>
        </w:rPr>
        <w:t>, któr</w:t>
      </w:r>
      <w:r w:rsidR="000000A8" w:rsidRPr="004B3338">
        <w:rPr>
          <w:rFonts w:ascii="Cambria" w:hAnsi="Cambria" w:cs="Arial"/>
          <w:sz w:val="22"/>
          <w:szCs w:val="22"/>
        </w:rPr>
        <w:t>e</w:t>
      </w:r>
      <w:r w:rsidR="00CE1DE8" w:rsidRPr="004B3338">
        <w:rPr>
          <w:rFonts w:ascii="Cambria" w:hAnsi="Cambria" w:cs="Arial"/>
          <w:sz w:val="22"/>
          <w:szCs w:val="22"/>
        </w:rPr>
        <w:t xml:space="preserve"> zgodnie z Umową powinn</w:t>
      </w:r>
      <w:r w:rsidR="000000A8" w:rsidRPr="004B3338">
        <w:rPr>
          <w:rFonts w:ascii="Cambria" w:hAnsi="Cambria" w:cs="Arial"/>
          <w:sz w:val="22"/>
          <w:szCs w:val="22"/>
        </w:rPr>
        <w:t>y</w:t>
      </w:r>
      <w:r w:rsidR="00CE1DE8" w:rsidRPr="004B3338">
        <w:rPr>
          <w:rFonts w:ascii="Cambria" w:hAnsi="Cambria" w:cs="Arial"/>
          <w:sz w:val="22"/>
          <w:szCs w:val="22"/>
        </w:rPr>
        <w:t xml:space="preserve"> być zatrudnion</w:t>
      </w:r>
      <w:r w:rsidR="00F135E8" w:rsidRPr="004B3338">
        <w:rPr>
          <w:rFonts w:ascii="Cambria" w:hAnsi="Cambria" w:cs="Arial"/>
          <w:sz w:val="22"/>
          <w:szCs w:val="22"/>
        </w:rPr>
        <w:t>e</w:t>
      </w:r>
      <w:r w:rsidR="00CE1DE8" w:rsidRPr="004B3338">
        <w:rPr>
          <w:rFonts w:ascii="Cambria" w:hAnsi="Cambria" w:cs="Arial"/>
          <w:sz w:val="22"/>
          <w:szCs w:val="22"/>
        </w:rPr>
        <w:t xml:space="preserve"> na podstawie umowy o pracę</w:t>
      </w:r>
      <w:r w:rsidR="000000A8" w:rsidRPr="004B3338">
        <w:rPr>
          <w:rFonts w:ascii="Cambria" w:hAnsi="Cambria" w:cs="Arial"/>
          <w:sz w:val="22"/>
          <w:szCs w:val="22"/>
        </w:rPr>
        <w:t>, sytuacja taka będzie podstawą do naliczenia kar umownych</w:t>
      </w:r>
      <w:r w:rsidR="000324FD" w:rsidRPr="004B3338">
        <w:rPr>
          <w:rFonts w:ascii="Cambria" w:hAnsi="Cambria" w:cs="Arial"/>
          <w:sz w:val="22"/>
          <w:szCs w:val="22"/>
        </w:rPr>
        <w:t xml:space="preserve"> odrębnie w </w:t>
      </w:r>
      <w:r w:rsidR="00F135E8" w:rsidRPr="004B3338">
        <w:rPr>
          <w:rFonts w:ascii="Cambria" w:hAnsi="Cambria" w:cs="Arial"/>
          <w:sz w:val="22"/>
          <w:szCs w:val="22"/>
        </w:rPr>
        <w:t>stosunku do każdej z tych osób</w:t>
      </w:r>
      <w:r w:rsidR="000000A8" w:rsidRPr="004B3338">
        <w:rPr>
          <w:rFonts w:ascii="Cambria" w:hAnsi="Cambria" w:cs="Arial"/>
          <w:sz w:val="22"/>
          <w:szCs w:val="22"/>
        </w:rPr>
        <w:t xml:space="preserve">. </w:t>
      </w:r>
    </w:p>
    <w:bookmarkEnd w:id="31"/>
    <w:bookmarkEnd w:id="32"/>
    <w:p w14:paraId="513D808E" w14:textId="6EE78694"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niezastosowania oleju biodegradowalnego przy realizacji prac wchodzących w skład Przedmiotu Umowy – w wysokości </w:t>
      </w:r>
      <w:r w:rsidR="0017482C" w:rsidRPr="004B3338">
        <w:rPr>
          <w:rFonts w:ascii="Cambria" w:hAnsi="Cambria" w:cs="Arial"/>
          <w:sz w:val="22"/>
          <w:szCs w:val="22"/>
          <w:lang w:eastAsia="pl-PL"/>
        </w:rPr>
        <w:t>3</w:t>
      </w:r>
      <w:r w:rsidRPr="004B3338">
        <w:rPr>
          <w:rFonts w:ascii="Cambria" w:hAnsi="Cambria" w:cs="Arial"/>
          <w:sz w:val="22"/>
          <w:szCs w:val="22"/>
          <w:lang w:eastAsia="pl-PL"/>
        </w:rPr>
        <w:t>.000 zł;</w:t>
      </w:r>
      <w:r w:rsidR="00D40862" w:rsidRPr="004B3338">
        <w:rPr>
          <w:rFonts w:ascii="Cambria" w:hAnsi="Cambria" w:cs="Arial"/>
          <w:sz w:val="22"/>
          <w:szCs w:val="22"/>
          <w:lang w:eastAsia="pl-PL"/>
        </w:rPr>
        <w:tab/>
      </w:r>
      <w:r w:rsidR="00D40862" w:rsidRPr="004B3338">
        <w:rPr>
          <w:rFonts w:ascii="Cambria" w:hAnsi="Cambria" w:cs="Arial"/>
          <w:sz w:val="22"/>
          <w:szCs w:val="22"/>
          <w:lang w:eastAsia="pl-PL"/>
        </w:rPr>
        <w:br/>
      </w:r>
      <w:r w:rsidR="00D40862" w:rsidRPr="004B3338">
        <w:rPr>
          <w:rFonts w:ascii="Cambria" w:hAnsi="Cambria" w:cs="Arial"/>
          <w:sz w:val="22"/>
          <w:szCs w:val="22"/>
          <w:lang w:eastAsia="pl-PL"/>
        </w:rPr>
        <w:br/>
        <w:t xml:space="preserve">Przez przypadek niezastosowania oleju biodegradowalnego przy realizacji prac wchodzących w skład Przedmiotu Umowy rozumie się </w:t>
      </w:r>
      <w:r w:rsidR="00517D73" w:rsidRPr="004B3338">
        <w:rPr>
          <w:rFonts w:ascii="Cambria" w:hAnsi="Cambria" w:cs="Arial"/>
          <w:sz w:val="22"/>
          <w:szCs w:val="22"/>
          <w:lang w:eastAsia="pl-PL"/>
        </w:rPr>
        <w:t xml:space="preserve">każdorazową </w:t>
      </w:r>
      <w:r w:rsidR="009B5D25" w:rsidRPr="004B3338">
        <w:rPr>
          <w:rFonts w:ascii="Cambria" w:hAnsi="Cambria" w:cs="Arial"/>
          <w:sz w:val="22"/>
          <w:szCs w:val="22"/>
          <w:lang w:eastAsia="pl-PL"/>
        </w:rPr>
        <w:t xml:space="preserve">tego rodzaju </w:t>
      </w:r>
      <w:r w:rsidR="00924FA0" w:rsidRPr="004B3338">
        <w:rPr>
          <w:rFonts w:ascii="Cambria" w:hAnsi="Cambria" w:cs="Arial"/>
          <w:sz w:val="22"/>
          <w:szCs w:val="22"/>
          <w:lang w:eastAsia="pl-PL"/>
        </w:rPr>
        <w:t xml:space="preserve">sytuację </w:t>
      </w:r>
      <w:r w:rsidR="00D40862" w:rsidRPr="004B3338">
        <w:rPr>
          <w:rFonts w:ascii="Cambria" w:hAnsi="Cambria" w:cs="Arial"/>
          <w:sz w:val="22"/>
          <w:szCs w:val="22"/>
          <w:lang w:eastAsia="pl-PL"/>
        </w:rPr>
        <w:t xml:space="preserve">stwierdzoną </w:t>
      </w:r>
      <w:r w:rsidR="00924FA0" w:rsidRPr="004B3338">
        <w:rPr>
          <w:rFonts w:ascii="Cambria" w:hAnsi="Cambria" w:cs="Arial"/>
          <w:sz w:val="22"/>
          <w:szCs w:val="22"/>
          <w:lang w:eastAsia="pl-PL"/>
        </w:rPr>
        <w:t xml:space="preserve">w </w:t>
      </w:r>
      <w:r w:rsidR="00914187" w:rsidRPr="004B3338">
        <w:rPr>
          <w:rFonts w:ascii="Cambria" w:hAnsi="Cambria" w:cs="Arial"/>
          <w:sz w:val="22"/>
          <w:szCs w:val="22"/>
          <w:lang w:eastAsia="pl-PL"/>
        </w:rPr>
        <w:t xml:space="preserve">odniesieniu do jakiegokolwiek </w:t>
      </w:r>
      <w:r w:rsidR="00924FA0" w:rsidRPr="004B3338">
        <w:rPr>
          <w:rFonts w:ascii="Cambria" w:hAnsi="Cambria" w:cs="Arial"/>
          <w:sz w:val="22"/>
          <w:szCs w:val="22"/>
          <w:lang w:eastAsia="pl-PL"/>
        </w:rPr>
        <w:t>urządzeni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techniczn</w:t>
      </w:r>
      <w:r w:rsidR="00914187" w:rsidRPr="004B3338">
        <w:rPr>
          <w:rFonts w:ascii="Cambria" w:hAnsi="Cambria" w:cs="Arial"/>
          <w:sz w:val="22"/>
          <w:szCs w:val="22"/>
          <w:lang w:eastAsia="pl-PL"/>
        </w:rPr>
        <w:t xml:space="preserve">ego </w:t>
      </w:r>
      <w:r w:rsidR="00924FA0" w:rsidRPr="004B3338">
        <w:rPr>
          <w:rFonts w:ascii="Cambria" w:hAnsi="Cambria" w:cs="Arial"/>
          <w:sz w:val="22"/>
          <w:szCs w:val="22"/>
          <w:lang w:eastAsia="pl-PL"/>
        </w:rPr>
        <w:t>lub narzędzi</w:t>
      </w:r>
      <w:r w:rsidR="00914187" w:rsidRPr="004B3338">
        <w:rPr>
          <w:rFonts w:ascii="Cambria" w:hAnsi="Cambria" w:cs="Arial"/>
          <w:sz w:val="22"/>
          <w:szCs w:val="22"/>
          <w:lang w:eastAsia="pl-PL"/>
        </w:rPr>
        <w:t>a</w:t>
      </w:r>
      <w:r w:rsidR="00924FA0" w:rsidRPr="004B3338">
        <w:rPr>
          <w:rFonts w:ascii="Cambria" w:hAnsi="Cambria" w:cs="Arial"/>
          <w:sz w:val="22"/>
          <w:szCs w:val="22"/>
          <w:lang w:eastAsia="pl-PL"/>
        </w:rPr>
        <w:t xml:space="preserve">, w którym zgodnie z Umową Wykonawca obowiązany był stosować olej biodegradowalny. </w:t>
      </w:r>
    </w:p>
    <w:p w14:paraId="3F79B9B4" w14:textId="2A9FD361"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w:t>
      </w:r>
      <w:bookmarkStart w:id="33" w:name="_Hlk81415788"/>
      <w:r w:rsidRPr="004B3338">
        <w:rPr>
          <w:rFonts w:ascii="Cambria" w:hAnsi="Cambria" w:cs="Arial"/>
          <w:sz w:val="22"/>
          <w:szCs w:val="22"/>
          <w:lang w:eastAsia="pl-PL"/>
        </w:rPr>
        <w:t xml:space="preserve">każdy przypadek braku środków ochrony indywidualnej </w:t>
      </w:r>
      <w:bookmarkEnd w:id="33"/>
      <w:r w:rsidRPr="004B3338">
        <w:rPr>
          <w:rFonts w:ascii="Cambria" w:hAnsi="Cambria" w:cs="Arial"/>
          <w:sz w:val="22"/>
          <w:szCs w:val="22"/>
          <w:lang w:eastAsia="pl-PL"/>
        </w:rPr>
        <w:t xml:space="preserve">– </w:t>
      </w:r>
      <w:r w:rsidR="0017482C" w:rsidRPr="004B3338">
        <w:rPr>
          <w:rFonts w:ascii="Cambria" w:hAnsi="Cambria" w:cs="Arial"/>
          <w:sz w:val="22"/>
          <w:szCs w:val="22"/>
          <w:lang w:eastAsia="pl-PL"/>
        </w:rPr>
        <w:t>45</w:t>
      </w:r>
      <w:r w:rsidRPr="004B3338">
        <w:rPr>
          <w:rFonts w:ascii="Cambria" w:hAnsi="Cambria" w:cs="Arial"/>
          <w:sz w:val="22"/>
          <w:szCs w:val="22"/>
          <w:lang w:eastAsia="pl-PL"/>
        </w:rPr>
        <w:t>0 zł;</w:t>
      </w:r>
      <w:r w:rsidR="00C95C5C" w:rsidRPr="004B3338">
        <w:rPr>
          <w:rFonts w:ascii="Cambria" w:hAnsi="Cambria" w:cs="Arial"/>
          <w:sz w:val="22"/>
          <w:szCs w:val="22"/>
          <w:lang w:eastAsia="pl-PL"/>
        </w:rPr>
        <w:tab/>
      </w:r>
      <w:r w:rsidR="00C95C5C" w:rsidRPr="004B3338">
        <w:rPr>
          <w:rFonts w:ascii="Cambria" w:hAnsi="Cambria" w:cs="Arial"/>
          <w:sz w:val="22"/>
          <w:szCs w:val="22"/>
          <w:lang w:eastAsia="pl-PL"/>
        </w:rPr>
        <w:br/>
      </w:r>
      <w:r w:rsidR="00C95C5C" w:rsidRPr="004B3338">
        <w:rPr>
          <w:rFonts w:ascii="Cambria" w:hAnsi="Cambria" w:cs="Arial"/>
          <w:sz w:val="22"/>
          <w:szCs w:val="22"/>
          <w:lang w:eastAsia="pl-PL"/>
        </w:rPr>
        <w:br/>
        <w:t xml:space="preserve">Przez przypadek braku środków ochrony indywidualnej rozumie się każdą </w:t>
      </w:r>
      <w:bookmarkStart w:id="34" w:name="_Hlk81416016"/>
      <w:r w:rsidR="00C95C5C" w:rsidRPr="004B3338">
        <w:rPr>
          <w:rFonts w:ascii="Cambria" w:hAnsi="Cambria" w:cs="Arial"/>
          <w:sz w:val="22"/>
          <w:szCs w:val="22"/>
          <w:lang w:eastAsia="pl-PL"/>
        </w:rPr>
        <w:t xml:space="preserve">sytuację, w której doszło do stwierdzenia </w:t>
      </w:r>
      <w:r w:rsidR="001E6E6E" w:rsidRPr="004B3338">
        <w:rPr>
          <w:rFonts w:ascii="Cambria" w:hAnsi="Cambria" w:cs="Arial"/>
          <w:sz w:val="22"/>
          <w:szCs w:val="22"/>
          <w:lang w:eastAsia="pl-PL"/>
        </w:rPr>
        <w:t xml:space="preserve">braku chociażby jednego wymaganego środka ochrony indywidualnej </w:t>
      </w:r>
      <w:r w:rsidR="00C95C5C" w:rsidRPr="004B3338">
        <w:rPr>
          <w:rFonts w:ascii="Cambria" w:hAnsi="Cambria" w:cs="Arial"/>
          <w:sz w:val="22"/>
          <w:szCs w:val="22"/>
          <w:lang w:eastAsia="pl-PL"/>
        </w:rPr>
        <w:t>w stosunku</w:t>
      </w:r>
      <w:r w:rsidR="0076698F" w:rsidRPr="004B3338">
        <w:rPr>
          <w:rFonts w:ascii="Cambria" w:hAnsi="Cambria" w:cs="Arial"/>
          <w:sz w:val="22"/>
          <w:szCs w:val="22"/>
          <w:lang w:eastAsia="pl-PL"/>
        </w:rPr>
        <w:t xml:space="preserve"> </w:t>
      </w:r>
      <w:r w:rsidR="00C95C5C" w:rsidRPr="004B3338">
        <w:rPr>
          <w:rFonts w:ascii="Cambria" w:hAnsi="Cambria" w:cs="Arial"/>
          <w:sz w:val="22"/>
          <w:szCs w:val="22"/>
          <w:lang w:eastAsia="pl-PL"/>
        </w:rPr>
        <w:t xml:space="preserve">do </w:t>
      </w:r>
      <w:r w:rsidR="0076698F" w:rsidRPr="004B3338">
        <w:rPr>
          <w:rFonts w:ascii="Cambria" w:hAnsi="Cambria" w:cs="Arial"/>
          <w:sz w:val="22"/>
          <w:szCs w:val="22"/>
          <w:lang w:eastAsia="pl-PL"/>
        </w:rPr>
        <w:t xml:space="preserve">którejkolwiek </w:t>
      </w:r>
      <w:r w:rsidR="00C95C5C" w:rsidRPr="004B3338">
        <w:rPr>
          <w:rFonts w:ascii="Cambria" w:hAnsi="Cambria" w:cs="Arial"/>
          <w:sz w:val="22"/>
          <w:szCs w:val="22"/>
          <w:lang w:eastAsia="pl-PL"/>
        </w:rPr>
        <w:t xml:space="preserve">osoby, która zgodnie z Umową powinna być </w:t>
      </w:r>
      <w:r w:rsidR="001E6E6E" w:rsidRPr="004B3338">
        <w:rPr>
          <w:rFonts w:ascii="Cambria" w:hAnsi="Cambria" w:cs="Arial"/>
          <w:sz w:val="22"/>
          <w:szCs w:val="22"/>
          <w:lang w:eastAsia="pl-PL"/>
        </w:rPr>
        <w:t>wyposażona w takie środki</w:t>
      </w:r>
      <w:bookmarkEnd w:id="34"/>
      <w:r w:rsidR="00C95C5C" w:rsidRPr="004B3338">
        <w:rPr>
          <w:rFonts w:ascii="Cambria" w:hAnsi="Cambria" w:cs="Arial"/>
          <w:sz w:val="22"/>
          <w:szCs w:val="22"/>
          <w:lang w:eastAsia="pl-PL"/>
        </w:rPr>
        <w:t>.</w:t>
      </w:r>
      <w:r w:rsidR="009A566E" w:rsidRPr="004B3338">
        <w:rPr>
          <w:rFonts w:ascii="Cambria" w:hAnsi="Cambria" w:cs="Arial"/>
          <w:sz w:val="22"/>
          <w:szCs w:val="22"/>
          <w:lang w:eastAsia="pl-PL"/>
        </w:rPr>
        <w:t xml:space="preserve"> W sytuacji, w której doszło do </w:t>
      </w:r>
      <w:r w:rsidR="009A566E" w:rsidRPr="004B3338">
        <w:rPr>
          <w:rFonts w:ascii="Cambria" w:hAnsi="Cambria" w:cs="Arial"/>
          <w:sz w:val="22"/>
          <w:szCs w:val="22"/>
          <w:lang w:eastAsia="pl-PL"/>
        </w:rPr>
        <w:lastRenderedPageBreak/>
        <w:t xml:space="preserve">stwierdzenia, że </w:t>
      </w:r>
      <w:r w:rsidR="00923530" w:rsidRPr="004B3338">
        <w:rPr>
          <w:rFonts w:ascii="Cambria" w:hAnsi="Cambria" w:cs="Arial"/>
          <w:sz w:val="22"/>
          <w:szCs w:val="22"/>
          <w:lang w:eastAsia="pl-PL"/>
        </w:rPr>
        <w:t xml:space="preserve">brak środków ochrony indywidualnej </w:t>
      </w:r>
      <w:r w:rsidR="00370E88">
        <w:rPr>
          <w:rFonts w:ascii="Cambria" w:hAnsi="Cambria" w:cs="Arial"/>
          <w:sz w:val="22"/>
          <w:szCs w:val="22"/>
          <w:lang w:eastAsia="pl-PL"/>
        </w:rPr>
        <w:t xml:space="preserve">w </w:t>
      </w:r>
      <w:r w:rsidR="0076698F" w:rsidRPr="004B3338">
        <w:rPr>
          <w:rFonts w:ascii="Cambria" w:hAnsi="Cambria" w:cs="Arial"/>
          <w:sz w:val="22"/>
          <w:szCs w:val="22"/>
          <w:lang w:eastAsia="pl-PL"/>
        </w:rPr>
        <w:t xml:space="preserve">stosunku do osoby, która zgodnie z Umową powinna być wyposażona w takie środki </w:t>
      </w:r>
      <w:r w:rsidR="00923530" w:rsidRPr="004B3338">
        <w:rPr>
          <w:rFonts w:ascii="Cambria" w:hAnsi="Cambria" w:cs="Arial"/>
          <w:sz w:val="22"/>
          <w:szCs w:val="22"/>
          <w:lang w:eastAsia="pl-PL"/>
        </w:rPr>
        <w:t xml:space="preserve">obejmuje kilka takich środków </w:t>
      </w:r>
      <w:r w:rsidR="0076698F" w:rsidRPr="004B3338">
        <w:rPr>
          <w:rFonts w:ascii="Cambria" w:hAnsi="Cambria" w:cs="Arial"/>
          <w:sz w:val="22"/>
          <w:szCs w:val="22"/>
          <w:lang w:eastAsia="pl-PL"/>
        </w:rPr>
        <w:t>sytuacja taka będzie podstawą do naliczenia jednej kary umownej.</w:t>
      </w:r>
    </w:p>
    <w:p w14:paraId="3BD5FA5E" w14:textId="507CEDAE"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za każdy przypadek nieprawidłowego oznakowania powierzchni lub za każdy przypadek braku oznakowania powierzchni w przypadku realizacji prac polegających na zrywce, pozyskaniu lub rozdrabnianiu – 1.</w:t>
      </w:r>
      <w:r w:rsidR="0017482C" w:rsidRPr="004B3338">
        <w:rPr>
          <w:rFonts w:ascii="Cambria" w:hAnsi="Cambria" w:cs="Arial"/>
          <w:sz w:val="22"/>
          <w:szCs w:val="22"/>
          <w:lang w:eastAsia="pl-PL"/>
        </w:rPr>
        <w:t>5</w:t>
      </w:r>
      <w:r w:rsidRPr="004B3338">
        <w:rPr>
          <w:rFonts w:ascii="Cambria" w:hAnsi="Cambria" w:cs="Arial"/>
          <w:sz w:val="22"/>
          <w:szCs w:val="22"/>
          <w:lang w:eastAsia="pl-PL"/>
        </w:rPr>
        <w:t>00 zł;</w:t>
      </w:r>
    </w:p>
    <w:p w14:paraId="1AF2C909" w14:textId="63B703F3" w:rsidR="0013110C" w:rsidRPr="004B3338" w:rsidRDefault="0013110C" w:rsidP="00375794">
      <w:pPr>
        <w:pStyle w:val="Akapitzlist"/>
        <w:numPr>
          <w:ilvl w:val="1"/>
          <w:numId w:val="23"/>
        </w:numPr>
        <w:suppressAutoHyphens w:val="0"/>
        <w:spacing w:before="120"/>
        <w:ind w:left="1134"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za każdy przypadek wykonania prac poza zakresem Zlecenia </w:t>
      </w:r>
      <w:r w:rsidR="004711DA" w:rsidRPr="004B3338">
        <w:rPr>
          <w:rFonts w:ascii="Cambria" w:hAnsi="Cambria" w:cs="Arial"/>
          <w:sz w:val="22"/>
          <w:szCs w:val="22"/>
          <w:lang w:eastAsia="pl-PL"/>
        </w:rPr>
        <w:t xml:space="preserve">lub za każdy przypadek wykonywania prac bez Zlecenia </w:t>
      </w:r>
      <w:r w:rsidRPr="004B3338">
        <w:rPr>
          <w:rFonts w:ascii="Cambria" w:hAnsi="Cambria" w:cs="Arial"/>
          <w:sz w:val="22"/>
          <w:szCs w:val="22"/>
          <w:lang w:eastAsia="pl-PL"/>
        </w:rPr>
        <w:t>– 1.</w:t>
      </w:r>
      <w:r w:rsidR="0017482C" w:rsidRPr="004B3338">
        <w:rPr>
          <w:rFonts w:ascii="Cambria" w:hAnsi="Cambria" w:cs="Arial"/>
          <w:sz w:val="22"/>
          <w:szCs w:val="22"/>
          <w:lang w:eastAsia="pl-PL"/>
        </w:rPr>
        <w:t>5</w:t>
      </w:r>
      <w:r w:rsidRPr="004B3338">
        <w:rPr>
          <w:rFonts w:ascii="Cambria" w:hAnsi="Cambria" w:cs="Arial"/>
          <w:sz w:val="22"/>
          <w:szCs w:val="22"/>
          <w:lang w:eastAsia="pl-PL"/>
        </w:rPr>
        <w:t xml:space="preserve">00 zł. </w:t>
      </w:r>
    </w:p>
    <w:p w14:paraId="6F170C6C" w14:textId="72BACBEC"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t xml:space="preserve">W przypadku Odwołania Zlecenia z winy Wykonawcy, to wówczas Wykonawca zapłaci Zamawiającemu karę umowną w wysokości 10% wartości </w:t>
      </w:r>
      <w:r w:rsidR="003D012B" w:rsidRPr="004B3338">
        <w:rPr>
          <w:rFonts w:ascii="Cambria" w:hAnsi="Cambria" w:cs="Arial"/>
          <w:sz w:val="22"/>
          <w:szCs w:val="22"/>
          <w:lang w:eastAsia="pl-PL"/>
        </w:rPr>
        <w:t xml:space="preserve">brutto </w:t>
      </w:r>
      <w:r w:rsidRPr="004B3338">
        <w:rPr>
          <w:rFonts w:ascii="Cambria" w:hAnsi="Cambria" w:cs="Arial"/>
          <w:sz w:val="22"/>
          <w:szCs w:val="22"/>
          <w:lang w:eastAsia="pl-PL"/>
        </w:rPr>
        <w:t xml:space="preserve">prac objętych </w:t>
      </w:r>
      <w:r w:rsidR="00394F82" w:rsidRPr="004B3338">
        <w:rPr>
          <w:rFonts w:ascii="Cambria" w:hAnsi="Cambria" w:cs="Arial"/>
          <w:sz w:val="22"/>
          <w:szCs w:val="22"/>
          <w:lang w:eastAsia="pl-PL"/>
        </w:rPr>
        <w:t xml:space="preserve">Pozycjami </w:t>
      </w:r>
      <w:r w:rsidRPr="004B3338">
        <w:rPr>
          <w:rFonts w:ascii="Cambria" w:hAnsi="Cambria" w:cs="Arial"/>
          <w:sz w:val="22"/>
          <w:szCs w:val="22"/>
          <w:lang w:eastAsia="pl-PL"/>
        </w:rPr>
        <w:t>Zleceni</w:t>
      </w:r>
      <w:r w:rsidR="00394F82" w:rsidRPr="004B3338">
        <w:rPr>
          <w:rFonts w:ascii="Cambria" w:hAnsi="Cambria" w:cs="Arial"/>
          <w:sz w:val="22"/>
          <w:szCs w:val="22"/>
          <w:lang w:eastAsia="pl-PL"/>
        </w:rPr>
        <w:t>a</w:t>
      </w:r>
      <w:r w:rsidRPr="004B3338">
        <w:rPr>
          <w:rFonts w:ascii="Cambria" w:hAnsi="Cambria" w:cs="Arial"/>
          <w:sz w:val="22"/>
          <w:szCs w:val="22"/>
          <w:lang w:eastAsia="pl-PL"/>
        </w:rPr>
        <w:t xml:space="preserve">, </w:t>
      </w:r>
      <w:r w:rsidR="00394F82" w:rsidRPr="004B3338">
        <w:rPr>
          <w:rFonts w:ascii="Cambria" w:hAnsi="Cambria" w:cs="Arial"/>
          <w:sz w:val="22"/>
          <w:szCs w:val="22"/>
          <w:lang w:eastAsia="pl-PL"/>
        </w:rPr>
        <w:t xml:space="preserve">których dotyczy Odwołanie Zlecenia z winy </w:t>
      </w:r>
      <w:r w:rsidR="00235BAF" w:rsidRPr="004B3338">
        <w:rPr>
          <w:rFonts w:ascii="Cambria" w:hAnsi="Cambria" w:cs="Arial"/>
          <w:sz w:val="22"/>
          <w:szCs w:val="22"/>
          <w:lang w:eastAsia="pl-PL"/>
        </w:rPr>
        <w:t xml:space="preserve">Wykonawcy, </w:t>
      </w:r>
      <w:r w:rsidRPr="004B3338">
        <w:rPr>
          <w:rFonts w:ascii="Cambria" w:hAnsi="Cambria" w:cs="Arial"/>
          <w:sz w:val="22"/>
          <w:szCs w:val="22"/>
          <w:lang w:eastAsia="pl-PL"/>
        </w:rPr>
        <w:t xml:space="preserve">lecz nie mniej niż </w:t>
      </w:r>
      <w:r w:rsidR="004F70F0" w:rsidRPr="004B3338">
        <w:rPr>
          <w:rFonts w:ascii="Cambria" w:hAnsi="Cambria" w:cs="Arial"/>
          <w:sz w:val="22"/>
          <w:szCs w:val="22"/>
          <w:lang w:eastAsia="pl-PL"/>
        </w:rPr>
        <w:t>3</w:t>
      </w:r>
      <w:r w:rsidRPr="004B3338">
        <w:rPr>
          <w:rFonts w:ascii="Cambria" w:hAnsi="Cambria" w:cs="Arial"/>
          <w:sz w:val="22"/>
          <w:szCs w:val="22"/>
          <w:lang w:eastAsia="pl-PL"/>
        </w:rPr>
        <w:t>.5</w:t>
      </w:r>
      <w:r w:rsidR="00CD0565">
        <w:rPr>
          <w:rFonts w:ascii="Cambria" w:hAnsi="Cambria" w:cs="Arial"/>
          <w:sz w:val="22"/>
          <w:szCs w:val="22"/>
          <w:lang w:eastAsia="pl-PL"/>
        </w:rPr>
        <w:t>0</w:t>
      </w:r>
      <w:r w:rsidRPr="004B3338">
        <w:rPr>
          <w:rFonts w:ascii="Cambria" w:hAnsi="Cambria" w:cs="Arial"/>
          <w:sz w:val="22"/>
          <w:szCs w:val="22"/>
          <w:lang w:eastAsia="pl-PL"/>
        </w:rPr>
        <w:t xml:space="preserve">0 zł. </w:t>
      </w:r>
    </w:p>
    <w:p w14:paraId="6244873D" w14:textId="7D25D4DD"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t xml:space="preserve">W przypadku odstąpienia od Umowy (w całości lub w części) przez którąkolwiek ze Stron z przyczyn leżących po stronie Wykonawcy, Wykonawca zapłaci Zamawiającemu karę umowną w wysokości 10% </w:t>
      </w:r>
      <w:r w:rsidR="00232775" w:rsidRPr="00232775">
        <w:rPr>
          <w:rFonts w:ascii="Cambria" w:hAnsi="Cambria" w:cs="Arial"/>
          <w:sz w:val="22"/>
          <w:szCs w:val="22"/>
          <w:lang w:eastAsia="pl-PL"/>
        </w:rPr>
        <w:t>Wynagrodzenia należnego za część Przedmiotu Umowy niewykonaną do dnia odstąpienia, lecz nie mniej niż 3.500 zł.</w:t>
      </w:r>
    </w:p>
    <w:p w14:paraId="7A0520AC"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sz w:val="22"/>
          <w:szCs w:val="22"/>
          <w:lang w:eastAsia="pl-PL"/>
        </w:rPr>
        <w:t>4.</w:t>
      </w:r>
      <w:r w:rsidRPr="004B3338">
        <w:rPr>
          <w:rFonts w:ascii="Cambria" w:hAnsi="Cambria"/>
          <w:sz w:val="22"/>
          <w:szCs w:val="22"/>
          <w:lang w:eastAsia="pl-PL"/>
        </w:rPr>
        <w:tab/>
      </w:r>
      <w:r w:rsidRPr="004B3338">
        <w:rPr>
          <w:rFonts w:ascii="Cambria" w:hAnsi="Cambria" w:cs="Arial"/>
          <w:sz w:val="22"/>
          <w:szCs w:val="22"/>
          <w:lang w:eastAsia="pl-PL"/>
        </w:rPr>
        <w:t>Odstąpienie od Umowy nie wyłącza uprawnienia Zamawiającego do dochodzenia kar umownych należnych z tytułu wystąpienia okoliczności mających miejsce przed złożeniem oświadczenia o odstąpieniu od Umowy.</w:t>
      </w:r>
    </w:p>
    <w:p w14:paraId="31C36DCE" w14:textId="77777777" w:rsidR="0013110C" w:rsidRPr="004B3338" w:rsidRDefault="0013110C" w:rsidP="00375794">
      <w:pPr>
        <w:suppressAutoHyphens w:val="0"/>
        <w:autoSpaceDE w:val="0"/>
        <w:autoSpaceDN w:val="0"/>
        <w:adjustRightInd w:val="0"/>
        <w:spacing w:before="120"/>
        <w:ind w:left="567" w:hanging="567"/>
        <w:jc w:val="both"/>
        <w:rPr>
          <w:rFonts w:ascii="Cambria" w:hAnsi="Cambria"/>
          <w:sz w:val="22"/>
          <w:szCs w:val="22"/>
          <w:lang w:eastAsia="pl-PL"/>
        </w:rPr>
      </w:pPr>
      <w:r w:rsidRPr="004B3338">
        <w:rPr>
          <w:rFonts w:ascii="Cambria" w:hAnsi="Cambria"/>
          <w:sz w:val="22"/>
          <w:szCs w:val="22"/>
          <w:lang w:eastAsia="pl-PL"/>
        </w:rPr>
        <w:t>5.</w:t>
      </w:r>
      <w:r w:rsidRPr="004B3338">
        <w:rPr>
          <w:rFonts w:ascii="Cambria" w:hAnsi="Cambria"/>
          <w:sz w:val="22"/>
          <w:szCs w:val="22"/>
          <w:lang w:eastAsia="pl-PL"/>
        </w:rPr>
        <w:tab/>
        <w:t>Zamawiającemu służy prawo do dochodzenia odszkodowania uzupełniającego przewyższającego wysokość zastrzeżonych kar umownych, do wysokości rzeczywiście poniesionej szkody, na zasadach ogólnych wynikających z Kodeksu Cywilnego.</w:t>
      </w:r>
    </w:p>
    <w:p w14:paraId="31585379" w14:textId="0E169D86"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sz w:val="22"/>
          <w:szCs w:val="22"/>
          <w:lang w:eastAsia="pl-PL"/>
        </w:rPr>
        <w:t>6.</w:t>
      </w:r>
      <w:r w:rsidRPr="004B3338">
        <w:rPr>
          <w:rFonts w:ascii="Cambria" w:hAnsi="Cambria" w:cs="Arial"/>
          <w:sz w:val="22"/>
          <w:szCs w:val="22"/>
          <w:lang w:eastAsia="pl-PL"/>
        </w:rPr>
        <w:tab/>
        <w:t xml:space="preserve">Wykonawca jest uprawniony do naliczenia kary umownej za każdy rozpoczęty dzień zwłoki Zamawiającego </w:t>
      </w:r>
      <w:r w:rsidRPr="004B3338">
        <w:rPr>
          <w:rFonts w:ascii="Cambria" w:hAnsi="Cambria" w:cs="Arial"/>
          <w:bCs/>
          <w:sz w:val="22"/>
          <w:szCs w:val="22"/>
          <w:lang w:eastAsia="pl-PL"/>
        </w:rPr>
        <w:t xml:space="preserve">w odbiorze prac na danej pozycji objętej Zleceniem - w wysokości 1 % wartości </w:t>
      </w:r>
      <w:r w:rsidR="00F3706A" w:rsidRPr="00F3706A">
        <w:rPr>
          <w:rFonts w:ascii="Cambria" w:hAnsi="Cambria" w:cs="Arial"/>
          <w:bCs/>
          <w:sz w:val="22"/>
          <w:szCs w:val="22"/>
          <w:lang w:eastAsia="pl-PL"/>
        </w:rPr>
        <w:t>brutto danej Pozycji Zlecenia</w:t>
      </w:r>
      <w:r w:rsidRPr="004B3338">
        <w:rPr>
          <w:rFonts w:ascii="Cambria" w:hAnsi="Cambria" w:cs="Arial"/>
          <w:bCs/>
          <w:sz w:val="22"/>
          <w:szCs w:val="22"/>
          <w:lang w:eastAsia="pl-PL"/>
        </w:rPr>
        <w:t>, w stosunku do których Zamawiający pozostaje w zwłoce z odbiorem.</w:t>
      </w:r>
    </w:p>
    <w:p w14:paraId="2487286B" w14:textId="14A5E829" w:rsidR="0013110C" w:rsidRPr="004B3338" w:rsidRDefault="0013110C" w:rsidP="00375794">
      <w:pPr>
        <w:suppressAutoHyphens w:val="0"/>
        <w:autoSpaceDE w:val="0"/>
        <w:autoSpaceDN w:val="0"/>
        <w:adjustRightInd w:val="0"/>
        <w:spacing w:before="120"/>
        <w:ind w:left="567" w:hanging="567"/>
        <w:jc w:val="both"/>
        <w:rPr>
          <w:rFonts w:ascii="Cambria" w:hAnsi="Cambria" w:cs="Arial"/>
          <w:bCs/>
          <w:sz w:val="22"/>
          <w:szCs w:val="22"/>
          <w:lang w:eastAsia="pl-PL"/>
        </w:rPr>
      </w:pPr>
      <w:r w:rsidRPr="004B3338">
        <w:rPr>
          <w:rFonts w:ascii="Cambria" w:hAnsi="Cambria" w:cs="Arial"/>
          <w:bCs/>
          <w:sz w:val="22"/>
          <w:szCs w:val="22"/>
          <w:lang w:eastAsia="pl-PL"/>
        </w:rPr>
        <w:t>7.</w:t>
      </w:r>
      <w:r w:rsidRPr="004B3338">
        <w:rPr>
          <w:rFonts w:ascii="Cambria" w:hAnsi="Cambria" w:cs="Arial"/>
          <w:bCs/>
          <w:sz w:val="22"/>
          <w:szCs w:val="22"/>
          <w:lang w:eastAsia="pl-PL"/>
        </w:rPr>
        <w:tab/>
        <w:t xml:space="preserve">Strony określają limit kar umownych naliczonych na podstawie </w:t>
      </w:r>
      <w:r w:rsidR="00715258" w:rsidRPr="004B3338">
        <w:rPr>
          <w:rFonts w:ascii="Cambria" w:hAnsi="Cambria" w:cs="Arial"/>
          <w:bCs/>
          <w:sz w:val="22"/>
          <w:szCs w:val="22"/>
          <w:lang w:eastAsia="pl-PL"/>
        </w:rPr>
        <w:t xml:space="preserve">Umowy </w:t>
      </w:r>
      <w:r w:rsidRPr="004B3338">
        <w:rPr>
          <w:rFonts w:ascii="Cambria" w:hAnsi="Cambria" w:cs="Arial"/>
          <w:bCs/>
          <w:sz w:val="22"/>
          <w:szCs w:val="22"/>
          <w:lang w:eastAsia="pl-PL"/>
        </w:rPr>
        <w:t xml:space="preserve">na 50% </w:t>
      </w:r>
      <w:r w:rsidR="00F3706A">
        <w:rPr>
          <w:rFonts w:ascii="Cambria" w:hAnsi="Cambria" w:cs="Arial"/>
          <w:bCs/>
          <w:sz w:val="22"/>
          <w:szCs w:val="22"/>
          <w:lang w:eastAsia="pl-PL"/>
        </w:rPr>
        <w:t>Wynagrodzenia</w:t>
      </w:r>
      <w:r w:rsidRPr="004B3338">
        <w:rPr>
          <w:rFonts w:ascii="Cambria" w:hAnsi="Cambria" w:cs="Arial"/>
          <w:bCs/>
          <w:sz w:val="22"/>
          <w:szCs w:val="22"/>
          <w:lang w:eastAsia="pl-PL"/>
        </w:rPr>
        <w:t xml:space="preserve">.  </w:t>
      </w:r>
    </w:p>
    <w:p w14:paraId="788137CB" w14:textId="77777777" w:rsidR="006972BA" w:rsidRPr="004B3338" w:rsidRDefault="006972BA" w:rsidP="00375794">
      <w:pPr>
        <w:suppressAutoHyphens w:val="0"/>
        <w:autoSpaceDE w:val="0"/>
        <w:autoSpaceDN w:val="0"/>
        <w:adjustRightInd w:val="0"/>
        <w:spacing w:before="120"/>
        <w:ind w:left="567" w:hanging="567"/>
        <w:jc w:val="both"/>
        <w:rPr>
          <w:rFonts w:ascii="Cambria" w:hAnsi="Cambria" w:cs="Arial"/>
          <w:sz w:val="22"/>
          <w:szCs w:val="22"/>
          <w:lang w:eastAsia="pl-PL"/>
        </w:rPr>
      </w:pPr>
    </w:p>
    <w:p w14:paraId="097480D9" w14:textId="3BC83580" w:rsidR="0013110C" w:rsidRPr="004B3338" w:rsidRDefault="0013110C" w:rsidP="00375794">
      <w:pPr>
        <w:keepNext/>
        <w:suppressAutoHyphens w:val="0"/>
        <w:spacing w:before="120"/>
        <w:jc w:val="center"/>
        <w:outlineLvl w:val="0"/>
        <w:rPr>
          <w:rFonts w:ascii="Cambria" w:hAnsi="Cambria" w:cs="Arial"/>
          <w:sz w:val="22"/>
          <w:szCs w:val="22"/>
          <w:lang w:eastAsia="pl-PL"/>
        </w:rPr>
      </w:pPr>
      <w:r w:rsidRPr="004B3338">
        <w:rPr>
          <w:rFonts w:ascii="Cambria" w:hAnsi="Cambria" w:cs="Arial"/>
          <w:b/>
          <w:bCs/>
          <w:kern w:val="32"/>
          <w:sz w:val="22"/>
          <w:szCs w:val="22"/>
          <w:lang w:eastAsia="pl-PL"/>
        </w:rPr>
        <w:t>§ 1</w:t>
      </w:r>
      <w:r w:rsidR="00DC0265">
        <w:rPr>
          <w:rFonts w:ascii="Cambria" w:hAnsi="Cambria" w:cs="Arial"/>
          <w:b/>
          <w:bCs/>
          <w:kern w:val="32"/>
          <w:sz w:val="22"/>
          <w:szCs w:val="22"/>
          <w:lang w:eastAsia="pl-PL"/>
        </w:rPr>
        <w:t>5</w:t>
      </w:r>
      <w:bookmarkStart w:id="35" w:name="_Toc68356761"/>
      <w:r w:rsidRPr="004B3338">
        <w:rPr>
          <w:rFonts w:ascii="Cambria" w:hAnsi="Cambria" w:cs="Arial"/>
          <w:b/>
          <w:sz w:val="22"/>
          <w:szCs w:val="22"/>
          <w:lang w:eastAsia="pl-PL"/>
        </w:rPr>
        <w:br/>
        <w:t>Ubezpieczenia</w:t>
      </w:r>
      <w:bookmarkEnd w:id="35"/>
    </w:p>
    <w:p w14:paraId="1AF2B5BE" w14:textId="53DF47D5" w:rsidR="00F207A0" w:rsidRDefault="0013110C" w:rsidP="0001170B">
      <w:pPr>
        <w:numPr>
          <w:ilvl w:val="0"/>
          <w:numId w:val="24"/>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zgodnie z wymaganiami SWZ, przed zawarciem Umowy zawarł umowę ubezpieczenia odpowiedzialności cywilnej dotyczącej działalności objętej Przedmiotem Umowy („Ubezpieczenie OC”) na sumę ubezpieczenia nie mniejszą niż</w:t>
      </w:r>
      <w:r w:rsidR="00F207A0">
        <w:rPr>
          <w:rFonts w:ascii="Cambria" w:hAnsi="Cambria" w:cs="Arial"/>
          <w:sz w:val="22"/>
          <w:szCs w:val="22"/>
          <w:lang w:eastAsia="pl-PL"/>
        </w:rPr>
        <w:t xml:space="preserve"> :</w:t>
      </w:r>
    </w:p>
    <w:p w14:paraId="6DBBB649" w14:textId="1F9AAA1E" w:rsidR="00F207A0" w:rsidRPr="009C10CE" w:rsidRDefault="00F207A0" w:rsidP="00F207A0">
      <w:pPr>
        <w:spacing w:before="120"/>
        <w:ind w:firstLine="708"/>
        <w:jc w:val="both"/>
        <w:rPr>
          <w:rFonts w:ascii="Cambria" w:hAnsi="Cambria" w:cs="Arial"/>
          <w:b/>
          <w:bCs/>
          <w:sz w:val="22"/>
          <w:szCs w:val="22"/>
        </w:rPr>
      </w:pPr>
      <w:r w:rsidRPr="009C10CE">
        <w:rPr>
          <w:rFonts w:ascii="Cambria" w:hAnsi="Cambria" w:cs="Arial"/>
          <w:b/>
          <w:bCs/>
          <w:sz w:val="22"/>
          <w:szCs w:val="22"/>
        </w:rPr>
        <w:t xml:space="preserve">300 000             </w:t>
      </w:r>
    </w:p>
    <w:p w14:paraId="2246E3EC" w14:textId="77777777" w:rsidR="0013110C" w:rsidRPr="004B3338" w:rsidRDefault="0013110C" w:rsidP="00375794">
      <w:pPr>
        <w:numPr>
          <w:ilvl w:val="0"/>
          <w:numId w:val="24"/>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Wykonawca zobowiązuje się do utrzymywania przez okres wykonywania Przedmiotu Umowy Ubezpieczenia OC. Polisę lub inny dokument potwierdzający kontynuację ubezpieczenia od dnia następnego po dniu ustania poprzedniej ochrony ubezpieczeniowej wraz z dowodem opłacenia składek na to ubezpieczenie Wykonawca będzie przedkładał Zamawiającemu nie później niż na 14 dni przed dniem wygaśnięcia poprzedniej umowy ubezpieczenia.</w:t>
      </w:r>
    </w:p>
    <w:p w14:paraId="14A295DA" w14:textId="77777777" w:rsidR="0013110C" w:rsidRPr="004B3338" w:rsidRDefault="0013110C" w:rsidP="00375794">
      <w:pPr>
        <w:numPr>
          <w:ilvl w:val="0"/>
          <w:numId w:val="24"/>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Jeżeli Wykonawca nie wykona obowiązku, o którym, mowa w ust. 2, Zamawiający wedle swojego wyboru może:</w:t>
      </w:r>
    </w:p>
    <w:p w14:paraId="3C5B79C1"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odstąpić od Umowy; </w:t>
      </w:r>
    </w:p>
    <w:p w14:paraId="1C5AA560" w14:textId="77777777" w:rsidR="0013110C" w:rsidRPr="004B3338" w:rsidRDefault="0013110C" w:rsidP="00375794">
      <w:pPr>
        <w:tabs>
          <w:tab w:val="left" w:pos="1134"/>
        </w:tabs>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albo</w:t>
      </w:r>
    </w:p>
    <w:p w14:paraId="5C87198F" w14:textId="77777777" w:rsidR="0013110C" w:rsidRPr="004B3338" w:rsidRDefault="0013110C" w:rsidP="00375794">
      <w:pPr>
        <w:numPr>
          <w:ilvl w:val="1"/>
          <w:numId w:val="25"/>
        </w:num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lastRenderedPageBreak/>
        <w:t>ubezpieczyć Wykonawcę na jego koszt, przy czym koszty poniesione na ubezpieczenie Wykonawcy Zamawiający potrąci z wynagrodzenia, a gdyby potrącenie to nie było możliwe – zaspokoi się z Zabezpieczenia.</w:t>
      </w:r>
    </w:p>
    <w:p w14:paraId="45EC59F1" w14:textId="77777777" w:rsidR="0076698F" w:rsidRPr="004B3338" w:rsidRDefault="0076698F" w:rsidP="00375794">
      <w:pPr>
        <w:tabs>
          <w:tab w:val="left" w:pos="1134"/>
        </w:tabs>
        <w:suppressAutoHyphens w:val="0"/>
        <w:spacing w:before="120"/>
        <w:ind w:left="1134"/>
        <w:jc w:val="both"/>
        <w:rPr>
          <w:rFonts w:ascii="Cambria" w:hAnsi="Cambria" w:cs="Arial"/>
          <w:sz w:val="22"/>
          <w:szCs w:val="22"/>
          <w:lang w:eastAsia="pl-PL"/>
        </w:rPr>
      </w:pPr>
    </w:p>
    <w:p w14:paraId="174347F9" w14:textId="1EBD6EA3" w:rsidR="0013110C" w:rsidRPr="004B3338" w:rsidRDefault="0013110C" w:rsidP="00375794">
      <w:pPr>
        <w:suppressAutoHyphens w:val="0"/>
        <w:spacing w:before="120"/>
        <w:jc w:val="center"/>
        <w:rPr>
          <w:rFonts w:ascii="Cambria" w:hAnsi="Cambria" w:cs="Arial"/>
          <w:b/>
          <w:bCs/>
          <w:sz w:val="22"/>
          <w:szCs w:val="22"/>
          <w:lang w:eastAsia="pl-PL"/>
        </w:rPr>
      </w:pPr>
      <w:r w:rsidRPr="004B3338">
        <w:rPr>
          <w:rFonts w:ascii="Cambria" w:hAnsi="Cambria"/>
          <w:b/>
          <w:sz w:val="22"/>
          <w:szCs w:val="22"/>
          <w:lang w:eastAsia="pl-PL"/>
        </w:rPr>
        <w:t>§ 1</w:t>
      </w:r>
      <w:r w:rsidR="00DC0265">
        <w:rPr>
          <w:rFonts w:ascii="Cambria" w:hAnsi="Cambria"/>
          <w:b/>
          <w:sz w:val="22"/>
          <w:szCs w:val="22"/>
          <w:lang w:eastAsia="pl-PL"/>
        </w:rPr>
        <w:t>6</w:t>
      </w:r>
      <w:r w:rsidRPr="004B3338">
        <w:rPr>
          <w:rFonts w:ascii="Cambria" w:hAnsi="Cambria" w:cs="Arial"/>
          <w:b/>
          <w:bCs/>
          <w:sz w:val="22"/>
          <w:szCs w:val="22"/>
          <w:lang w:eastAsia="pl-PL"/>
        </w:rPr>
        <w:br/>
        <w:t>Odstąpienie od Umowy</w:t>
      </w:r>
    </w:p>
    <w:p w14:paraId="0B2CD1A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Niezależnie od podstaw odstąpienia od Umowy wynikających z przepisów prawa lub z innych postanowień Umowy, Zamawiający ma prawo odstąpić od Umowy w przypadku wystąpienia którejkolwiek z poniższych okoliczności:</w:t>
      </w:r>
    </w:p>
    <w:p w14:paraId="5172F3D7" w14:textId="0D9F7013"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gdy Wykonawca co najmniej dwukrotnie wyrządził Zamawiającemu szkodę na kwotę łączną nie mniejszą niż 20.000 zł;</w:t>
      </w:r>
    </w:p>
    <w:p w14:paraId="42015D9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wystąpienia przypadku Odwołania Zlecenia z winy Wykonawcy;</w:t>
      </w:r>
    </w:p>
    <w:p w14:paraId="49704591"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dwukrotnego niewykonania przez Wykonawcę pisemnych zaleceń wydanych przez Przedstawiciela Zamawiającego dotyczących sposobu lub terminu wykonywania prac;</w:t>
      </w:r>
    </w:p>
    <w:p w14:paraId="7329B21A" w14:textId="389B4931"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 xml:space="preserve">naliczenia Wykonawcy kar umownych na kwotę stanowiącą ponad 10 % </w:t>
      </w:r>
      <w:r w:rsidR="00F3706A">
        <w:rPr>
          <w:rFonts w:ascii="Cambria" w:hAnsi="Cambria" w:cs="Arial"/>
          <w:sz w:val="22"/>
          <w:szCs w:val="22"/>
          <w:lang w:eastAsia="pl-PL"/>
        </w:rPr>
        <w:t>Wynagrodzenia</w:t>
      </w:r>
      <w:r w:rsidRPr="004B3338">
        <w:rPr>
          <w:rFonts w:ascii="Cambria" w:hAnsi="Cambria" w:cs="Arial"/>
          <w:sz w:val="22"/>
          <w:szCs w:val="22"/>
          <w:lang w:eastAsia="pl-PL"/>
        </w:rPr>
        <w:t>;</w:t>
      </w:r>
    </w:p>
    <w:p w14:paraId="21A274E7" w14:textId="77777777" w:rsidR="0013110C" w:rsidRPr="004B3338" w:rsidRDefault="0013110C" w:rsidP="00375794">
      <w:pPr>
        <w:numPr>
          <w:ilvl w:val="1"/>
          <w:numId w:val="27"/>
        </w:numPr>
        <w:tabs>
          <w:tab w:val="left" w:pos="1134"/>
        </w:tabs>
        <w:suppressAutoHyphens w:val="0"/>
        <w:spacing w:before="120"/>
        <w:ind w:left="1134" w:hanging="546"/>
        <w:jc w:val="both"/>
        <w:rPr>
          <w:rFonts w:ascii="Cambria" w:hAnsi="Cambria" w:cs="Arial"/>
          <w:sz w:val="22"/>
          <w:szCs w:val="22"/>
          <w:lang w:eastAsia="pl-PL"/>
        </w:rPr>
      </w:pPr>
      <w:r w:rsidRPr="004B3338">
        <w:rPr>
          <w:rFonts w:ascii="Cambria" w:hAnsi="Cambria" w:cs="Arial"/>
          <w:sz w:val="22"/>
          <w:szCs w:val="22"/>
          <w:lang w:eastAsia="pl-PL"/>
        </w:rPr>
        <w:t>pozostaje w zwłoce z przyjęciem Zlecenia o więcej niż 3 dni.</w:t>
      </w:r>
    </w:p>
    <w:p w14:paraId="706B734B"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ma ponadto prawo odstąpić od Umowy, jeżeli Wykonawca narusza postanowienia Umowy dotyczące sposobu wykonania Przedmiotu Umowy. Oświadczenie o odstąpieniu powinno zostać poprzedzone wezwaniem drugiej Strony do zaprzestania naruszeń postanowień Umowy i wyznaczeniem terminu nie krótszego niż 3 dni. Po bezskutecznym upływie tego terminu Zamawiający będzie uprawniony odstąpić od Umowy. </w:t>
      </w:r>
    </w:p>
    <w:p w14:paraId="6532F8FC"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Wedle wyboru Zamawiającego, Zamawiający może od Umowy odstąpić w całości lub w części, tj. w zakresie zobowiązań nieodebranych do dnia złożenia oświadczenia o odstąpieniu. Oświadczenie o odstąpieniu od Umowy powinno zostać złożone na piśmie oraz winno wskazywać czy Zamawiający odstępuje od Umowy w całości czy w części (a jeżeli tak to w jakiej), jak również powinno wskazywać podstawę odstąpienia i zawierać uzasadnienie. </w:t>
      </w:r>
    </w:p>
    <w:p w14:paraId="6F86B562" w14:textId="4CA9A7AD"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może nastąpić do końca terminu wskazanego w § </w:t>
      </w:r>
      <w:r w:rsidR="00DC0265">
        <w:rPr>
          <w:rFonts w:ascii="Cambria" w:hAnsi="Cambria" w:cs="Arial"/>
          <w:sz w:val="22"/>
          <w:szCs w:val="22"/>
          <w:lang w:eastAsia="pl-PL"/>
        </w:rPr>
        <w:t>4</w:t>
      </w:r>
      <w:r w:rsidR="00835572" w:rsidRPr="004B3338">
        <w:rPr>
          <w:rFonts w:ascii="Cambria" w:hAnsi="Cambria" w:cs="Arial"/>
          <w:sz w:val="22"/>
          <w:szCs w:val="22"/>
          <w:lang w:eastAsia="pl-PL"/>
        </w:rPr>
        <w:t xml:space="preserve"> </w:t>
      </w:r>
      <w:r w:rsidRPr="004B3338">
        <w:rPr>
          <w:rFonts w:ascii="Cambria" w:hAnsi="Cambria" w:cs="Arial"/>
          <w:sz w:val="22"/>
          <w:szCs w:val="22"/>
          <w:lang w:eastAsia="pl-PL"/>
        </w:rPr>
        <w:t xml:space="preserve">ust. </w:t>
      </w:r>
      <w:r w:rsidR="003C66EA">
        <w:rPr>
          <w:rFonts w:ascii="Cambria" w:hAnsi="Cambria" w:cs="Arial"/>
          <w:sz w:val="22"/>
          <w:szCs w:val="22"/>
          <w:lang w:eastAsia="pl-PL"/>
        </w:rPr>
        <w:t>3</w:t>
      </w:r>
      <w:r w:rsidRPr="004B3338">
        <w:rPr>
          <w:rFonts w:ascii="Cambria" w:hAnsi="Cambria" w:cs="Arial"/>
          <w:sz w:val="22"/>
          <w:szCs w:val="22"/>
          <w:lang w:eastAsia="pl-PL"/>
        </w:rPr>
        <w:t>.</w:t>
      </w:r>
    </w:p>
    <w:p w14:paraId="1DE968A4" w14:textId="1644EB36"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Odstąpienie od Umowy </w:t>
      </w:r>
      <w:r w:rsidR="00835572" w:rsidRPr="004B3338">
        <w:rPr>
          <w:rFonts w:ascii="Cambria" w:hAnsi="Cambria" w:cs="Arial"/>
          <w:sz w:val="22"/>
          <w:szCs w:val="22"/>
          <w:lang w:eastAsia="pl-PL"/>
        </w:rPr>
        <w:t xml:space="preserve">w części </w:t>
      </w:r>
      <w:r w:rsidRPr="004B3338">
        <w:rPr>
          <w:rFonts w:ascii="Cambria" w:hAnsi="Cambria" w:cs="Arial"/>
          <w:sz w:val="22"/>
          <w:szCs w:val="22"/>
          <w:lang w:eastAsia="pl-PL"/>
        </w:rPr>
        <w:t xml:space="preserve">wywołuje skutek w stosunku do zobowiązań nieodebranych do dnia złożenia oświadczenia o odstąpieniu. Po odstąpieniu od Umowy Zamawiający dokona inwentaryzacji prac wykonanych do dnia odstąpienia. Zamawiający jest zobowiązany do odebrania prac wykonanych zgodnie z Umową do dnia odstąpienia za zapłatą wynagrodzenia. </w:t>
      </w:r>
    </w:p>
    <w:p w14:paraId="1E600EC2" w14:textId="77777777" w:rsidR="0013110C" w:rsidRPr="004B3338" w:rsidRDefault="0013110C" w:rsidP="00375794">
      <w:pPr>
        <w:numPr>
          <w:ilvl w:val="0"/>
          <w:numId w:val="26"/>
        </w:numPr>
        <w:tabs>
          <w:tab w:val="left" w:pos="567"/>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razie wystąpienia istotnej zmiany okoliczności powodującej, że wykonanie Umowy nie leży w interesie publicznym, czego nie można było przewidzieć w chwili zawarcia Umowy, Zamawiający może odstąpić od Umowy w całości lub części w terminie 30 dni od powzięcia wiadomości o powyższych okolicznościach. </w:t>
      </w:r>
    </w:p>
    <w:p w14:paraId="6622DE46" w14:textId="77777777" w:rsidR="0013110C" w:rsidRPr="004B3338" w:rsidRDefault="0013110C" w:rsidP="00375794">
      <w:pPr>
        <w:tabs>
          <w:tab w:val="left" w:pos="720"/>
          <w:tab w:val="left" w:pos="851"/>
        </w:tabs>
        <w:suppressAutoHyphens w:val="0"/>
        <w:spacing w:before="120"/>
        <w:jc w:val="both"/>
        <w:rPr>
          <w:rFonts w:ascii="Cambria" w:hAnsi="Cambria" w:cs="Arial"/>
          <w:sz w:val="22"/>
          <w:szCs w:val="22"/>
          <w:lang w:eastAsia="pl-PL"/>
        </w:rPr>
      </w:pPr>
    </w:p>
    <w:p w14:paraId="62B60D4D" w14:textId="23928206" w:rsidR="0013110C" w:rsidRPr="004B3338" w:rsidRDefault="0013110C"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3C66EA">
        <w:rPr>
          <w:rFonts w:ascii="Cambria" w:hAnsi="Cambria" w:cs="Arial"/>
          <w:b/>
          <w:bCs/>
          <w:kern w:val="32"/>
          <w:sz w:val="22"/>
          <w:szCs w:val="22"/>
          <w:lang w:eastAsia="pl-PL"/>
        </w:rPr>
        <w:t>7</w:t>
      </w:r>
      <w:r w:rsidRPr="004B3338">
        <w:rPr>
          <w:rFonts w:ascii="Cambria" w:hAnsi="Cambria" w:cs="Arial"/>
          <w:b/>
          <w:kern w:val="32"/>
          <w:sz w:val="22"/>
          <w:szCs w:val="22"/>
          <w:lang w:eastAsia="pl-PL"/>
        </w:rPr>
        <w:br/>
        <w:t>Zmiana Umowy</w:t>
      </w:r>
    </w:p>
    <w:p w14:paraId="7D29360F" w14:textId="752FDF77" w:rsidR="0013110C" w:rsidRPr="004B3338" w:rsidRDefault="0013110C" w:rsidP="00375794">
      <w:pPr>
        <w:suppressAutoHyphens w:val="0"/>
        <w:autoSpaceDE w:val="0"/>
        <w:autoSpaceDN w:val="0"/>
        <w:adjustRightInd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Zamawiający</w:t>
      </w:r>
      <w:r w:rsidR="000E746E" w:rsidRPr="004B3338">
        <w:rPr>
          <w:rFonts w:ascii="Cambria" w:hAnsi="Cambria" w:cs="Arial"/>
          <w:sz w:val="22"/>
          <w:szCs w:val="22"/>
          <w:lang w:eastAsia="pl-PL"/>
        </w:rPr>
        <w:t>, na podstawie art. 455 ust. 1 pkt 1 PZP,</w:t>
      </w:r>
      <w:r w:rsidRPr="004B3338">
        <w:rPr>
          <w:rFonts w:ascii="Cambria" w:hAnsi="Cambria" w:cs="Arial"/>
          <w:sz w:val="22"/>
          <w:szCs w:val="22"/>
          <w:lang w:eastAsia="pl-PL"/>
        </w:rPr>
        <w:t xml:space="preserve"> przewiduje możliwość zmian postanowień Umowy w stosunku do treści Oferty, na podstawie której dokonano wyboru </w:t>
      </w:r>
      <w:r w:rsidRPr="004B3338">
        <w:rPr>
          <w:rFonts w:ascii="Cambria" w:hAnsi="Cambria" w:cs="Arial"/>
          <w:sz w:val="22"/>
          <w:szCs w:val="22"/>
          <w:lang w:eastAsia="pl-PL"/>
        </w:rPr>
        <w:lastRenderedPageBreak/>
        <w:t>Wykonawcy, w przypadku wystąpienia co najmniej jednej z okoliczności wymienionych poniżej, z uwzględnieniem podawanych warunków ich wprowadzenia:</w:t>
      </w:r>
    </w:p>
    <w:p w14:paraId="310BDDA7"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sz w:val="22"/>
          <w:szCs w:val="22"/>
          <w:lang w:eastAsia="pl-PL"/>
        </w:rPr>
        <w:t xml:space="preserve">Zamawiający dopuszcza możliwość przedłużenia okresu realizacji Przedmiotu Umowy o okres odpowiadający okresowi trwania przeszkody uniemożliwiającej realizację Przedmiotu Umowy lub o okres niezbędny do wykonania Przedmiotu Umowy w minimalnym zakresie deklarowanym przez Zamawiającego w § 1 ust. 4 Umowy, jeżeli w trakcie realizacji Umowy wystąpią okoliczności uniemożliwiające realizację jej przedmiotu zgodnie z warunkami opisanymi w Umowie, za które odpowiedzialności nie ponosi Wykonawca, ani Zamawiający. </w:t>
      </w:r>
    </w:p>
    <w:p w14:paraId="2F43216B"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Zamawiający dopuszcza wprowadzenie zmian w sposobie wykonywania (technologii) Przedmiotu Umowy, w przypadku, gdy wystąpi co najmniej jedna z poniższych sytuacji:</w:t>
      </w:r>
    </w:p>
    <w:p w14:paraId="5999C343" w14:textId="6D06B59B" w:rsidR="00586070" w:rsidRPr="004B3338" w:rsidRDefault="00586070"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Arial"/>
          <w:sz w:val="22"/>
          <w:szCs w:val="22"/>
          <w:lang w:eastAsia="pl-PL"/>
        </w:rPr>
        <w:t xml:space="preserve">gdy zmiana technologii umożliwiłaby Wykonawcy terminową lub należytą realizację zobowiązań wynikających z Umowy, z zastrzeżeniem, że zmiana technologii nie będzie powodować wzrostu kosztów ponoszonych na realizację Przedmiotu </w:t>
      </w:r>
      <w:r w:rsidR="00C92591">
        <w:rPr>
          <w:rFonts w:ascii="Cambria" w:hAnsi="Cambria" w:cs="Arial"/>
          <w:sz w:val="22"/>
          <w:szCs w:val="22"/>
          <w:lang w:eastAsia="pl-PL"/>
        </w:rPr>
        <w:t>Umowy</w:t>
      </w:r>
      <w:r w:rsidR="00040187">
        <w:rPr>
          <w:rFonts w:ascii="Cambria" w:hAnsi="Cambria" w:cs="Arial"/>
          <w:sz w:val="22"/>
          <w:szCs w:val="22"/>
          <w:lang w:eastAsia="pl-PL"/>
        </w:rPr>
        <w:t>;</w:t>
      </w:r>
    </w:p>
    <w:p w14:paraId="3D65BFDE" w14:textId="1520EC44"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niż wskazane w Opisie Przedmiotu Zamówienia w </w:t>
      </w:r>
      <w:r w:rsidR="00C96373" w:rsidRPr="004B3338">
        <w:rPr>
          <w:rFonts w:ascii="Cambria" w:hAnsi="Cambria" w:cs="Calibri"/>
          <w:sz w:val="22"/>
          <w:szCs w:val="22"/>
          <w:lang w:eastAsia="pl-PL"/>
        </w:rPr>
        <w:t xml:space="preserve">szczególności </w:t>
      </w:r>
      <w:r w:rsidR="00040187">
        <w:rPr>
          <w:rFonts w:ascii="Cambria" w:hAnsi="Cambria" w:cs="Calibri"/>
          <w:sz w:val="22"/>
          <w:szCs w:val="22"/>
          <w:lang w:eastAsia="pl-PL"/>
        </w:rPr>
        <w:t xml:space="preserve">w </w:t>
      </w:r>
      <w:r w:rsidRPr="004B3338">
        <w:rPr>
          <w:rFonts w:ascii="Cambria" w:hAnsi="Cambria" w:cs="Calibri"/>
          <w:sz w:val="22"/>
          <w:szCs w:val="22"/>
          <w:lang w:eastAsia="pl-PL"/>
        </w:rPr>
        <w:t>sytuacji, gdyby zastosowanie przewidzianych rozwiązań groziło niewykonaniem lub wadliwym wykonaniem Przedmiotu Umowy albo naruszało obowiązujące przepisy prawa;</w:t>
      </w:r>
    </w:p>
    <w:p w14:paraId="037E71C2" w14:textId="0A791E56"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 xml:space="preserve">konieczność zrealizowania Przedmiotu Umowy przy zastosowaniu innych </w:t>
      </w:r>
      <w:r w:rsidR="00F10A0E" w:rsidRPr="004B3338">
        <w:rPr>
          <w:rFonts w:ascii="Cambria" w:hAnsi="Cambria" w:cs="Calibri"/>
          <w:sz w:val="22"/>
          <w:szCs w:val="22"/>
          <w:lang w:eastAsia="pl-PL"/>
        </w:rPr>
        <w:t xml:space="preserve">technologii </w:t>
      </w:r>
      <w:r w:rsidRPr="004B3338">
        <w:rPr>
          <w:rFonts w:ascii="Cambria" w:hAnsi="Cambria" w:cs="Calibri"/>
          <w:sz w:val="22"/>
          <w:szCs w:val="22"/>
          <w:lang w:eastAsia="pl-PL"/>
        </w:rPr>
        <w:t xml:space="preserve">albo innymi środkami ze względu na zmiany obowiązującego prawa lub regulacji obowiązujących w </w:t>
      </w:r>
      <w:r w:rsidRPr="004B3338">
        <w:rPr>
          <w:rFonts w:ascii="Cambria" w:hAnsi="Cambria" w:cs="Arial"/>
          <w:sz w:val="22"/>
          <w:szCs w:val="22"/>
          <w:lang w:eastAsia="pl-PL"/>
        </w:rPr>
        <w:t>Państwowym Gospodarstwie Leśnym Lasy Państwowe</w:t>
      </w:r>
      <w:r w:rsidRPr="004B3338">
        <w:rPr>
          <w:rFonts w:ascii="Cambria" w:hAnsi="Cambria" w:cs="Calibri"/>
          <w:sz w:val="22"/>
          <w:szCs w:val="22"/>
          <w:lang w:eastAsia="pl-PL"/>
        </w:rPr>
        <w:t>;</w:t>
      </w:r>
    </w:p>
    <w:p w14:paraId="24DEC53E" w14:textId="638D76F2" w:rsidR="0013110C" w:rsidRPr="004B3338" w:rsidRDefault="0013110C" w:rsidP="00375794">
      <w:pPr>
        <w:numPr>
          <w:ilvl w:val="1"/>
          <w:numId w:val="28"/>
        </w:numPr>
        <w:tabs>
          <w:tab w:val="left" w:pos="1701"/>
        </w:tabs>
        <w:suppressAutoHyphens w:val="0"/>
        <w:spacing w:before="120"/>
        <w:ind w:left="1701" w:hanging="567"/>
        <w:jc w:val="both"/>
        <w:rPr>
          <w:rFonts w:ascii="Cambria" w:hAnsi="Cambria" w:cs="Calibri"/>
          <w:sz w:val="22"/>
          <w:szCs w:val="22"/>
          <w:lang w:eastAsia="pl-PL"/>
        </w:rPr>
      </w:pPr>
      <w:r w:rsidRPr="004B3338">
        <w:rPr>
          <w:rFonts w:ascii="Cambria" w:eastAsia="Calibri" w:hAnsi="Cambria" w:cs="Verdana"/>
          <w:color w:val="000000"/>
          <w:sz w:val="22"/>
          <w:szCs w:val="22"/>
          <w:lang w:eastAsia="en-US"/>
        </w:rPr>
        <w:t xml:space="preserve">pojawienie się nowszych technologii wykonania prac gwarantujących co najmniej ten sam standard wykonania </w:t>
      </w:r>
      <w:r w:rsidR="00F10A0E" w:rsidRPr="004B3338">
        <w:rPr>
          <w:rFonts w:ascii="Cambria" w:eastAsia="Calibri" w:hAnsi="Cambria" w:cs="Verdana"/>
          <w:color w:val="000000"/>
          <w:sz w:val="22"/>
          <w:szCs w:val="22"/>
          <w:lang w:eastAsia="en-US"/>
        </w:rPr>
        <w:t xml:space="preserve">czynności wchodzących w skład </w:t>
      </w:r>
      <w:r w:rsidRPr="004B3338">
        <w:rPr>
          <w:rFonts w:ascii="Cambria" w:eastAsia="Calibri" w:hAnsi="Cambria" w:cs="Verdana"/>
          <w:color w:val="000000"/>
          <w:sz w:val="22"/>
          <w:szCs w:val="22"/>
          <w:lang w:eastAsia="en-US"/>
        </w:rPr>
        <w:t xml:space="preserve">Przedmiotu Umowy oraz </w:t>
      </w:r>
      <w:r w:rsidRPr="004B3338">
        <w:rPr>
          <w:rFonts w:ascii="Cambria" w:hAnsi="Cambria" w:cs="Arial"/>
          <w:color w:val="000000"/>
          <w:sz w:val="22"/>
          <w:szCs w:val="22"/>
          <w:lang w:eastAsia="pl-PL"/>
        </w:rPr>
        <w:t xml:space="preserve">niepowodujących większych strat i zanieczyszczeń w środowisku naturalnym niż te, które mogą powstać przy wykonywaniu Przedmiotu Umowy w sposób pierwotnie opisany. </w:t>
      </w:r>
    </w:p>
    <w:p w14:paraId="1141A3FB" w14:textId="4692E26B" w:rsidR="0013110C" w:rsidRPr="004B3338" w:rsidRDefault="0013110C" w:rsidP="00375794">
      <w:pPr>
        <w:tabs>
          <w:tab w:val="left" w:pos="1701"/>
        </w:tabs>
        <w:suppressAutoHyphens w:val="0"/>
        <w:spacing w:before="120"/>
        <w:ind w:left="1134"/>
        <w:jc w:val="both"/>
        <w:rPr>
          <w:rFonts w:ascii="Cambria" w:hAnsi="Cambria" w:cs="Calibri"/>
          <w:sz w:val="22"/>
          <w:szCs w:val="22"/>
          <w:lang w:eastAsia="pl-PL"/>
        </w:rPr>
      </w:pPr>
      <w:r w:rsidRPr="004B3338">
        <w:rPr>
          <w:rFonts w:ascii="Cambria" w:hAnsi="Cambria" w:cs="Arial"/>
          <w:color w:val="000000"/>
          <w:sz w:val="22"/>
          <w:szCs w:val="22"/>
          <w:lang w:eastAsia="pl-PL"/>
        </w:rPr>
        <w:t xml:space="preserve">Żadna ze zmian wskazanych w lit. a) – </w:t>
      </w:r>
      <w:r w:rsidR="00040187">
        <w:rPr>
          <w:rFonts w:ascii="Cambria" w:hAnsi="Cambria" w:cs="Arial"/>
          <w:color w:val="000000"/>
          <w:sz w:val="22"/>
          <w:szCs w:val="22"/>
          <w:lang w:eastAsia="pl-PL"/>
        </w:rPr>
        <w:t>d</w:t>
      </w:r>
      <w:r w:rsidRPr="004B3338">
        <w:rPr>
          <w:rFonts w:ascii="Cambria" w:hAnsi="Cambria" w:cs="Arial"/>
          <w:color w:val="000000"/>
          <w:sz w:val="22"/>
          <w:szCs w:val="22"/>
          <w:lang w:eastAsia="pl-PL"/>
        </w:rPr>
        <w:t>) nie może pociągnąć za sobą zwiększenia wynagrodzenia należnego Wykonawcy.</w:t>
      </w:r>
    </w:p>
    <w:p w14:paraId="27009C71" w14:textId="230E7FAF" w:rsidR="00890E34" w:rsidRPr="004B3338" w:rsidRDefault="004F5409"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możliwość </w:t>
      </w:r>
      <w:r w:rsidR="00BB36E3" w:rsidRPr="004B3338">
        <w:rPr>
          <w:rFonts w:ascii="Cambria" w:eastAsia="Calibri" w:hAnsi="Cambria" w:cs="Verdana"/>
          <w:color w:val="000000"/>
          <w:sz w:val="22"/>
          <w:szCs w:val="22"/>
          <w:lang w:eastAsia="en-US"/>
        </w:rPr>
        <w:t>zmian</w:t>
      </w:r>
      <w:r w:rsidRPr="004B3338">
        <w:rPr>
          <w:rFonts w:ascii="Cambria" w:eastAsia="Calibri" w:hAnsi="Cambria" w:cs="Verdana"/>
          <w:color w:val="000000"/>
          <w:sz w:val="22"/>
          <w:szCs w:val="22"/>
          <w:lang w:eastAsia="en-US"/>
        </w:rPr>
        <w:t xml:space="preserve"> </w:t>
      </w:r>
      <w:r w:rsidR="00D9523D" w:rsidRPr="004B3338">
        <w:rPr>
          <w:rFonts w:ascii="Cambria" w:eastAsia="Calibri" w:hAnsi="Cambria" w:cs="Verdana"/>
          <w:color w:val="000000"/>
          <w:sz w:val="22"/>
          <w:szCs w:val="22"/>
          <w:lang w:eastAsia="en-US"/>
        </w:rPr>
        <w:t xml:space="preserve">wskazanych w SWZ ilości prac wchodzących w zakres Przedmiotu Umowy </w:t>
      </w:r>
      <w:r w:rsidR="00890E34" w:rsidRPr="004B3338">
        <w:rPr>
          <w:rFonts w:ascii="Cambria" w:hAnsi="Cambria" w:cs="Arial"/>
          <w:sz w:val="22"/>
          <w:szCs w:val="22"/>
        </w:rPr>
        <w:t xml:space="preserve">w przypadku: </w:t>
      </w:r>
    </w:p>
    <w:p w14:paraId="5D7E5724" w14:textId="27519E88"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a</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wystąpienia konieczności zwiększenia zakresu rzeczowego usług stanowiących przedmiot zamówienia w następstwie przyczyn przyrodniczych, klimatycznych, atmosferycznych bądź związanych z prawidłowym prowadzeniem gospodarki leśnej, </w:t>
      </w:r>
    </w:p>
    <w:p w14:paraId="52E1F3D7" w14:textId="74EAA67A"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b</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zmian na rynku sprzedaży drewna lub powierzenia Zamawiającemu nowych zadań gospodarczych lub publicznych, </w:t>
      </w:r>
    </w:p>
    <w:p w14:paraId="4154714C" w14:textId="6BF5EC8F" w:rsidR="00890E34" w:rsidRPr="004B3338" w:rsidRDefault="003A1D56" w:rsidP="00375794">
      <w:pPr>
        <w:suppressAutoHyphens w:val="0"/>
        <w:spacing w:before="120"/>
        <w:ind w:left="1701" w:hanging="567"/>
        <w:jc w:val="both"/>
        <w:rPr>
          <w:rFonts w:ascii="Cambria" w:hAnsi="Cambria" w:cs="Arial"/>
          <w:sz w:val="22"/>
          <w:szCs w:val="22"/>
        </w:rPr>
      </w:pPr>
      <w:r w:rsidRPr="004B3338">
        <w:rPr>
          <w:rFonts w:ascii="Cambria" w:hAnsi="Cambria" w:cs="Arial"/>
          <w:sz w:val="22"/>
          <w:szCs w:val="22"/>
        </w:rPr>
        <w:t>c</w:t>
      </w:r>
      <w:r w:rsidR="00890E34" w:rsidRPr="004B3338">
        <w:rPr>
          <w:rFonts w:ascii="Cambria" w:hAnsi="Cambria" w:cs="Arial"/>
          <w:sz w:val="22"/>
          <w:szCs w:val="22"/>
        </w:rPr>
        <w:t xml:space="preserve">) </w:t>
      </w:r>
      <w:r w:rsidR="00890E34" w:rsidRPr="004B3338">
        <w:rPr>
          <w:rFonts w:ascii="Cambria" w:hAnsi="Cambria" w:cs="Arial"/>
          <w:sz w:val="22"/>
          <w:szCs w:val="22"/>
        </w:rPr>
        <w:tab/>
        <w:t xml:space="preserve">braku możliwości wyłonienia z przyczyn obiektywnych wykonawców usług leśnych w ramach podstawowych trybów udzielania zamówień, celem zabezpieczenia niezbędnego wykonawstwa prac (na Obszarze Realizacji Pakietu), </w:t>
      </w:r>
    </w:p>
    <w:p w14:paraId="4B657E79" w14:textId="0013C364" w:rsidR="00890E34" w:rsidRPr="004B3338" w:rsidRDefault="003A1D56"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hAnsi="Cambria" w:cs="Arial"/>
          <w:sz w:val="22"/>
          <w:szCs w:val="22"/>
        </w:rPr>
        <w:t>d</w:t>
      </w:r>
      <w:r w:rsidR="00890E34" w:rsidRPr="004B3338">
        <w:rPr>
          <w:rFonts w:ascii="Cambria" w:hAnsi="Cambria" w:cs="Arial"/>
          <w:sz w:val="22"/>
          <w:szCs w:val="22"/>
        </w:rPr>
        <w:t xml:space="preserve">) </w:t>
      </w:r>
      <w:r w:rsidR="00890E34" w:rsidRPr="004B3338">
        <w:rPr>
          <w:rFonts w:ascii="Cambria" w:hAnsi="Cambria" w:cs="Arial"/>
          <w:sz w:val="22"/>
          <w:szCs w:val="22"/>
        </w:rPr>
        <w:tab/>
        <w:t>powierzania Wykonawcy prac stanowiących wykonawstwo zastępcze w stosunku do prac realizowanych przez innego wykonawcę (na Obszarze Realizacji Pakietu).</w:t>
      </w:r>
    </w:p>
    <w:p w14:paraId="431304D2" w14:textId="0C04EC3B" w:rsidR="00890E34" w:rsidRPr="004B3338" w:rsidRDefault="000D0138" w:rsidP="00375794">
      <w:pPr>
        <w:suppressAutoHyphens w:val="0"/>
        <w:autoSpaceDE w:val="0"/>
        <w:autoSpaceDN w:val="0"/>
        <w:adjustRightInd w:val="0"/>
        <w:spacing w:before="120"/>
        <w:ind w:left="1134"/>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lastRenderedPageBreak/>
        <w:t xml:space="preserve">przy czym zmiana ta nastąpi na </w:t>
      </w:r>
      <w:r w:rsidR="00E01656">
        <w:rPr>
          <w:rFonts w:ascii="Cambria" w:eastAsia="Calibri" w:hAnsi="Cambria" w:cs="Verdana"/>
          <w:color w:val="000000"/>
          <w:sz w:val="22"/>
          <w:szCs w:val="22"/>
          <w:lang w:eastAsia="en-US"/>
        </w:rPr>
        <w:t>n</w:t>
      </w:r>
      <w:r w:rsidRPr="004B3338">
        <w:rPr>
          <w:rFonts w:ascii="Cambria" w:eastAsia="Calibri" w:hAnsi="Cambria" w:cs="Verdana"/>
          <w:color w:val="000000"/>
          <w:sz w:val="22"/>
          <w:szCs w:val="22"/>
          <w:lang w:eastAsia="en-US"/>
        </w:rPr>
        <w:t>astępujących zasadach:</w:t>
      </w:r>
    </w:p>
    <w:p w14:paraId="4033E448" w14:textId="32A30E40"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FD743D" w:rsidRPr="004B3338">
        <w:rPr>
          <w:rFonts w:ascii="Cambria" w:eastAsia="Calibri" w:hAnsi="Cambria" w:cs="Verdana"/>
          <w:color w:val="000000"/>
          <w:sz w:val="22"/>
          <w:szCs w:val="22"/>
          <w:lang w:eastAsia="en-US"/>
        </w:rPr>
        <w:t xml:space="preserve">zwiększenie ilości prac </w:t>
      </w:r>
      <w:r w:rsidR="004378D9" w:rsidRPr="004B3338">
        <w:rPr>
          <w:rFonts w:ascii="Cambria" w:eastAsia="Calibri" w:hAnsi="Cambria" w:cs="Verdana"/>
          <w:color w:val="000000"/>
          <w:sz w:val="22"/>
          <w:szCs w:val="22"/>
          <w:lang w:eastAsia="en-US"/>
        </w:rPr>
        <w:t>w stosunku do ilości wskazanej w SWZ może nastą</w:t>
      </w:r>
      <w:r w:rsidR="000712C5" w:rsidRPr="004B3338">
        <w:rPr>
          <w:rFonts w:ascii="Cambria" w:eastAsia="Calibri" w:hAnsi="Cambria" w:cs="Verdana"/>
          <w:color w:val="000000"/>
          <w:sz w:val="22"/>
          <w:szCs w:val="22"/>
          <w:lang w:eastAsia="en-US"/>
        </w:rPr>
        <w:t>pić tylko pod warunkiem jednoczesnego zmniejszenia ilości innych prac w stosunku do ich ilości wskazanej w SWZ;</w:t>
      </w:r>
    </w:p>
    <w:p w14:paraId="030EBD4F" w14:textId="58173B92"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E66889" w:rsidRPr="004B3338">
        <w:rPr>
          <w:rFonts w:ascii="Cambria" w:eastAsia="Calibri" w:hAnsi="Cambria" w:cs="Verdana"/>
          <w:color w:val="000000"/>
          <w:sz w:val="22"/>
          <w:szCs w:val="22"/>
          <w:lang w:eastAsia="en-US"/>
        </w:rPr>
        <w:t xml:space="preserve">zwiększenie ilości prac może nastąpić </w:t>
      </w:r>
      <w:r w:rsidR="00672A06" w:rsidRPr="004B3338">
        <w:rPr>
          <w:rFonts w:ascii="Cambria" w:eastAsia="Calibri" w:hAnsi="Cambria" w:cs="Verdana"/>
          <w:color w:val="000000"/>
          <w:sz w:val="22"/>
          <w:szCs w:val="22"/>
          <w:lang w:eastAsia="en-US"/>
        </w:rPr>
        <w:t xml:space="preserve">o wielkość stanowiącą </w:t>
      </w:r>
      <w:r w:rsidR="00DE68DC" w:rsidRPr="004B3338">
        <w:rPr>
          <w:rFonts w:ascii="Cambria" w:eastAsia="Calibri" w:hAnsi="Cambria" w:cs="Verdana"/>
          <w:color w:val="000000"/>
          <w:sz w:val="22"/>
          <w:szCs w:val="22"/>
          <w:lang w:eastAsia="en-US"/>
        </w:rPr>
        <w:t xml:space="preserve">równowartość prac objętych zmniejszeniem; </w:t>
      </w:r>
    </w:p>
    <w:p w14:paraId="6DACA8BC" w14:textId="1A453678" w:rsidR="000D0138" w:rsidRPr="004B3338" w:rsidRDefault="000D0138" w:rsidP="00375794">
      <w:pPr>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r>
      <w:r w:rsidR="00996A64" w:rsidRPr="004B3338">
        <w:rPr>
          <w:rFonts w:ascii="Cambria" w:eastAsia="Calibri" w:hAnsi="Cambria" w:cs="Verdana"/>
          <w:color w:val="000000"/>
          <w:sz w:val="22"/>
          <w:szCs w:val="22"/>
          <w:lang w:eastAsia="en-US"/>
        </w:rPr>
        <w:t>na potrzeby określenia zakresu zmiany Umowy</w:t>
      </w:r>
      <w:r w:rsidR="000B432D" w:rsidRPr="004B3338">
        <w:rPr>
          <w:rFonts w:ascii="Cambria" w:eastAsia="Calibri" w:hAnsi="Cambria" w:cs="Verdana"/>
          <w:color w:val="000000"/>
          <w:sz w:val="22"/>
          <w:szCs w:val="22"/>
          <w:lang w:eastAsia="en-US"/>
        </w:rPr>
        <w:t>:</w:t>
      </w:r>
      <w:r w:rsidR="00996A64" w:rsidRPr="004B3338">
        <w:rPr>
          <w:rFonts w:ascii="Cambria" w:eastAsia="Calibri" w:hAnsi="Cambria" w:cs="Verdana"/>
          <w:color w:val="000000"/>
          <w:sz w:val="22"/>
          <w:szCs w:val="22"/>
          <w:lang w:eastAsia="en-US"/>
        </w:rPr>
        <w:t xml:space="preserve"> </w:t>
      </w:r>
      <w:r w:rsidR="000B432D" w:rsidRPr="004B3338">
        <w:rPr>
          <w:rFonts w:ascii="Cambria" w:eastAsia="Calibri" w:hAnsi="Cambria" w:cs="Verdana"/>
          <w:color w:val="000000"/>
          <w:sz w:val="22"/>
          <w:szCs w:val="22"/>
          <w:lang w:eastAsia="en-US"/>
        </w:rPr>
        <w:t xml:space="preserve">(1) </w:t>
      </w:r>
      <w:r w:rsidR="00377B16" w:rsidRPr="004B3338">
        <w:rPr>
          <w:rFonts w:ascii="Cambria" w:eastAsia="Calibri" w:hAnsi="Cambria" w:cs="Verdana"/>
          <w:color w:val="000000"/>
          <w:sz w:val="22"/>
          <w:szCs w:val="22"/>
          <w:lang w:eastAsia="en-US"/>
        </w:rPr>
        <w:t xml:space="preserve">równowartość prac objętych zmniejszeniem </w:t>
      </w:r>
      <w:r w:rsidR="00020EB7" w:rsidRPr="004B3338">
        <w:rPr>
          <w:rFonts w:ascii="Cambria" w:eastAsia="Calibri" w:hAnsi="Cambria" w:cs="Verdana"/>
          <w:color w:val="000000"/>
          <w:sz w:val="22"/>
          <w:szCs w:val="22"/>
          <w:lang w:eastAsia="en-US"/>
        </w:rPr>
        <w:t xml:space="preserve">oraz </w:t>
      </w:r>
      <w:r w:rsidR="000B432D" w:rsidRPr="004B3338">
        <w:rPr>
          <w:rFonts w:ascii="Cambria" w:eastAsia="Calibri" w:hAnsi="Cambria" w:cs="Verdana"/>
          <w:color w:val="000000"/>
          <w:sz w:val="22"/>
          <w:szCs w:val="22"/>
          <w:lang w:eastAsia="en-US"/>
        </w:rPr>
        <w:t xml:space="preserve">(2) </w:t>
      </w:r>
      <w:r w:rsidR="00020EB7" w:rsidRPr="004B3338">
        <w:rPr>
          <w:rFonts w:ascii="Cambria" w:eastAsia="Calibri" w:hAnsi="Cambria" w:cs="Verdana"/>
          <w:color w:val="000000"/>
          <w:sz w:val="22"/>
          <w:szCs w:val="22"/>
          <w:lang w:eastAsia="en-US"/>
        </w:rPr>
        <w:t xml:space="preserve">ilość prac objętych zwiększeniem </w:t>
      </w:r>
      <w:r w:rsidR="00377B16" w:rsidRPr="004B3338">
        <w:rPr>
          <w:rFonts w:ascii="Cambria" w:eastAsia="Calibri" w:hAnsi="Cambria" w:cs="Verdana"/>
          <w:color w:val="000000"/>
          <w:sz w:val="22"/>
          <w:szCs w:val="22"/>
          <w:lang w:eastAsia="en-US"/>
        </w:rPr>
        <w:t>zostan</w:t>
      </w:r>
      <w:r w:rsidR="000B432D" w:rsidRPr="004B3338">
        <w:rPr>
          <w:rFonts w:ascii="Cambria" w:eastAsia="Calibri" w:hAnsi="Cambria" w:cs="Verdana"/>
          <w:color w:val="000000"/>
          <w:sz w:val="22"/>
          <w:szCs w:val="22"/>
          <w:lang w:eastAsia="en-US"/>
        </w:rPr>
        <w:t>ą</w:t>
      </w:r>
      <w:r w:rsidR="00996A64" w:rsidRPr="004B3338">
        <w:rPr>
          <w:rFonts w:ascii="Cambria" w:eastAsia="Calibri" w:hAnsi="Cambria" w:cs="Verdana"/>
          <w:color w:val="000000"/>
          <w:sz w:val="22"/>
          <w:szCs w:val="22"/>
          <w:lang w:eastAsia="en-US"/>
        </w:rPr>
        <w:t xml:space="preserve"> </w:t>
      </w:r>
      <w:r w:rsidR="00377B16" w:rsidRPr="004B3338">
        <w:rPr>
          <w:rFonts w:ascii="Cambria" w:eastAsia="Calibri" w:hAnsi="Cambria" w:cs="Verdana"/>
          <w:color w:val="000000"/>
          <w:sz w:val="22"/>
          <w:szCs w:val="22"/>
          <w:lang w:eastAsia="en-US"/>
        </w:rPr>
        <w:t>obliczon</w:t>
      </w:r>
      <w:r w:rsidR="000B432D" w:rsidRPr="004B3338">
        <w:rPr>
          <w:rFonts w:ascii="Cambria" w:eastAsia="Calibri" w:hAnsi="Cambria" w:cs="Verdana"/>
          <w:color w:val="000000"/>
          <w:sz w:val="22"/>
          <w:szCs w:val="22"/>
          <w:lang w:eastAsia="en-US"/>
        </w:rPr>
        <w:t>e</w:t>
      </w:r>
      <w:r w:rsidR="00377B16" w:rsidRPr="004B3338">
        <w:rPr>
          <w:rFonts w:ascii="Cambria" w:eastAsia="Calibri" w:hAnsi="Cambria" w:cs="Verdana"/>
          <w:color w:val="000000"/>
          <w:sz w:val="22"/>
          <w:szCs w:val="22"/>
          <w:lang w:eastAsia="en-US"/>
        </w:rPr>
        <w:t xml:space="preserve"> w oparciu o Ceny </w:t>
      </w:r>
      <w:r w:rsidR="00996A64" w:rsidRPr="004B3338">
        <w:rPr>
          <w:rFonts w:ascii="Cambria" w:eastAsia="Calibri" w:hAnsi="Cambria" w:cs="Verdana"/>
          <w:color w:val="000000"/>
          <w:sz w:val="22"/>
          <w:szCs w:val="22"/>
          <w:lang w:eastAsia="en-US"/>
        </w:rPr>
        <w:t>Jednostkowe bez uwzględniania ewentualnej Waloryzacji</w:t>
      </w:r>
      <w:r w:rsidR="00020EB7" w:rsidRPr="004B3338">
        <w:rPr>
          <w:rFonts w:ascii="Cambria" w:eastAsia="Calibri" w:hAnsi="Cambria" w:cs="Verdana"/>
          <w:color w:val="000000"/>
          <w:sz w:val="22"/>
          <w:szCs w:val="22"/>
          <w:lang w:eastAsia="en-US"/>
        </w:rPr>
        <w:t xml:space="preserve">; </w:t>
      </w:r>
    </w:p>
    <w:p w14:paraId="13B3A0BB" w14:textId="7CE44017" w:rsidR="000B432D" w:rsidRPr="004B3338" w:rsidRDefault="000B432D" w:rsidP="00375794">
      <w:pPr>
        <w:tabs>
          <w:tab w:val="left" w:pos="1134"/>
        </w:tabs>
        <w:suppressAutoHyphens w:val="0"/>
        <w:autoSpaceDE w:val="0"/>
        <w:autoSpaceDN w:val="0"/>
        <w:adjustRightInd w:val="0"/>
        <w:spacing w:before="120"/>
        <w:ind w:left="1701"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w:t>
      </w:r>
      <w:r w:rsidRPr="004B3338">
        <w:rPr>
          <w:rFonts w:ascii="Cambria" w:eastAsia="Calibri" w:hAnsi="Cambria" w:cs="Verdana"/>
          <w:color w:val="000000"/>
          <w:sz w:val="22"/>
          <w:szCs w:val="22"/>
          <w:lang w:eastAsia="en-US"/>
        </w:rPr>
        <w:tab/>
        <w:t xml:space="preserve">zmiana, o której mowa w niniejszym pkt nie może prowadzić do zwiększenia </w:t>
      </w:r>
      <w:r w:rsidR="00454BED" w:rsidRPr="004B3338">
        <w:rPr>
          <w:rFonts w:ascii="Cambria" w:eastAsia="Calibri" w:hAnsi="Cambria" w:cs="Verdana"/>
          <w:color w:val="000000"/>
          <w:sz w:val="22"/>
          <w:szCs w:val="22"/>
          <w:lang w:eastAsia="en-US"/>
        </w:rPr>
        <w:t xml:space="preserve">kwoty </w:t>
      </w:r>
      <w:r w:rsidR="00454BED" w:rsidRPr="004B3338">
        <w:rPr>
          <w:rFonts w:ascii="Cambria" w:eastAsia="Calibri" w:hAnsi="Cambria" w:cs="Verdana"/>
          <w:bCs/>
          <w:color w:val="000000"/>
          <w:sz w:val="22"/>
          <w:szCs w:val="22"/>
          <w:lang w:eastAsia="en-US"/>
        </w:rPr>
        <w:t>Wartości Przedmiotu Umowy;</w:t>
      </w:r>
    </w:p>
    <w:p w14:paraId="16E4A543"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Zamawiający dopuszcza wprowadzenie zmian części Przedmiotu Umowy, które Wykonawca przewidział do realizacji za pomocą podwykonawców na inne części Przedmiotu Umowy, w tym również na części, których Wykonawca nie wskazał w złożonej przez siebie ofercie. </w:t>
      </w:r>
      <w:bookmarkStart w:id="36" w:name="_Hlk43745153"/>
      <w:r w:rsidRPr="004B3338">
        <w:rPr>
          <w:rFonts w:ascii="Cambria" w:hAnsi="Cambria" w:cs="Arial"/>
          <w:sz w:val="22"/>
          <w:szCs w:val="22"/>
          <w:lang w:eastAsia="pl-PL"/>
        </w:rPr>
        <w:t>Zmiana nie może pociągnąć za sobą zwiększenia wynagrodzenia należnego Wykonawcy</w:t>
      </w:r>
      <w:bookmarkEnd w:id="36"/>
      <w:r w:rsidRPr="004B3338">
        <w:rPr>
          <w:rFonts w:ascii="Cambria" w:hAnsi="Cambria" w:cs="Arial"/>
          <w:sz w:val="22"/>
          <w:szCs w:val="22"/>
          <w:lang w:eastAsia="pl-PL"/>
        </w:rPr>
        <w:t>.</w:t>
      </w:r>
    </w:p>
    <w:p w14:paraId="374E9D04" w14:textId="6962122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zawarcia Umowy z wykonawcami wspólnie ubiegającymi się o udzielenie zamówienia Zamawiający dopuszcza wskazanie członka lub członków konsorcjum upoważnionych do wystawiania faktur i do odbioru wynagrodzenia. </w:t>
      </w:r>
    </w:p>
    <w:p w14:paraId="5DEA85CE" w14:textId="77777777" w:rsidR="0013110C" w:rsidRPr="004B3338" w:rsidRDefault="0013110C" w:rsidP="00375794">
      <w:pPr>
        <w:numPr>
          <w:ilvl w:val="0"/>
          <w:numId w:val="28"/>
        </w:numPr>
        <w:suppressAutoHyphens w:val="0"/>
        <w:autoSpaceDE w:val="0"/>
        <w:autoSpaceDN w:val="0"/>
        <w:adjustRightInd w:val="0"/>
        <w:spacing w:before="120"/>
        <w:ind w:left="1134" w:hanging="567"/>
        <w:jc w:val="both"/>
        <w:rPr>
          <w:rFonts w:ascii="Cambria" w:eastAsia="Calibri" w:hAnsi="Cambria" w:cs="Verdana"/>
          <w:color w:val="000000"/>
          <w:sz w:val="22"/>
          <w:szCs w:val="22"/>
          <w:lang w:eastAsia="en-US"/>
        </w:rPr>
      </w:pPr>
      <w:r w:rsidRPr="004B3338">
        <w:rPr>
          <w:rFonts w:ascii="Cambria" w:eastAsia="Calibri" w:hAnsi="Cambria" w:cs="Verdana"/>
          <w:color w:val="000000"/>
          <w:sz w:val="22"/>
          <w:szCs w:val="22"/>
          <w:lang w:eastAsia="en-US"/>
        </w:rPr>
        <w:t xml:space="preserve">Zamawiający dopuszcza zmianę w zakresie treści dokumentów przedstawianych wzajemnie przez Strony w trakcie realizacji Umowy lub sposobu informowania o realizacji Umowy. Zmiana ta nie może spowodować braku informacji niezbędnych Zamawiającemu do prawidłowej realizacji Umowy. </w:t>
      </w:r>
    </w:p>
    <w:p w14:paraId="091C2A7F" w14:textId="77777777" w:rsidR="0013110C" w:rsidRPr="004B3338" w:rsidRDefault="0013110C" w:rsidP="00375794">
      <w:pPr>
        <w:numPr>
          <w:ilvl w:val="0"/>
          <w:numId w:val="28"/>
        </w:numPr>
        <w:suppressAutoHyphens w:val="0"/>
        <w:spacing w:before="120"/>
        <w:ind w:left="1134" w:hanging="567"/>
        <w:jc w:val="both"/>
        <w:rPr>
          <w:rFonts w:ascii="Cambria" w:hAnsi="Cambria" w:cs="Calibri"/>
          <w:sz w:val="22"/>
          <w:szCs w:val="22"/>
          <w:lang w:eastAsia="pl-PL"/>
        </w:rPr>
      </w:pPr>
      <w:r w:rsidRPr="004B3338">
        <w:rPr>
          <w:rFonts w:ascii="Cambria" w:hAnsi="Cambria" w:cs="Calibri"/>
          <w:bCs/>
          <w:sz w:val="22"/>
          <w:szCs w:val="22"/>
          <w:lang w:eastAsia="pl-PL"/>
        </w:rPr>
        <w:t>Ponadto Zamawiający dopuszcza wprowadzenie zmian w przypadku:</w:t>
      </w:r>
    </w:p>
    <w:p w14:paraId="18970AE1" w14:textId="489F5DE8"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a)</w:t>
      </w:r>
      <w:r w:rsidRPr="004B3338">
        <w:rPr>
          <w:rFonts w:ascii="Cambria" w:hAnsi="Cambria" w:cs="Calibri"/>
          <w:sz w:val="22"/>
          <w:szCs w:val="22"/>
          <w:lang w:eastAsia="pl-PL"/>
        </w:rPr>
        <w:tab/>
        <w:t xml:space="preserve">wystąpienia siły wyższej, co uniemożliwia wykonanie co najmniej części Przedmiotu Umowy zgodnie z </w:t>
      </w:r>
      <w:r w:rsidR="00904AAE" w:rsidRPr="004B3338">
        <w:rPr>
          <w:rFonts w:ascii="Cambria" w:hAnsi="Cambria" w:cs="Calibri"/>
          <w:sz w:val="22"/>
          <w:szCs w:val="22"/>
          <w:lang w:eastAsia="pl-PL"/>
        </w:rPr>
        <w:t>SWZ</w:t>
      </w:r>
      <w:r w:rsidRPr="004B3338">
        <w:rPr>
          <w:rFonts w:ascii="Cambria" w:hAnsi="Cambria" w:cs="Calibri"/>
          <w:sz w:val="22"/>
          <w:szCs w:val="22"/>
          <w:lang w:eastAsia="pl-PL"/>
        </w:rPr>
        <w:t>;</w:t>
      </w:r>
    </w:p>
    <w:p w14:paraId="75890AD0" w14:textId="77777777" w:rsidR="0013110C" w:rsidRPr="004B3338" w:rsidRDefault="0013110C" w:rsidP="00375794">
      <w:pPr>
        <w:tabs>
          <w:tab w:val="left" w:pos="1701"/>
        </w:tabs>
        <w:suppressAutoHyphens w:val="0"/>
        <w:spacing w:before="120"/>
        <w:ind w:left="1701" w:hanging="567"/>
        <w:jc w:val="both"/>
        <w:rPr>
          <w:rFonts w:ascii="Cambria" w:hAnsi="Cambria" w:cs="Calibri"/>
          <w:sz w:val="22"/>
          <w:szCs w:val="22"/>
          <w:lang w:eastAsia="pl-PL"/>
        </w:rPr>
      </w:pPr>
      <w:r w:rsidRPr="004B3338">
        <w:rPr>
          <w:rFonts w:ascii="Cambria" w:hAnsi="Cambria" w:cs="Calibri"/>
          <w:sz w:val="22"/>
          <w:szCs w:val="22"/>
          <w:lang w:eastAsia="pl-PL"/>
        </w:rPr>
        <w:t>b)</w:t>
      </w:r>
      <w:r w:rsidRPr="004B3338">
        <w:rPr>
          <w:rFonts w:ascii="Cambria" w:hAnsi="Cambria" w:cs="Calibri"/>
          <w:sz w:val="22"/>
          <w:szCs w:val="22"/>
          <w:lang w:eastAsia="pl-PL"/>
        </w:rPr>
        <w:tab/>
        <w:t xml:space="preserve">rezygnacji przez Zamawiającego z realizacji części Przedmiotu Umowy ponad zakres wskazany § 1 ust. 4. </w:t>
      </w:r>
    </w:p>
    <w:p w14:paraId="2570CCCB" w14:textId="22ABC832" w:rsidR="0013110C" w:rsidRPr="004B3338" w:rsidRDefault="0013110C" w:rsidP="00375794">
      <w:pPr>
        <w:tabs>
          <w:tab w:val="left" w:pos="1134"/>
        </w:tabs>
        <w:suppressAutoHyphens w:val="0"/>
        <w:spacing w:before="120"/>
        <w:ind w:left="1134"/>
        <w:jc w:val="both"/>
        <w:rPr>
          <w:rFonts w:ascii="Cambria" w:hAnsi="Cambria" w:cs="Calibri"/>
          <w:sz w:val="22"/>
          <w:szCs w:val="22"/>
          <w:lang w:eastAsia="pl-PL"/>
        </w:rPr>
      </w:pPr>
      <w:r w:rsidRPr="004B3338">
        <w:rPr>
          <w:rFonts w:ascii="Cambria" w:hAnsi="Cambria" w:cs="Calibri"/>
          <w:sz w:val="22"/>
          <w:szCs w:val="22"/>
          <w:lang w:eastAsia="pl-PL"/>
        </w:rPr>
        <w:t>W takim przypadku może zostać zmniejszony zakres Przedmiotu Umowy, a wynagrodzenie przysługujące Wykonawcy zostanie pomniejszone w oparciu</w:t>
      </w:r>
      <w:r w:rsidR="003636B0">
        <w:rPr>
          <w:rFonts w:ascii="Cambria" w:hAnsi="Cambria" w:cs="Calibri"/>
          <w:sz w:val="22"/>
          <w:szCs w:val="22"/>
          <w:lang w:eastAsia="pl-PL"/>
        </w:rPr>
        <w:t xml:space="preserve"> o</w:t>
      </w:r>
      <w:r w:rsidRPr="004B3338">
        <w:rPr>
          <w:rFonts w:ascii="Cambria" w:hAnsi="Cambria" w:cs="Calibri"/>
          <w:sz w:val="22"/>
          <w:szCs w:val="22"/>
          <w:lang w:eastAsia="pl-PL"/>
        </w:rPr>
        <w:t xml:space="preserve"> </w:t>
      </w:r>
      <w:r w:rsidR="00CE1C0C" w:rsidRPr="004B3338">
        <w:rPr>
          <w:rFonts w:ascii="Cambria" w:hAnsi="Cambria" w:cs="Calibri"/>
          <w:sz w:val="22"/>
          <w:szCs w:val="22"/>
          <w:lang w:eastAsia="pl-PL"/>
        </w:rPr>
        <w:t>C</w:t>
      </w:r>
      <w:r w:rsidRPr="004B3338">
        <w:rPr>
          <w:rFonts w:ascii="Cambria" w:hAnsi="Cambria" w:cs="Calibri"/>
          <w:sz w:val="22"/>
          <w:szCs w:val="22"/>
          <w:lang w:eastAsia="pl-PL"/>
        </w:rPr>
        <w:t xml:space="preserve">eny </w:t>
      </w:r>
      <w:r w:rsidR="00CE1C0C" w:rsidRPr="004B3338">
        <w:rPr>
          <w:rFonts w:ascii="Cambria" w:hAnsi="Cambria" w:cs="Calibri"/>
          <w:sz w:val="22"/>
          <w:szCs w:val="22"/>
          <w:lang w:eastAsia="pl-PL"/>
        </w:rPr>
        <w:t>J</w:t>
      </w:r>
      <w:r w:rsidRPr="004B3338">
        <w:rPr>
          <w:rFonts w:ascii="Cambria" w:hAnsi="Cambria" w:cs="Calibri"/>
          <w:sz w:val="22"/>
          <w:szCs w:val="22"/>
          <w:lang w:eastAsia="pl-PL"/>
        </w:rPr>
        <w:t>ednostkowe przy czym Zamawiający zapłaci wynagrodzenie za wszystkie odebrane świadczenia.</w:t>
      </w:r>
    </w:p>
    <w:p w14:paraId="736D4BB4" w14:textId="77777777" w:rsidR="0013110C" w:rsidRDefault="0013110C" w:rsidP="00375794">
      <w:pPr>
        <w:numPr>
          <w:ilvl w:val="0"/>
          <w:numId w:val="27"/>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Wystąpienie którejkolwiek z okoliczności wskazanych w ust. 1 nie stanowi zobowiązania Stron do wprowadzenia zmiany.</w:t>
      </w:r>
    </w:p>
    <w:p w14:paraId="043F73E4" w14:textId="307B2659" w:rsidR="007D6D45" w:rsidRDefault="007D6D45" w:rsidP="00375794">
      <w:pPr>
        <w:numPr>
          <w:ilvl w:val="0"/>
          <w:numId w:val="27"/>
        </w:numPr>
        <w:suppressAutoHyphens w:val="0"/>
        <w:spacing w:before="120"/>
        <w:ind w:left="567" w:hanging="567"/>
        <w:jc w:val="both"/>
        <w:rPr>
          <w:rFonts w:ascii="Cambria" w:hAnsi="Cambria" w:cs="Arial"/>
          <w:sz w:val="22"/>
          <w:szCs w:val="22"/>
          <w:lang w:eastAsia="pl-PL"/>
        </w:rPr>
      </w:pPr>
      <w:r>
        <w:rPr>
          <w:rFonts w:ascii="Cambria" w:hAnsi="Cambria" w:cs="Arial"/>
          <w:sz w:val="22"/>
          <w:szCs w:val="22"/>
          <w:lang w:eastAsia="pl-PL"/>
        </w:rPr>
        <w:t xml:space="preserve">Strony potwierdzają sobie wzajemnie, iż podstawą określenia zmiany, o której mowa w art. 455 ust. 2 PZP jest Wartość Przedmiotu Umowy z dnia zawarcia Umowy. </w:t>
      </w:r>
    </w:p>
    <w:p w14:paraId="42FE2EED" w14:textId="2EB50083" w:rsidR="0013110C" w:rsidRPr="004B3338" w:rsidRDefault="0013110C" w:rsidP="00375794">
      <w:pPr>
        <w:suppressAutoHyphens w:val="0"/>
        <w:spacing w:before="120"/>
        <w:jc w:val="center"/>
        <w:rPr>
          <w:rFonts w:ascii="Cambria" w:hAnsi="Cambria" w:cs="Arial"/>
          <w:b/>
          <w:sz w:val="22"/>
          <w:szCs w:val="22"/>
          <w:lang w:eastAsia="pl-PL"/>
        </w:rPr>
      </w:pPr>
    </w:p>
    <w:p w14:paraId="02BAACDE" w14:textId="332BE2EF" w:rsidR="000E1989" w:rsidRPr="004B3338" w:rsidRDefault="000E1989" w:rsidP="00375794">
      <w:pPr>
        <w:keepNext/>
        <w:suppressAutoHyphens w:val="0"/>
        <w:spacing w:before="120"/>
        <w:jc w:val="center"/>
        <w:outlineLvl w:val="0"/>
        <w:rPr>
          <w:rFonts w:ascii="Cambria" w:hAnsi="Cambria" w:cs="Arial"/>
          <w:bCs/>
          <w:kern w:val="32"/>
          <w:sz w:val="22"/>
          <w:szCs w:val="22"/>
          <w:lang w:eastAsia="pl-PL"/>
        </w:rPr>
      </w:pPr>
      <w:r w:rsidRPr="004B3338">
        <w:rPr>
          <w:rFonts w:ascii="Cambria" w:hAnsi="Cambria" w:cs="Arial"/>
          <w:b/>
          <w:bCs/>
          <w:kern w:val="32"/>
          <w:sz w:val="22"/>
          <w:szCs w:val="22"/>
          <w:lang w:eastAsia="pl-PL"/>
        </w:rPr>
        <w:t>§ 1</w:t>
      </w:r>
      <w:r w:rsidR="007D6D45">
        <w:rPr>
          <w:rFonts w:ascii="Cambria" w:hAnsi="Cambria" w:cs="Arial"/>
          <w:b/>
          <w:bCs/>
          <w:kern w:val="32"/>
          <w:sz w:val="22"/>
          <w:szCs w:val="22"/>
          <w:lang w:eastAsia="pl-PL"/>
        </w:rPr>
        <w:t>8</w:t>
      </w:r>
      <w:r w:rsidRPr="004B3338">
        <w:rPr>
          <w:rFonts w:ascii="Cambria" w:hAnsi="Cambria" w:cs="Arial"/>
          <w:b/>
          <w:kern w:val="32"/>
          <w:sz w:val="22"/>
          <w:szCs w:val="22"/>
          <w:lang w:eastAsia="pl-PL"/>
        </w:rPr>
        <w:br/>
        <w:t>Waloryzacja</w:t>
      </w:r>
    </w:p>
    <w:p w14:paraId="4E86850F" w14:textId="433374F2"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t>Na zasadach opisanych w niniejszym paragrafie</w:t>
      </w:r>
      <w:r w:rsidRPr="004B3338" w:rsidDel="00292242">
        <w:rPr>
          <w:rFonts w:ascii="Cambria" w:hAnsi="Cambria" w:cs="Arial"/>
          <w:sz w:val="22"/>
          <w:szCs w:val="22"/>
          <w:lang w:eastAsia="pl-PL"/>
        </w:rPr>
        <w:t xml:space="preserve"> </w:t>
      </w:r>
      <w:r w:rsidRPr="004B3338">
        <w:rPr>
          <w:rFonts w:ascii="Cambria" w:hAnsi="Cambria" w:cs="Arial"/>
          <w:sz w:val="22"/>
          <w:szCs w:val="22"/>
          <w:lang w:eastAsia="pl-PL"/>
        </w:rPr>
        <w:t xml:space="preserve">Strony będą waloryzowały koszty realizacji czynności wchodzących w skład Przedmiotu Umowy („Waloryzacja”). Waloryzacja będzie polegała na podwyższeniu albo obniżeniu każdej z </w:t>
      </w:r>
      <w:r w:rsidR="002024C1" w:rsidRPr="004B3338">
        <w:rPr>
          <w:rFonts w:ascii="Cambria" w:hAnsi="Cambria" w:cs="Arial"/>
          <w:sz w:val="22"/>
          <w:szCs w:val="22"/>
          <w:lang w:eastAsia="pl-PL"/>
        </w:rPr>
        <w:t>C</w:t>
      </w:r>
      <w:r w:rsidRPr="004B3338">
        <w:rPr>
          <w:rFonts w:ascii="Cambria" w:hAnsi="Cambria" w:cs="Arial"/>
          <w:sz w:val="22"/>
          <w:szCs w:val="22"/>
          <w:lang w:eastAsia="pl-PL"/>
        </w:rPr>
        <w:t xml:space="preserve">en </w:t>
      </w:r>
      <w:r w:rsidR="002024C1" w:rsidRPr="004B3338">
        <w:rPr>
          <w:rFonts w:ascii="Cambria" w:hAnsi="Cambria" w:cs="Arial"/>
          <w:sz w:val="22"/>
          <w:szCs w:val="22"/>
          <w:lang w:eastAsia="pl-PL"/>
        </w:rPr>
        <w:t>J</w:t>
      </w:r>
      <w:r w:rsidRPr="004B3338">
        <w:rPr>
          <w:rFonts w:ascii="Cambria" w:hAnsi="Cambria" w:cs="Arial"/>
          <w:sz w:val="22"/>
          <w:szCs w:val="22"/>
          <w:lang w:eastAsia="pl-PL"/>
        </w:rPr>
        <w:t xml:space="preserve">ednostkowych. </w:t>
      </w:r>
    </w:p>
    <w:p w14:paraId="3F872999" w14:textId="2C319C6A" w:rsidR="00D036B5" w:rsidRPr="004B3338" w:rsidRDefault="00D036B5"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lastRenderedPageBreak/>
        <w:t>2.</w:t>
      </w:r>
      <w:r w:rsidRPr="004B3338">
        <w:rPr>
          <w:rFonts w:ascii="Cambria" w:hAnsi="Cambria" w:cs="Arial"/>
          <w:sz w:val="22"/>
          <w:szCs w:val="22"/>
          <w:lang w:eastAsia="pl-PL"/>
        </w:rPr>
        <w:tab/>
        <w:t xml:space="preserve">Waloryzacja zostanie dokonana w oparciu o </w:t>
      </w:r>
      <w:r w:rsidRPr="004B3338">
        <w:rPr>
          <w:rFonts w:ascii="Cambria" w:eastAsia="Calibri" w:hAnsi="Cambria" w:cs="Calibri Light"/>
          <w:sz w:val="22"/>
          <w:szCs w:val="22"/>
          <w:lang w:eastAsia="en-US"/>
        </w:rPr>
        <w:t>wartości wskaźników cen towarów i usług konsumpcyjnych ogółem za poprzedni kwartał („Wskaźnik GUS”), ogłoszonych w formie komunikatu Prezesa Głównego Urzędu Statycznego na podstawie art. 25 ust. 11 ustawy z dnia 17 grudnia 1998 r. o emeryturach i rentach z Funduszu Ubezpieczeń Społecznych (tekst jedn.: Dz. U. z 202</w:t>
      </w:r>
      <w:r w:rsidR="00040187">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 xml:space="preserve"> r. poz. </w:t>
      </w:r>
      <w:r w:rsidR="00040187">
        <w:rPr>
          <w:rFonts w:ascii="Cambria" w:eastAsia="Calibri" w:hAnsi="Cambria" w:cs="Calibri Light"/>
          <w:sz w:val="22"/>
          <w:szCs w:val="22"/>
          <w:lang w:eastAsia="en-US"/>
        </w:rPr>
        <w:t>1251</w:t>
      </w:r>
      <w:r w:rsidR="001F3348">
        <w:rPr>
          <w:rFonts w:ascii="Cambria" w:eastAsia="Calibri" w:hAnsi="Cambria" w:cs="Calibri Light"/>
          <w:sz w:val="22"/>
          <w:szCs w:val="22"/>
          <w:lang w:eastAsia="en-US"/>
        </w:rPr>
        <w:t xml:space="preserve"> ze zm.</w:t>
      </w:r>
      <w:r w:rsidRPr="004B3338">
        <w:rPr>
          <w:rFonts w:ascii="Cambria" w:eastAsia="Calibri" w:hAnsi="Cambria" w:cs="Calibri Light"/>
          <w:sz w:val="22"/>
          <w:szCs w:val="22"/>
          <w:lang w:eastAsia="en-US"/>
        </w:rPr>
        <w:t xml:space="preserve">). Do obliczenia Waloryzacji zostanie przyjęty: </w:t>
      </w:r>
    </w:p>
    <w:p w14:paraId="4062E8D0" w14:textId="393A9E37" w:rsidR="006972BA"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w:t>
      </w:r>
      <w:bookmarkStart w:id="37" w:name="_Hlk116975612"/>
      <w:r w:rsidRPr="004B3338">
        <w:rPr>
          <w:rFonts w:ascii="Cambria" w:eastAsia="Calibri" w:hAnsi="Cambria" w:cs="Calibri Light"/>
          <w:sz w:val="22"/>
          <w:szCs w:val="22"/>
          <w:lang w:eastAsia="en-US"/>
        </w:rPr>
        <w:t xml:space="preserve">ogłoszeniu komunikatu Prezesa Głównego Urzędu Statystycznego podającego Wskaźnik GUS </w:t>
      </w:r>
      <w:bookmarkEnd w:id="37"/>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to wówczas do obliczenia Waloryzacji zostanie przyjęty Wskaźnik GUS wynikający z pierwszego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w:t>
      </w:r>
      <w:bookmarkStart w:id="38" w:name="_Hlk116975564"/>
      <w:r w:rsidRPr="004B3338">
        <w:rPr>
          <w:rFonts w:ascii="Cambria" w:eastAsia="Calibri" w:hAnsi="Cambria" w:cs="Calibri Light"/>
          <w:sz w:val="22"/>
          <w:szCs w:val="22"/>
          <w:lang w:eastAsia="en-US"/>
        </w:rPr>
        <w:t xml:space="preserve">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 xml:space="preserve">Wskaźnik GUS </w:t>
      </w:r>
      <w:bookmarkEnd w:id="38"/>
      <w:r w:rsidRPr="004B3338">
        <w:rPr>
          <w:rFonts w:ascii="Cambria" w:eastAsia="Calibri" w:hAnsi="Cambria" w:cs="Calibri Light"/>
          <w:sz w:val="22"/>
          <w:szCs w:val="22"/>
          <w:lang w:eastAsia="en-US"/>
        </w:rPr>
        <w:t>(„I Wskaźnik GUS”);</w:t>
      </w:r>
    </w:p>
    <w:p w14:paraId="369246F8" w14:textId="4364F2CA" w:rsidR="00D036B5" w:rsidRPr="004B3338" w:rsidRDefault="006972BA" w:rsidP="00375794">
      <w:pPr>
        <w:suppressAutoHyphens w:val="0"/>
        <w:spacing w:before="120"/>
        <w:ind w:left="1134"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2)</w:t>
      </w:r>
      <w:r w:rsidRPr="004B3338">
        <w:rPr>
          <w:rFonts w:ascii="Cambria" w:eastAsia="Calibri" w:hAnsi="Cambria" w:cs="Calibri Light"/>
          <w:sz w:val="22"/>
          <w:szCs w:val="22"/>
          <w:lang w:eastAsia="en-US"/>
        </w:rPr>
        <w:tab/>
        <w:t xml:space="preserve">Wskaźnik GUS </w:t>
      </w:r>
      <w:r w:rsidR="003543E9">
        <w:rPr>
          <w:rFonts w:ascii="Cambria" w:eastAsia="Calibri" w:hAnsi="Cambria" w:cs="Calibri Light"/>
          <w:sz w:val="22"/>
          <w:szCs w:val="22"/>
          <w:lang w:eastAsia="en-US"/>
        </w:rPr>
        <w:t xml:space="preserve">w II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 xml:space="preserve">le </w:t>
      </w:r>
      <w:r w:rsidRPr="004B3338">
        <w:rPr>
          <w:rFonts w:ascii="Cambria" w:eastAsia="Calibri" w:hAnsi="Cambria" w:cs="Calibri Light"/>
          <w:sz w:val="22"/>
          <w:szCs w:val="22"/>
          <w:lang w:eastAsia="en-US"/>
        </w:rPr>
        <w:t>roku 202</w:t>
      </w:r>
      <w:r w:rsidR="003543E9">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z zastrzeżeniem, że jeżeli Umowa została zawarta po ogłoszeniu komunikatu Prezesa Głównego Urzędu Statystycznego podającego Wskaźnik GUS </w:t>
      </w:r>
      <w:r w:rsidR="003543E9">
        <w:rPr>
          <w:rFonts w:ascii="Cambria" w:eastAsia="Calibri" w:hAnsi="Cambria" w:cs="Calibri Light"/>
          <w:sz w:val="22"/>
          <w:szCs w:val="22"/>
          <w:lang w:eastAsia="en-US"/>
        </w:rPr>
        <w:t xml:space="preserve">w I </w:t>
      </w:r>
      <w:r w:rsidRPr="004B3338">
        <w:rPr>
          <w:rFonts w:ascii="Cambria" w:eastAsia="Calibri" w:hAnsi="Cambria" w:cs="Calibri Light"/>
          <w:sz w:val="22"/>
          <w:szCs w:val="22"/>
          <w:lang w:eastAsia="en-US"/>
        </w:rPr>
        <w:t>kwarta</w:t>
      </w:r>
      <w:r w:rsidR="003543E9">
        <w:rPr>
          <w:rFonts w:ascii="Cambria" w:eastAsia="Calibri" w:hAnsi="Cambria" w:cs="Calibri Light"/>
          <w:sz w:val="22"/>
          <w:szCs w:val="22"/>
          <w:lang w:eastAsia="en-US"/>
        </w:rPr>
        <w:t>le</w:t>
      </w:r>
      <w:r w:rsidRPr="004B3338">
        <w:rPr>
          <w:rFonts w:ascii="Cambria" w:eastAsia="Calibri" w:hAnsi="Cambria" w:cs="Calibri Light"/>
          <w:sz w:val="22"/>
          <w:szCs w:val="22"/>
          <w:lang w:eastAsia="en-US"/>
        </w:rPr>
        <w:t xml:space="preserve"> roku 202</w:t>
      </w:r>
      <w:r w:rsidR="00040187">
        <w:rPr>
          <w:rFonts w:ascii="Cambria" w:eastAsia="Calibri" w:hAnsi="Cambria" w:cs="Calibri Light"/>
          <w:sz w:val="22"/>
          <w:szCs w:val="22"/>
          <w:lang w:eastAsia="en-US"/>
        </w:rPr>
        <w:t>4</w:t>
      </w:r>
      <w:r w:rsidRPr="004B3338">
        <w:rPr>
          <w:rFonts w:ascii="Cambria" w:eastAsia="Calibri" w:hAnsi="Cambria" w:cs="Calibri Light"/>
          <w:sz w:val="22"/>
          <w:szCs w:val="22"/>
          <w:lang w:eastAsia="en-US"/>
        </w:rPr>
        <w:t xml:space="preserve">, </w:t>
      </w:r>
      <w:bookmarkStart w:id="39" w:name="_Hlk116914429"/>
      <w:r w:rsidRPr="004B3338">
        <w:rPr>
          <w:rFonts w:ascii="Cambria" w:eastAsia="Calibri" w:hAnsi="Cambria" w:cs="Calibri Light"/>
          <w:sz w:val="22"/>
          <w:szCs w:val="22"/>
          <w:lang w:eastAsia="en-US"/>
        </w:rPr>
        <w:t xml:space="preserve">to wówczas do obliczenia Waloryzacji zostanie przyjęty Wskaźnik GUS wynikający z drugiego (licząc od początkowego dnia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 xml:space="preserve">ust. 1) komunikatu Prezesa Głównego Urzędu Statystycznego </w:t>
      </w:r>
      <w:r w:rsidR="00177682" w:rsidRPr="004B3338">
        <w:rPr>
          <w:rFonts w:ascii="Cambria" w:eastAsia="Calibri" w:hAnsi="Cambria" w:cs="Calibri Light"/>
          <w:sz w:val="22"/>
          <w:szCs w:val="22"/>
          <w:lang w:eastAsia="en-US"/>
        </w:rPr>
        <w:t xml:space="preserve">podającego </w:t>
      </w:r>
      <w:r w:rsidRPr="004B3338">
        <w:rPr>
          <w:rFonts w:ascii="Cambria" w:eastAsia="Calibri" w:hAnsi="Cambria" w:cs="Calibri Light"/>
          <w:sz w:val="22"/>
          <w:szCs w:val="22"/>
          <w:lang w:eastAsia="en-US"/>
        </w:rPr>
        <w:t>Wskaźnik GUS</w:t>
      </w:r>
      <w:bookmarkEnd w:id="39"/>
      <w:r w:rsidRPr="004B3338">
        <w:rPr>
          <w:rFonts w:ascii="Cambria" w:eastAsia="Calibri" w:hAnsi="Cambria" w:cs="Calibri Light"/>
          <w:sz w:val="22"/>
          <w:szCs w:val="22"/>
          <w:lang w:eastAsia="en-US"/>
        </w:rPr>
        <w:t xml:space="preserve"> („II Wskaźnik GUS”)</w:t>
      </w:r>
    </w:p>
    <w:p w14:paraId="01411AA7" w14:textId="7912DB68" w:rsidR="000E1989" w:rsidRPr="004B3338" w:rsidRDefault="000E1989" w:rsidP="00375794">
      <w:pPr>
        <w:suppressAutoHyphens w:val="0"/>
        <w:spacing w:before="120"/>
        <w:ind w:left="567" w:hanging="567"/>
        <w:jc w:val="both"/>
        <w:rPr>
          <w:rFonts w:ascii="Cambria" w:hAnsi="Cambria" w:cs="Arial"/>
          <w:sz w:val="22"/>
          <w:szCs w:val="22"/>
          <w:lang w:eastAsia="pl-PL"/>
        </w:rPr>
      </w:pPr>
      <w:r w:rsidRPr="004B3338">
        <w:rPr>
          <w:rFonts w:ascii="Cambria" w:eastAsia="Calibri" w:hAnsi="Cambria" w:cs="Calibri Light"/>
          <w:sz w:val="22"/>
          <w:szCs w:val="22"/>
          <w:lang w:eastAsia="en-US"/>
        </w:rPr>
        <w:t>3.</w:t>
      </w:r>
      <w:r w:rsidRPr="004B3338">
        <w:rPr>
          <w:rFonts w:ascii="Cambria" w:eastAsia="Calibri" w:hAnsi="Cambria" w:cs="Calibri Light"/>
          <w:sz w:val="22"/>
          <w:szCs w:val="22"/>
          <w:lang w:eastAsia="en-US"/>
        </w:rPr>
        <w:tab/>
        <w:t xml:space="preserve">W trakcie okresu realizacji Umowy, o którym mowa w § </w:t>
      </w:r>
      <w:r w:rsidR="00AE6359">
        <w:rPr>
          <w:rFonts w:ascii="Cambria" w:eastAsia="Calibri" w:hAnsi="Cambria" w:cs="Calibri Light"/>
          <w:sz w:val="22"/>
          <w:szCs w:val="22"/>
          <w:lang w:eastAsia="en-US"/>
        </w:rPr>
        <w:t>4</w:t>
      </w:r>
      <w:r w:rsidR="00AE6359"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ust. 1, Waloryzacja zostanie dokonana jednorazowo w dniu opublikowania II Wskaźnika GUS („Dzień Dokonania Waloryzacji”).</w:t>
      </w:r>
    </w:p>
    <w:p w14:paraId="39A835BC" w14:textId="12DC4D1F"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hAnsi="Cambria" w:cs="Arial"/>
          <w:sz w:val="22"/>
          <w:szCs w:val="22"/>
          <w:lang w:eastAsia="pl-PL"/>
        </w:rPr>
        <w:t>4.</w:t>
      </w:r>
      <w:r w:rsidRPr="004B3338">
        <w:rPr>
          <w:rFonts w:ascii="Cambria" w:hAnsi="Cambria" w:cs="Arial"/>
          <w:sz w:val="22"/>
          <w:szCs w:val="22"/>
          <w:lang w:eastAsia="pl-PL"/>
        </w:rPr>
        <w:tab/>
        <w:t>Waloryzacja nie wymaga zawarcia aneksu do Umowy.</w:t>
      </w:r>
      <w:r w:rsidRPr="004B3338">
        <w:rPr>
          <w:rFonts w:ascii="Cambria" w:eastAsia="Calibri" w:hAnsi="Cambria" w:cs="Calibri Light"/>
          <w:sz w:val="22"/>
          <w:szCs w:val="22"/>
          <w:lang w:eastAsia="en-US"/>
        </w:rPr>
        <w:t xml:space="preserve"> Ewentualna Waloryzacja zostanie obliczona przez Zamawiającego. O nowych (zwaloryzowanych)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enach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Zamawiający poinformuje Wykonawcę pisemnie podając ich nową wysokość uwzględniającą Waloryzację oraz sposób obliczenia każdej z nich. </w:t>
      </w:r>
    </w:p>
    <w:p w14:paraId="05224891" w14:textId="6D06926C"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5.</w:t>
      </w:r>
      <w:r w:rsidRPr="004B3338">
        <w:rPr>
          <w:rFonts w:ascii="Cambria" w:eastAsia="Calibri" w:hAnsi="Cambria" w:cs="Calibri Light"/>
          <w:sz w:val="22"/>
          <w:szCs w:val="22"/>
          <w:lang w:eastAsia="en-US"/>
        </w:rPr>
        <w:tab/>
        <w:t xml:space="preserve">W ramach Waloryzacji nowa kwota każdej z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ednostkowych zostanie ustalona w następujący sposób: </w:t>
      </w:r>
    </w:p>
    <w:p w14:paraId="0F468466" w14:textId="77777777" w:rsidR="000E1989" w:rsidRPr="004B3338" w:rsidRDefault="000E1989" w:rsidP="00375794">
      <w:pPr>
        <w:suppressAutoHyphens w:val="0"/>
        <w:spacing w:before="120"/>
        <w:ind w:left="567"/>
        <w:jc w:val="both"/>
        <w:rPr>
          <w:rFonts w:ascii="Cambria" w:eastAsia="Calibri" w:hAnsi="Cambria" w:cs="Calibri Light"/>
          <w:sz w:val="22"/>
          <w:szCs w:val="22"/>
          <w:vertAlign w:val="subscript"/>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 0,5 +(</w:t>
      </w: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x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 0,5</w:t>
      </w:r>
    </w:p>
    <w:p w14:paraId="1F51E67E"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gdzie: </w:t>
      </w:r>
    </w:p>
    <w:p w14:paraId="24043469" w14:textId="27B35CC1"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nowej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ednostkowej po dokonaniu Waloryzacji (wyrażona w PLN);</w:t>
      </w:r>
    </w:p>
    <w:p w14:paraId="505B624E" w14:textId="0F03F89F"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proofErr w:type="spellStart"/>
      <w:r w:rsidRPr="004B3338">
        <w:rPr>
          <w:rFonts w:ascii="Cambria" w:eastAsia="Calibri" w:hAnsi="Cambria" w:cs="Calibri Light"/>
          <w:sz w:val="22"/>
          <w:szCs w:val="22"/>
          <w:lang w:eastAsia="en-US"/>
        </w:rPr>
        <w:t>Cp</w:t>
      </w:r>
      <w:proofErr w:type="spellEnd"/>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 xml:space="preserve">to kwota danej </w:t>
      </w:r>
      <w:r w:rsidR="002024C1"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2024C1"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ednostkowej pierwotnie podana w </w:t>
      </w:r>
      <w:r w:rsidR="00D249A4" w:rsidRPr="004B3338">
        <w:rPr>
          <w:rFonts w:ascii="Cambria" w:eastAsia="Calibri" w:hAnsi="Cambria" w:cs="Calibri Light"/>
          <w:sz w:val="22"/>
          <w:szCs w:val="22"/>
          <w:lang w:eastAsia="en-US"/>
        </w:rPr>
        <w:t xml:space="preserve">kosztorysie ofertowym stanowiącym część Oferty </w:t>
      </w:r>
      <w:r w:rsidRPr="004B3338">
        <w:rPr>
          <w:rFonts w:ascii="Cambria" w:eastAsia="Calibri" w:hAnsi="Cambria" w:cs="Calibri Light"/>
          <w:sz w:val="22"/>
          <w:szCs w:val="22"/>
          <w:lang w:eastAsia="en-US"/>
        </w:rPr>
        <w:t>(wyrażona w PLN);</w:t>
      </w:r>
    </w:p>
    <w:p w14:paraId="5CD73316" w14:textId="2665A589"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z I Wskaźnika GUS (wyrażona jako %)</w:t>
      </w:r>
      <w:r w:rsidR="00375794">
        <w:rPr>
          <w:rFonts w:ascii="Cambria" w:eastAsia="Calibri" w:hAnsi="Cambria" w:cs="Calibri Light"/>
          <w:sz w:val="22"/>
          <w:szCs w:val="22"/>
          <w:lang w:eastAsia="en-US"/>
        </w:rPr>
        <w:t>;</w:t>
      </w:r>
    </w:p>
    <w:p w14:paraId="46CFAA49" w14:textId="248C2DF8"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bookmarkStart w:id="40" w:name="_Hlk116648587"/>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p>
    <w:p w14:paraId="27C47D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w:t>
      </w:r>
      <w:r w:rsidRPr="004B3338">
        <w:rPr>
          <w:rFonts w:ascii="Cambria" w:eastAsia="Calibri" w:hAnsi="Cambria" w:cs="Calibri Light"/>
          <w:sz w:val="22"/>
          <w:szCs w:val="22"/>
          <w:lang w:eastAsia="en-US"/>
        </w:rPr>
        <w:tab/>
        <w:t xml:space="preserve">wartość wzrostu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80D70D5"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bookmarkEnd w:id="40"/>
    <w:p w14:paraId="76AE5CDD" w14:textId="77777777" w:rsidR="000E1989" w:rsidRPr="004B3338" w:rsidRDefault="000E1989" w:rsidP="00375794">
      <w:pPr>
        <w:suppressAutoHyphens w:val="0"/>
        <w:spacing w:before="120"/>
        <w:ind w:left="1418" w:hanging="851"/>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t>
      </w:r>
      <w:r w:rsidRPr="004B3338">
        <w:rPr>
          <w:rFonts w:ascii="Cambria" w:eastAsia="Calibri" w:hAnsi="Cambria" w:cs="Calibri Light"/>
          <w:sz w:val="22"/>
          <w:szCs w:val="22"/>
          <w:lang w:eastAsia="en-US"/>
        </w:rPr>
        <w:tab/>
        <w:t>to procentowa wartość wzrostu cen wynikająca w II Wskaźnika GUS (wyrażona jako %);</w:t>
      </w:r>
    </w:p>
    <w:p w14:paraId="1A2D810D" w14:textId="4743857E" w:rsidR="000E1989" w:rsidRPr="004B3338" w:rsidRDefault="00375794" w:rsidP="00375794">
      <w:pPr>
        <w:suppressAutoHyphens w:val="0"/>
        <w:spacing w:before="120"/>
        <w:ind w:left="2268" w:hanging="850"/>
        <w:jc w:val="both"/>
        <w:rPr>
          <w:rFonts w:ascii="Cambria" w:eastAsia="Calibri" w:hAnsi="Cambria" w:cs="Calibri Light"/>
          <w:sz w:val="22"/>
          <w:szCs w:val="22"/>
          <w:lang w:eastAsia="en-US"/>
        </w:rPr>
      </w:pPr>
      <w:r>
        <w:rPr>
          <w:rFonts w:ascii="Cambria" w:eastAsia="Calibri" w:hAnsi="Cambria" w:cs="Calibri Light"/>
          <w:sz w:val="22"/>
          <w:szCs w:val="22"/>
          <w:lang w:eastAsia="en-US"/>
        </w:rPr>
        <w:t>z</w:t>
      </w:r>
      <w:r w:rsidR="000E1989" w:rsidRPr="004B3338">
        <w:rPr>
          <w:rFonts w:ascii="Cambria" w:eastAsia="Calibri" w:hAnsi="Cambria" w:cs="Calibri Light"/>
          <w:sz w:val="22"/>
          <w:szCs w:val="22"/>
          <w:lang w:eastAsia="en-US"/>
        </w:rPr>
        <w:t xml:space="preserve"> zastrzeżeniem, że w przypadku, gdy: </w:t>
      </w:r>
      <w:r w:rsidR="000E1989" w:rsidRPr="004B3338">
        <w:rPr>
          <w:rFonts w:ascii="Cambria" w:eastAsia="Calibri" w:hAnsi="Cambria" w:cs="Calibri Light"/>
          <w:sz w:val="22"/>
          <w:szCs w:val="22"/>
          <w:lang w:eastAsia="en-US"/>
        </w:rPr>
        <w:tab/>
      </w:r>
    </w:p>
    <w:p w14:paraId="5EBC7F73"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lastRenderedPageBreak/>
        <w:t>(i)</w:t>
      </w:r>
      <w:r w:rsidRPr="004B3338">
        <w:rPr>
          <w:rFonts w:ascii="Cambria" w:eastAsia="Calibri" w:hAnsi="Cambria" w:cs="Calibri Light"/>
          <w:sz w:val="22"/>
          <w:szCs w:val="22"/>
          <w:lang w:eastAsia="en-US"/>
        </w:rPr>
        <w:tab/>
        <w:t xml:space="preserve">wartość wzrostu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007253AB" w14:textId="77777777" w:rsidR="000E1989" w:rsidRPr="004B3338" w:rsidRDefault="000E1989" w:rsidP="00375794">
      <w:pPr>
        <w:suppressAutoHyphens w:val="0"/>
        <w:spacing w:before="120"/>
        <w:ind w:left="2268" w:hanging="850"/>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(ii)</w:t>
      </w:r>
      <w:r w:rsidRPr="004B3338">
        <w:rPr>
          <w:rFonts w:ascii="Cambria" w:eastAsia="Calibri" w:hAnsi="Cambria" w:cs="Calibri Light"/>
          <w:sz w:val="22"/>
          <w:szCs w:val="22"/>
          <w:lang w:eastAsia="en-US"/>
        </w:rPr>
        <w:tab/>
        <w:t xml:space="preserve">wartość spadku cen wynikająca z II Wskaźnika GUS będzie mniejsza niż 2% to wówczas do obliczenia </w:t>
      </w:r>
      <w:proofErr w:type="spellStart"/>
      <w:r w:rsidRPr="004B3338">
        <w:rPr>
          <w:rFonts w:ascii="Cambria" w:eastAsia="Calibri" w:hAnsi="Cambria" w:cs="Calibri Light"/>
          <w:sz w:val="22"/>
          <w:szCs w:val="22"/>
          <w:lang w:eastAsia="en-US"/>
        </w:rPr>
        <w:t>Cn</w:t>
      </w:r>
      <w:proofErr w:type="spellEnd"/>
      <w:r w:rsidRPr="004B3338">
        <w:rPr>
          <w:rFonts w:ascii="Cambria" w:eastAsia="Calibri" w:hAnsi="Cambria" w:cs="Calibri Light"/>
          <w:sz w:val="22"/>
          <w:szCs w:val="22"/>
          <w:lang w:eastAsia="en-US"/>
        </w:rPr>
        <w:t xml:space="preserve"> zostanie przyjęta wartość 0 (zero); </w:t>
      </w:r>
    </w:p>
    <w:p w14:paraId="3D008862"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W przypadku, gdy wartość CPI</w:t>
      </w:r>
      <w:r w:rsidRPr="004B3338">
        <w:rPr>
          <w:rFonts w:ascii="Cambria" w:eastAsia="Calibri" w:hAnsi="Cambria" w:cs="Calibri Light"/>
          <w:sz w:val="22"/>
          <w:szCs w:val="22"/>
          <w:vertAlign w:val="subscript"/>
          <w:lang w:eastAsia="en-US"/>
        </w:rPr>
        <w:t>I</w:t>
      </w:r>
      <w:r w:rsidRPr="004B3338">
        <w:rPr>
          <w:rFonts w:ascii="Cambria" w:eastAsia="Calibri" w:hAnsi="Cambria" w:cs="Calibri Light"/>
          <w:sz w:val="22"/>
          <w:szCs w:val="22"/>
          <w:lang w:eastAsia="en-US"/>
        </w:rPr>
        <w:t xml:space="preserve"> wynosić będzie 0 (zero) oraz wartość CPI</w:t>
      </w:r>
      <w:r w:rsidRPr="004B3338">
        <w:rPr>
          <w:rFonts w:ascii="Cambria" w:eastAsia="Calibri" w:hAnsi="Cambria" w:cs="Calibri Light"/>
          <w:sz w:val="22"/>
          <w:szCs w:val="22"/>
          <w:vertAlign w:val="subscript"/>
          <w:lang w:eastAsia="en-US"/>
        </w:rPr>
        <w:t>II</w:t>
      </w:r>
      <w:r w:rsidRPr="004B3338">
        <w:rPr>
          <w:rFonts w:ascii="Cambria" w:eastAsia="Calibri" w:hAnsi="Cambria" w:cs="Calibri Light"/>
          <w:sz w:val="22"/>
          <w:szCs w:val="22"/>
          <w:lang w:eastAsia="en-US"/>
        </w:rPr>
        <w:t xml:space="preserve"> wynosić będzie 0 (zero) to wówczas Waloryzacja nie będzie dokonywana. </w:t>
      </w:r>
    </w:p>
    <w:p w14:paraId="587CF975" w14:textId="77777777" w:rsidR="000E1989" w:rsidRPr="004B3338" w:rsidRDefault="000E1989" w:rsidP="00375794">
      <w:pPr>
        <w:suppressAutoHyphens w:val="0"/>
        <w:spacing w:before="120"/>
        <w:ind w:left="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 xml:space="preserve">Wyniki mnożenia zostaną zaokrąglone zostaną do dwóch miejsc po przecinku. </w:t>
      </w:r>
    </w:p>
    <w:p w14:paraId="4D7AEB59" w14:textId="36A1322E"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6.</w:t>
      </w:r>
      <w:r w:rsidRPr="004B3338">
        <w:rPr>
          <w:rFonts w:ascii="Cambria" w:eastAsia="Calibri" w:hAnsi="Cambria" w:cs="Calibri Light"/>
          <w:sz w:val="22"/>
          <w:szCs w:val="22"/>
          <w:lang w:eastAsia="en-US"/>
        </w:rPr>
        <w:tab/>
        <w:t xml:space="preserve">Nowe (zwaloryzowane)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eny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 xml:space="preserve">ednostkowe będą dotyczyć zapłaty należnej Wykonawcy za czynności odebrane po Dniu Dokonania Waloryzacji, z zastrzeżeniem postanowień ust. 8. </w:t>
      </w:r>
    </w:p>
    <w:p w14:paraId="7FA39A1B" w14:textId="0FFFC8CF" w:rsidR="000E1989" w:rsidRPr="00B83B5C" w:rsidRDefault="000E1989" w:rsidP="00375794">
      <w:pPr>
        <w:suppressAutoHyphens w:val="0"/>
        <w:spacing w:before="120"/>
        <w:ind w:left="567"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7.</w:t>
      </w:r>
      <w:r w:rsidRPr="00B83B5C">
        <w:rPr>
          <w:rFonts w:ascii="Cambria" w:eastAsia="Calibri" w:hAnsi="Cambria" w:cs="Calibri Light"/>
          <w:sz w:val="22"/>
          <w:szCs w:val="22"/>
          <w:lang w:eastAsia="en-US"/>
        </w:rPr>
        <w:tab/>
        <w:t xml:space="preserve">Nowe (zwaloryzowane) </w:t>
      </w:r>
      <w:r w:rsidR="005E2DE0" w:rsidRPr="00B83B5C">
        <w:rPr>
          <w:rFonts w:ascii="Cambria" w:eastAsia="Calibri" w:hAnsi="Cambria" w:cs="Calibri Light"/>
          <w:sz w:val="22"/>
          <w:szCs w:val="22"/>
          <w:lang w:eastAsia="en-US"/>
        </w:rPr>
        <w:t>C</w:t>
      </w:r>
      <w:r w:rsidRPr="00B83B5C">
        <w:rPr>
          <w:rFonts w:ascii="Cambria" w:eastAsia="Calibri" w:hAnsi="Cambria" w:cs="Calibri Light"/>
          <w:sz w:val="22"/>
          <w:szCs w:val="22"/>
          <w:lang w:eastAsia="en-US"/>
        </w:rPr>
        <w:t xml:space="preserve">eny </w:t>
      </w:r>
      <w:r w:rsidR="005E2DE0" w:rsidRPr="00B83B5C">
        <w:rPr>
          <w:rFonts w:ascii="Cambria" w:eastAsia="Calibri" w:hAnsi="Cambria" w:cs="Calibri Light"/>
          <w:sz w:val="22"/>
          <w:szCs w:val="22"/>
          <w:lang w:eastAsia="en-US"/>
        </w:rPr>
        <w:t>J</w:t>
      </w:r>
      <w:r w:rsidRPr="00B83B5C">
        <w:rPr>
          <w:rFonts w:ascii="Cambria" w:eastAsia="Calibri" w:hAnsi="Cambria" w:cs="Calibri Light"/>
          <w:sz w:val="22"/>
          <w:szCs w:val="22"/>
          <w:lang w:eastAsia="en-US"/>
        </w:rPr>
        <w:t xml:space="preserve">ednostkowe będą zastosowane do określenia: </w:t>
      </w:r>
    </w:p>
    <w:p w14:paraId="425C09C6" w14:textId="2FD452DF" w:rsidR="000E1989" w:rsidRPr="00B83B5C"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1) </w:t>
      </w:r>
      <w:r w:rsidRPr="00B83B5C">
        <w:rPr>
          <w:rFonts w:ascii="Cambria" w:eastAsia="Calibri" w:hAnsi="Cambria" w:cs="Calibri Light"/>
          <w:sz w:val="22"/>
          <w:szCs w:val="22"/>
          <w:lang w:eastAsia="en-US"/>
        </w:rPr>
        <w:tab/>
      </w:r>
      <w:r w:rsidR="00A8731C" w:rsidRPr="00B83B5C">
        <w:rPr>
          <w:rFonts w:ascii="Cambria" w:eastAsia="Calibri" w:hAnsi="Cambria" w:cs="Calibri Light"/>
          <w:bCs/>
          <w:sz w:val="22"/>
          <w:szCs w:val="22"/>
          <w:lang w:eastAsia="en-US"/>
        </w:rPr>
        <w:t xml:space="preserve">wartości brutto Pozycji Zlecenia </w:t>
      </w:r>
      <w:r w:rsidRPr="00B83B5C">
        <w:rPr>
          <w:rFonts w:ascii="Cambria" w:eastAsia="Calibri" w:hAnsi="Cambria" w:cs="Calibri Light"/>
          <w:sz w:val="22"/>
          <w:szCs w:val="22"/>
          <w:lang w:eastAsia="en-US"/>
        </w:rPr>
        <w:t xml:space="preserve">jako podstawy wymiaru kary umownej, o której mowa w § </w:t>
      </w:r>
      <w:r w:rsidR="00AE6359" w:rsidRPr="00B83B5C">
        <w:rPr>
          <w:rFonts w:ascii="Cambria" w:eastAsia="Calibri" w:hAnsi="Cambria" w:cs="Calibri Light"/>
          <w:sz w:val="22"/>
          <w:szCs w:val="22"/>
          <w:lang w:eastAsia="en-US"/>
        </w:rPr>
        <w:t xml:space="preserve">14 </w:t>
      </w:r>
      <w:r w:rsidRPr="00B83B5C">
        <w:rPr>
          <w:rFonts w:ascii="Cambria" w:eastAsia="Calibri" w:hAnsi="Cambria" w:cs="Calibri Light"/>
          <w:sz w:val="22"/>
          <w:szCs w:val="22"/>
          <w:lang w:eastAsia="en-US"/>
        </w:rPr>
        <w:t xml:space="preserve">ust. 1 pkt 2 naliczanej w związku z czynnościami zleconymi po Dniu Dokonania Waloryzacji. </w:t>
      </w:r>
    </w:p>
    <w:p w14:paraId="5FEFD675" w14:textId="5502167D" w:rsidR="000E1989" w:rsidRPr="004B3338" w:rsidRDefault="000E1989" w:rsidP="00375794">
      <w:pPr>
        <w:suppressAutoHyphens w:val="0"/>
        <w:spacing w:before="120"/>
        <w:ind w:left="1134" w:hanging="567"/>
        <w:jc w:val="both"/>
        <w:rPr>
          <w:rFonts w:ascii="Cambria" w:eastAsia="Calibri" w:hAnsi="Cambria" w:cs="Calibri Light"/>
          <w:sz w:val="22"/>
          <w:szCs w:val="22"/>
          <w:lang w:eastAsia="en-US"/>
        </w:rPr>
      </w:pPr>
      <w:r w:rsidRPr="00B83B5C">
        <w:rPr>
          <w:rFonts w:ascii="Cambria" w:eastAsia="Calibri" w:hAnsi="Cambria" w:cs="Calibri Light"/>
          <w:sz w:val="22"/>
          <w:szCs w:val="22"/>
          <w:lang w:eastAsia="en-US"/>
        </w:rPr>
        <w:t xml:space="preserve">2) </w:t>
      </w:r>
      <w:r w:rsidRPr="00B83B5C">
        <w:rPr>
          <w:rFonts w:ascii="Cambria" w:eastAsia="Calibri" w:hAnsi="Cambria" w:cs="Calibri Light"/>
          <w:sz w:val="22"/>
          <w:szCs w:val="22"/>
          <w:lang w:eastAsia="en-US"/>
        </w:rPr>
        <w:tab/>
      </w:r>
      <w:r w:rsidR="00B83B5C" w:rsidRPr="00375794">
        <w:rPr>
          <w:rFonts w:ascii="Cambria" w:eastAsia="Calibri" w:hAnsi="Cambria" w:cs="Calibri Light"/>
          <w:sz w:val="22"/>
          <w:szCs w:val="22"/>
          <w:lang w:eastAsia="en-US"/>
        </w:rPr>
        <w:t>Wynagrodzenia</w:t>
      </w:r>
      <w:r w:rsidRPr="00B83B5C">
        <w:rPr>
          <w:rFonts w:ascii="Cambria" w:eastAsia="Calibri" w:hAnsi="Cambria" w:cs="Calibri Light"/>
          <w:sz w:val="22"/>
          <w:szCs w:val="22"/>
          <w:lang w:eastAsia="en-US"/>
        </w:rPr>
        <w:t xml:space="preserve"> jako podstawy wymiaru kary umownej, o której mowa w § 1</w:t>
      </w:r>
      <w:r w:rsidR="00A8731C" w:rsidRPr="00B83B5C">
        <w:rPr>
          <w:rFonts w:ascii="Cambria" w:eastAsia="Calibri" w:hAnsi="Cambria" w:cs="Calibri Light"/>
          <w:sz w:val="22"/>
          <w:szCs w:val="22"/>
          <w:lang w:eastAsia="en-US"/>
        </w:rPr>
        <w:t>4</w:t>
      </w:r>
      <w:r w:rsidRPr="00B83B5C">
        <w:rPr>
          <w:rFonts w:ascii="Cambria" w:eastAsia="Calibri" w:hAnsi="Cambria" w:cs="Calibri Light"/>
          <w:sz w:val="22"/>
          <w:szCs w:val="22"/>
          <w:lang w:eastAsia="en-US"/>
        </w:rPr>
        <w:t xml:space="preserve"> ust. 3 naliczanej po Dniu Dokonania Waloryzacji.</w:t>
      </w:r>
      <w:r w:rsidRPr="004B3338">
        <w:rPr>
          <w:rFonts w:ascii="Cambria" w:eastAsia="Calibri" w:hAnsi="Cambria" w:cs="Calibri Light"/>
          <w:sz w:val="22"/>
          <w:szCs w:val="22"/>
          <w:lang w:eastAsia="en-US"/>
        </w:rPr>
        <w:t xml:space="preserve"> </w:t>
      </w:r>
    </w:p>
    <w:p w14:paraId="0F032511" w14:textId="49C84741"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8.</w:t>
      </w:r>
      <w:r w:rsidRPr="004B3338">
        <w:rPr>
          <w:rFonts w:ascii="Cambria" w:eastAsia="Calibri" w:hAnsi="Cambria" w:cs="Calibri Light"/>
          <w:sz w:val="22"/>
          <w:szCs w:val="22"/>
          <w:lang w:eastAsia="en-US"/>
        </w:rPr>
        <w:tab/>
        <w:t>Jeżeli czynności zlecone przed Dniem Dokonania Waloryzacji zostaną wykonane w warunkach zwłoki w stosunku do terminu określonego w Zleceniu i będą odbierane po Dniu Dokonania Waloryzacji, w takim przypadku zap</w:t>
      </w:r>
      <w:r w:rsidR="00040187">
        <w:rPr>
          <w:rFonts w:ascii="Cambria" w:eastAsia="Calibri" w:hAnsi="Cambria" w:cs="Calibri Light"/>
          <w:sz w:val="22"/>
          <w:szCs w:val="22"/>
          <w:lang w:eastAsia="en-US"/>
        </w:rPr>
        <w:t>ł</w:t>
      </w:r>
      <w:r w:rsidRPr="004B3338">
        <w:rPr>
          <w:rFonts w:ascii="Cambria" w:eastAsia="Calibri" w:hAnsi="Cambria" w:cs="Calibri Light"/>
          <w:sz w:val="22"/>
          <w:szCs w:val="22"/>
          <w:lang w:eastAsia="en-US"/>
        </w:rPr>
        <w:t xml:space="preserve">ata za ich wykonanie oraz ustalenie wysokości kar umownych nastąpi na podstawie </w:t>
      </w:r>
      <w:r w:rsidR="005E2DE0" w:rsidRPr="004B3338">
        <w:rPr>
          <w:rFonts w:ascii="Cambria" w:eastAsia="Calibri" w:hAnsi="Cambria" w:cs="Calibri Light"/>
          <w:sz w:val="22"/>
          <w:szCs w:val="22"/>
          <w:lang w:eastAsia="en-US"/>
        </w:rPr>
        <w:t>C</w:t>
      </w:r>
      <w:r w:rsidRPr="004B3338">
        <w:rPr>
          <w:rFonts w:ascii="Cambria" w:eastAsia="Calibri" w:hAnsi="Cambria" w:cs="Calibri Light"/>
          <w:sz w:val="22"/>
          <w:szCs w:val="22"/>
          <w:lang w:eastAsia="en-US"/>
        </w:rPr>
        <w:t xml:space="preserve">en </w:t>
      </w:r>
      <w:r w:rsidR="005E2DE0" w:rsidRPr="004B3338">
        <w:rPr>
          <w:rFonts w:ascii="Cambria" w:eastAsia="Calibri" w:hAnsi="Cambria" w:cs="Calibri Light"/>
          <w:sz w:val="22"/>
          <w:szCs w:val="22"/>
          <w:lang w:eastAsia="en-US"/>
        </w:rPr>
        <w:t>J</w:t>
      </w:r>
      <w:r w:rsidRPr="004B3338">
        <w:rPr>
          <w:rFonts w:ascii="Cambria" w:eastAsia="Calibri" w:hAnsi="Cambria" w:cs="Calibri Light"/>
          <w:sz w:val="22"/>
          <w:szCs w:val="22"/>
          <w:lang w:eastAsia="en-US"/>
        </w:rPr>
        <w:t>ednostkowych</w:t>
      </w:r>
      <w:r w:rsidRPr="004B3338">
        <w:rPr>
          <w:rFonts w:ascii="Cambria" w:hAnsi="Cambria" w:cs="Arial"/>
          <w:sz w:val="22"/>
          <w:szCs w:val="22"/>
          <w:lang w:eastAsia="pl-PL"/>
        </w:rPr>
        <w:t xml:space="preserve"> </w:t>
      </w:r>
      <w:r w:rsidR="003A1D56" w:rsidRPr="004B3338">
        <w:rPr>
          <w:rFonts w:ascii="Cambria" w:hAnsi="Cambria" w:cs="Arial"/>
          <w:sz w:val="22"/>
          <w:szCs w:val="22"/>
          <w:lang w:eastAsia="pl-PL"/>
        </w:rPr>
        <w:t>pierwotnie podanych w kosztorysie ofertowym stanowiącym część Oferty</w:t>
      </w:r>
      <w:r w:rsidRPr="004B3338">
        <w:rPr>
          <w:rFonts w:ascii="Cambria" w:eastAsia="Calibri" w:hAnsi="Cambria" w:cs="Calibri Light"/>
          <w:sz w:val="22"/>
          <w:szCs w:val="22"/>
          <w:lang w:eastAsia="en-US"/>
        </w:rPr>
        <w:t xml:space="preserve">. </w:t>
      </w:r>
    </w:p>
    <w:p w14:paraId="06B1B97F" w14:textId="48EC6964"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9.</w:t>
      </w:r>
      <w:r w:rsidRPr="004B3338">
        <w:rPr>
          <w:rFonts w:ascii="Cambria" w:eastAsia="Calibri" w:hAnsi="Cambria" w:cs="Calibri Light"/>
          <w:sz w:val="22"/>
          <w:szCs w:val="22"/>
          <w:lang w:eastAsia="en-US"/>
        </w:rPr>
        <w:tab/>
        <w:t>Strony ustalają maksymalną wartość obniżenia albo wzrostu Wartości Przedmiotu Umowy w efekcie zastosowania Waloryzacji na poziomie nie większym niż 15 % Wartości Przedmiotu Umowy.</w:t>
      </w:r>
    </w:p>
    <w:p w14:paraId="6B25F914" w14:textId="77777777"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10.</w:t>
      </w:r>
      <w:r w:rsidRPr="004B3338">
        <w:rPr>
          <w:rFonts w:ascii="Cambria" w:eastAsia="Calibri" w:hAnsi="Cambria" w:cs="Calibri Light"/>
          <w:sz w:val="22"/>
          <w:szCs w:val="22"/>
          <w:lang w:eastAsia="en-US"/>
        </w:rPr>
        <w:tab/>
        <w:t xml:space="preserve">W związku z dokonaniem Waloryzacji Zabezpieczenie nie ulegnie zmianie. </w:t>
      </w:r>
    </w:p>
    <w:p w14:paraId="3C7A1EDD" w14:textId="4E34E55A" w:rsidR="000E1989" w:rsidRPr="004B3338" w:rsidRDefault="000E1989" w:rsidP="00375794">
      <w:pPr>
        <w:suppressAutoHyphens w:val="0"/>
        <w:spacing w:before="120"/>
        <w:ind w:left="567" w:hanging="567"/>
        <w:jc w:val="both"/>
        <w:rPr>
          <w:rFonts w:ascii="Cambria" w:eastAsia="Calibri" w:hAnsi="Cambria" w:cs="Calibri Light"/>
          <w:sz w:val="22"/>
          <w:szCs w:val="22"/>
          <w:lang w:eastAsia="en-US"/>
        </w:rPr>
      </w:pPr>
      <w:r w:rsidRPr="004B3338">
        <w:rPr>
          <w:rFonts w:ascii="Cambria" w:eastAsia="Calibri" w:hAnsi="Cambria" w:cs="Calibri Light"/>
          <w:sz w:val="22"/>
          <w:szCs w:val="22"/>
          <w:lang w:eastAsia="en-US"/>
        </w:rPr>
        <w:t>11.</w:t>
      </w:r>
      <w:r w:rsidRPr="004B3338">
        <w:rPr>
          <w:rFonts w:ascii="Cambria" w:eastAsia="Calibri" w:hAnsi="Cambria" w:cs="Calibri Light"/>
          <w:sz w:val="22"/>
          <w:szCs w:val="22"/>
          <w:lang w:eastAsia="en-US"/>
        </w:rPr>
        <w:tab/>
        <w:t>Wykonawca, który uzyska Waloryzację zobowiązany jest do zmiany wynagrodzenia przysługującego Podwykonawcy, z którym zawarł umowę, w zakresie odpowiadającym zmianom kosztów dotyczących zobowiązania podwykonawcy, jeżeli łącznie spełnione są następujące warunki: (i) przedmiotem umowy są usługi oraz (ii) okres obowiązywania umowy przekracza 6 miesięcy.</w:t>
      </w:r>
    </w:p>
    <w:p w14:paraId="462BCE26" w14:textId="363DDB55" w:rsidR="000043AF" w:rsidRPr="004B3338" w:rsidRDefault="000043AF" w:rsidP="00375794">
      <w:pPr>
        <w:suppressAutoHyphens w:val="0"/>
        <w:spacing w:before="120"/>
        <w:ind w:left="567" w:hanging="567"/>
        <w:jc w:val="both"/>
        <w:rPr>
          <w:rFonts w:ascii="Cambria" w:eastAsia="Calibri" w:hAnsi="Cambria" w:cs="Calibri Light"/>
          <w:sz w:val="22"/>
          <w:szCs w:val="22"/>
          <w:lang w:eastAsia="en-US"/>
        </w:rPr>
      </w:pPr>
    </w:p>
    <w:p w14:paraId="32510B9B" w14:textId="77777777" w:rsidR="005719C1" w:rsidRPr="004B3338" w:rsidRDefault="005719C1" w:rsidP="00375794">
      <w:pPr>
        <w:suppressAutoHyphens w:val="0"/>
        <w:spacing w:before="120"/>
        <w:jc w:val="center"/>
        <w:rPr>
          <w:rFonts w:ascii="Cambria" w:hAnsi="Cambria" w:cs="Arial"/>
          <w:b/>
          <w:sz w:val="22"/>
          <w:szCs w:val="22"/>
          <w:lang w:eastAsia="pl-PL"/>
        </w:rPr>
      </w:pPr>
    </w:p>
    <w:p w14:paraId="2C5B21BA" w14:textId="7E141ED2"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1</w:t>
      </w:r>
      <w:r w:rsidR="007D6D45">
        <w:rPr>
          <w:rFonts w:ascii="Cambria" w:hAnsi="Cambria" w:cs="Arial"/>
          <w:b/>
          <w:sz w:val="22"/>
          <w:szCs w:val="22"/>
          <w:lang w:eastAsia="pl-PL"/>
        </w:rPr>
        <w:t>9</w:t>
      </w:r>
      <w:r w:rsidRPr="004B3338">
        <w:rPr>
          <w:rFonts w:ascii="Cambria" w:hAnsi="Cambria" w:cs="Arial"/>
          <w:b/>
          <w:sz w:val="22"/>
          <w:szCs w:val="22"/>
          <w:lang w:eastAsia="pl-PL"/>
        </w:rPr>
        <w:br/>
        <w:t>Porozumiewanie się Stron</w:t>
      </w:r>
    </w:p>
    <w:p w14:paraId="3F299810" w14:textId="29733CE5"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Strony w sprawach dotyczących realizacji Przedmiotu Umowy porozumiewać się będą pisemnie, telefonicznie</w:t>
      </w:r>
      <w:r w:rsidR="00AE110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 chyba, że Umowa stanowi inaczej. Za datę otrzymania dokumentów, Strony uznają dzień ich przekazania pocztą elektroniczną.</w:t>
      </w:r>
    </w:p>
    <w:p w14:paraId="39BB8032"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Dane kontaktowe Stron:</w:t>
      </w:r>
    </w:p>
    <w:p w14:paraId="6931C498" w14:textId="7D155BE7" w:rsidR="0013110C"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 xml:space="preserve">Przedstawiciel </w:t>
      </w:r>
      <w:r w:rsidRPr="00375794">
        <w:rPr>
          <w:rFonts w:ascii="Cambria" w:hAnsi="Cambria" w:cs="Arial"/>
          <w:sz w:val="22"/>
          <w:szCs w:val="22"/>
          <w:lang w:eastAsia="en-US"/>
        </w:rPr>
        <w:t>Zamawiając</w:t>
      </w:r>
      <w:r>
        <w:rPr>
          <w:rFonts w:ascii="Cambria" w:hAnsi="Cambria" w:cs="Arial"/>
          <w:sz w:val="22"/>
          <w:szCs w:val="22"/>
          <w:lang w:eastAsia="en-US"/>
        </w:rPr>
        <w:t>ego</w:t>
      </w:r>
      <w:r w:rsidR="0013110C" w:rsidRPr="00375794">
        <w:rPr>
          <w:rFonts w:ascii="Cambria" w:hAnsi="Cambria" w:cs="Arial"/>
          <w:sz w:val="22"/>
          <w:szCs w:val="22"/>
          <w:lang w:eastAsia="en-US"/>
        </w:rPr>
        <w:t>:</w:t>
      </w:r>
    </w:p>
    <w:p w14:paraId="3EF72D81" w14:textId="681B9CFD" w:rsidR="005867F9" w:rsidRPr="00375794" w:rsidRDefault="005867F9" w:rsidP="00375794">
      <w:pPr>
        <w:suppressAutoHyphens w:val="0"/>
        <w:overflowPunct w:val="0"/>
        <w:autoSpaceDE w:val="0"/>
        <w:autoSpaceDN w:val="0"/>
        <w:adjustRightInd w:val="0"/>
        <w:spacing w:before="120"/>
        <w:ind w:left="567"/>
        <w:jc w:val="both"/>
        <w:textAlignment w:val="baseline"/>
        <w:rPr>
          <w:rFonts w:ascii="Cambria" w:hAnsi="Cambria" w:cs="Arial"/>
          <w:sz w:val="22"/>
          <w:szCs w:val="22"/>
          <w:lang w:eastAsia="en-US"/>
        </w:rPr>
      </w:pPr>
      <w:r>
        <w:rPr>
          <w:rFonts w:ascii="Cambria" w:hAnsi="Cambria" w:cs="Arial"/>
          <w:sz w:val="22"/>
          <w:szCs w:val="22"/>
          <w:lang w:eastAsia="en-US"/>
        </w:rPr>
        <w:t>Imię i nazwisko:</w:t>
      </w:r>
      <w:r>
        <w:rPr>
          <w:rFonts w:ascii="Cambria" w:hAnsi="Cambria" w:cs="Arial"/>
          <w:sz w:val="22"/>
          <w:szCs w:val="22"/>
          <w:lang w:eastAsia="en-US"/>
        </w:rPr>
        <w:tab/>
      </w:r>
      <w:r>
        <w:rPr>
          <w:rFonts w:ascii="Cambria" w:hAnsi="Cambria" w:cs="Arial"/>
          <w:sz w:val="22"/>
          <w:szCs w:val="22"/>
          <w:lang w:eastAsia="en-US"/>
        </w:rPr>
        <w:tab/>
      </w:r>
      <w:r w:rsidR="00444AE7">
        <w:rPr>
          <w:rFonts w:ascii="Cambria" w:hAnsi="Cambria" w:cs="Arial"/>
          <w:sz w:val="22"/>
          <w:szCs w:val="22"/>
          <w:lang w:eastAsia="en-US"/>
        </w:rPr>
        <w:t xml:space="preserve">Łukasz Biały </w:t>
      </w:r>
    </w:p>
    <w:p w14:paraId="354FF188" w14:textId="7CD987C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Pr>
          <w:rFonts w:ascii="Cambria" w:hAnsi="Cambria" w:cs="Arial"/>
          <w:sz w:val="22"/>
          <w:szCs w:val="22"/>
          <w:lang w:eastAsia="pl-PL"/>
        </w:rPr>
        <w:t xml:space="preserve">ul. Kazimierzowska 9, 08-110 Siedlce </w:t>
      </w:r>
    </w:p>
    <w:p w14:paraId="56F1C0FA" w14:textId="3578A139"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Pr>
          <w:rFonts w:ascii="Cambria" w:hAnsi="Cambria" w:cs="Arial"/>
          <w:sz w:val="22"/>
          <w:szCs w:val="22"/>
          <w:lang w:eastAsia="pl-PL"/>
        </w:rPr>
        <w:t>+48 25 632 84 38</w:t>
      </w:r>
    </w:p>
    <w:p w14:paraId="73D429F1" w14:textId="405D8ACD"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e-mail: </w:t>
      </w:r>
      <w:r w:rsidR="004E5C2C"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r>
      <w:r w:rsidR="00444AE7" w:rsidRPr="00444AE7">
        <w:rPr>
          <w:rFonts w:ascii="Cambria" w:hAnsi="Cambria" w:cs="Arial"/>
          <w:sz w:val="22"/>
          <w:szCs w:val="22"/>
          <w:lang w:eastAsia="pl-PL"/>
        </w:rPr>
        <w:t>s</w:t>
      </w:r>
      <w:r w:rsidR="00444AE7">
        <w:rPr>
          <w:rFonts w:ascii="Cambria" w:hAnsi="Cambria" w:cs="Arial"/>
          <w:sz w:val="22"/>
          <w:szCs w:val="22"/>
          <w:lang w:eastAsia="pl-PL"/>
        </w:rPr>
        <w:t>iedlce</w:t>
      </w:r>
      <w:r w:rsidR="00444AE7" w:rsidRPr="00444AE7">
        <w:rPr>
          <w:rFonts w:ascii="Cambria" w:hAnsi="Cambria" w:cs="Arial"/>
          <w:sz w:val="22"/>
          <w:szCs w:val="22"/>
          <w:lang w:eastAsia="pl-PL"/>
        </w:rPr>
        <w:t>@warszawa.lasy.gov.pl</w:t>
      </w:r>
    </w:p>
    <w:p w14:paraId="2D59F92A" w14:textId="3773A208" w:rsidR="0013110C"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lastRenderedPageBreak/>
        <w:t xml:space="preserve">Przedstawiciel </w:t>
      </w:r>
      <w:r w:rsidR="0013110C" w:rsidRPr="00375794">
        <w:rPr>
          <w:rFonts w:ascii="Cambria" w:hAnsi="Cambria" w:cs="Arial"/>
          <w:sz w:val="22"/>
          <w:szCs w:val="22"/>
          <w:lang w:eastAsia="pl-PL"/>
        </w:rPr>
        <w:t>Wykonawc</w:t>
      </w:r>
      <w:r>
        <w:rPr>
          <w:rFonts w:ascii="Cambria" w:hAnsi="Cambria" w:cs="Arial"/>
          <w:sz w:val="22"/>
          <w:szCs w:val="22"/>
          <w:lang w:eastAsia="pl-PL"/>
        </w:rPr>
        <w:t>y</w:t>
      </w:r>
      <w:r w:rsidR="0013110C" w:rsidRPr="00375794">
        <w:rPr>
          <w:rFonts w:ascii="Cambria" w:hAnsi="Cambria" w:cs="Arial"/>
          <w:sz w:val="22"/>
          <w:szCs w:val="22"/>
          <w:lang w:eastAsia="pl-PL"/>
        </w:rPr>
        <w:t>:</w:t>
      </w:r>
    </w:p>
    <w:p w14:paraId="57AA5CE3" w14:textId="4714A625" w:rsidR="005867F9" w:rsidRPr="00375794" w:rsidRDefault="005867F9" w:rsidP="00375794">
      <w:pPr>
        <w:keepNext/>
        <w:suppressAutoHyphens w:val="0"/>
        <w:spacing w:before="120"/>
        <w:ind w:left="567"/>
        <w:jc w:val="both"/>
        <w:rPr>
          <w:rFonts w:ascii="Cambria" w:hAnsi="Cambria" w:cs="Arial"/>
          <w:sz w:val="22"/>
          <w:szCs w:val="22"/>
          <w:lang w:eastAsia="pl-PL"/>
        </w:rPr>
      </w:pPr>
      <w:r>
        <w:rPr>
          <w:rFonts w:ascii="Cambria" w:hAnsi="Cambria" w:cs="Arial"/>
          <w:sz w:val="22"/>
          <w:szCs w:val="22"/>
          <w:lang w:eastAsia="pl-PL"/>
        </w:rPr>
        <w:t>Imię i nazwisko:</w:t>
      </w:r>
      <w:r>
        <w:rPr>
          <w:rFonts w:ascii="Cambria" w:hAnsi="Cambria" w:cs="Arial"/>
          <w:sz w:val="22"/>
          <w:szCs w:val="22"/>
          <w:lang w:eastAsia="pl-PL"/>
        </w:rPr>
        <w:tab/>
      </w:r>
      <w:r>
        <w:rPr>
          <w:rFonts w:ascii="Cambria" w:hAnsi="Cambria" w:cs="Arial"/>
          <w:sz w:val="22"/>
          <w:szCs w:val="22"/>
          <w:lang w:eastAsia="pl-PL"/>
        </w:rPr>
        <w:tab/>
        <w:t>_______________________________________________________</w:t>
      </w:r>
    </w:p>
    <w:p w14:paraId="15562147"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 xml:space="preserve">Adres:  </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24476175"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Telefon:</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03F074CF" w14:textId="77777777" w:rsidR="0013110C" w:rsidRPr="004B3338" w:rsidRDefault="0013110C" w:rsidP="00375794">
      <w:pPr>
        <w:suppressAutoHyphens w:val="0"/>
        <w:spacing w:before="120"/>
        <w:ind w:left="567"/>
        <w:jc w:val="both"/>
        <w:rPr>
          <w:rFonts w:ascii="Cambria" w:hAnsi="Cambria" w:cs="Arial"/>
          <w:sz w:val="22"/>
          <w:szCs w:val="22"/>
          <w:lang w:eastAsia="pl-PL"/>
        </w:rPr>
      </w:pPr>
      <w:r w:rsidRPr="004B3338">
        <w:rPr>
          <w:rFonts w:ascii="Cambria" w:hAnsi="Cambria" w:cs="Arial"/>
          <w:sz w:val="22"/>
          <w:szCs w:val="22"/>
          <w:lang w:eastAsia="pl-PL"/>
        </w:rPr>
        <w:t>e-mail:</w:t>
      </w:r>
      <w:r w:rsidRPr="004B3338">
        <w:rPr>
          <w:rFonts w:ascii="Cambria" w:hAnsi="Cambria" w:cs="Arial"/>
          <w:sz w:val="22"/>
          <w:szCs w:val="22"/>
          <w:lang w:eastAsia="pl-PL"/>
        </w:rPr>
        <w:tab/>
      </w:r>
      <w:r w:rsidRPr="004B3338">
        <w:rPr>
          <w:rFonts w:ascii="Cambria" w:hAnsi="Cambria" w:cs="Arial"/>
          <w:sz w:val="22"/>
          <w:szCs w:val="22"/>
          <w:lang w:eastAsia="pl-PL"/>
        </w:rPr>
        <w:tab/>
      </w:r>
      <w:r w:rsidRPr="004B3338">
        <w:rPr>
          <w:rFonts w:ascii="Cambria" w:hAnsi="Cambria" w:cs="Arial"/>
          <w:sz w:val="22"/>
          <w:szCs w:val="22"/>
          <w:lang w:eastAsia="pl-PL"/>
        </w:rPr>
        <w:tab/>
        <w:t>_______________________________________________________</w:t>
      </w:r>
    </w:p>
    <w:p w14:paraId="3ABDECA3" w14:textId="77777777"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Zmiana danych wskazanych powyżej</w:t>
      </w:r>
      <w:r w:rsidRPr="004B3338">
        <w:rPr>
          <w:rFonts w:ascii="Cambria" w:hAnsi="Cambria" w:cs="Arial"/>
          <w:color w:val="FF0000"/>
          <w:sz w:val="22"/>
          <w:szCs w:val="22"/>
          <w:lang w:eastAsia="en-US"/>
        </w:rPr>
        <w:t xml:space="preserve"> </w:t>
      </w:r>
      <w:r w:rsidRPr="004B3338">
        <w:rPr>
          <w:rFonts w:ascii="Cambria" w:hAnsi="Cambria" w:cs="Arial"/>
          <w:sz w:val="22"/>
          <w:szCs w:val="22"/>
          <w:lang w:eastAsia="en-US"/>
        </w:rPr>
        <w:t>w ust. 2 nie stanowi zmiany Umowy i wymaga jedynie pisemnego powiadomienia drugiej Strony.</w:t>
      </w:r>
    </w:p>
    <w:p w14:paraId="232BEEFA" w14:textId="78ACCE86"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Zamawiający niezwłocznie po zawarciu Umowy powiadomi Wykonawcę, na adres wskazany w ust. 2, o osobach uprawnionych z jego strony do zlecania prac, kontroli i nadzoru ich wykonania oraz odbioru prac objętych przedmiotem Zleceń („Przedstawiciel Zamawiającego”). Powiadomienie nastąpi, wedle wyboru Zamawiającego, pisemnie</w:t>
      </w:r>
      <w:r w:rsidR="00C75E64" w:rsidRPr="004B3338">
        <w:rPr>
          <w:rFonts w:ascii="Cambria" w:hAnsi="Cambria" w:cs="Arial"/>
          <w:sz w:val="22"/>
          <w:szCs w:val="22"/>
          <w:lang w:eastAsia="en-US"/>
        </w:rPr>
        <w:t xml:space="preserve"> lub </w:t>
      </w:r>
      <w:r w:rsidRPr="004B3338">
        <w:rPr>
          <w:rFonts w:ascii="Cambria" w:hAnsi="Cambria" w:cs="Arial"/>
          <w:sz w:val="22"/>
          <w:szCs w:val="22"/>
          <w:lang w:eastAsia="en-US"/>
        </w:rPr>
        <w:t>pocztą elektroniczną.</w:t>
      </w:r>
    </w:p>
    <w:p w14:paraId="677BA46A" w14:textId="66DCCEB4" w:rsidR="0013110C" w:rsidRPr="004B3338" w:rsidRDefault="0013110C" w:rsidP="00375794">
      <w:pPr>
        <w:numPr>
          <w:ilvl w:val="0"/>
          <w:numId w:val="29"/>
        </w:numPr>
        <w:suppressAutoHyphens w:val="0"/>
        <w:overflowPunct w:val="0"/>
        <w:autoSpaceDE w:val="0"/>
        <w:autoSpaceDN w:val="0"/>
        <w:adjustRightInd w:val="0"/>
        <w:spacing w:before="120"/>
        <w:ind w:left="567" w:hanging="567"/>
        <w:jc w:val="both"/>
        <w:textAlignment w:val="baseline"/>
        <w:rPr>
          <w:rFonts w:ascii="Cambria" w:hAnsi="Cambria" w:cs="Arial"/>
          <w:sz w:val="22"/>
          <w:szCs w:val="22"/>
          <w:lang w:eastAsia="en-US"/>
        </w:rPr>
      </w:pPr>
      <w:r w:rsidRPr="004B3338">
        <w:rPr>
          <w:rFonts w:ascii="Cambria" w:hAnsi="Cambria" w:cs="Arial"/>
          <w:sz w:val="22"/>
          <w:szCs w:val="22"/>
          <w:lang w:eastAsia="en-US"/>
        </w:rPr>
        <w:t xml:space="preserve">Wykonawca niezwłocznie po zawarciu Umowy powiadomi Zamawiającego, na adres wskazany w ust. 2, o osobach uprawnionych z jego strony do reprezentacji przy wszystkich sprawach związanych z wykonywaniem Przedmiotu Umowy, w tym w szczególności do </w:t>
      </w:r>
      <w:r w:rsidR="0051742F" w:rsidRPr="004B3338">
        <w:rPr>
          <w:rFonts w:ascii="Cambria" w:hAnsi="Cambria" w:cs="Arial"/>
          <w:sz w:val="22"/>
          <w:szCs w:val="22"/>
          <w:lang w:eastAsia="en-US"/>
        </w:rPr>
        <w:t xml:space="preserve">przyjmowania </w:t>
      </w:r>
      <w:r w:rsidRPr="004B3338">
        <w:rPr>
          <w:rFonts w:ascii="Cambria" w:hAnsi="Cambria" w:cs="Arial"/>
          <w:sz w:val="22"/>
          <w:szCs w:val="22"/>
          <w:lang w:eastAsia="en-US"/>
        </w:rPr>
        <w:t>Zlece</w:t>
      </w:r>
      <w:r w:rsidR="0051742F" w:rsidRPr="004B3338">
        <w:rPr>
          <w:rFonts w:ascii="Cambria" w:hAnsi="Cambria" w:cs="Arial"/>
          <w:sz w:val="22"/>
          <w:szCs w:val="22"/>
          <w:lang w:eastAsia="en-US"/>
        </w:rPr>
        <w:t xml:space="preserve">ń </w:t>
      </w:r>
      <w:r w:rsidR="0021623C" w:rsidRPr="004B3338">
        <w:rPr>
          <w:rFonts w:ascii="Cambria" w:hAnsi="Cambria" w:cs="Arial"/>
          <w:sz w:val="22"/>
          <w:szCs w:val="22"/>
          <w:lang w:eastAsia="en-US"/>
        </w:rPr>
        <w:t xml:space="preserve">oraz dokonywania Zgłoszeń Gotowości do Odbioru </w:t>
      </w:r>
      <w:r w:rsidRPr="004B3338">
        <w:rPr>
          <w:rFonts w:ascii="Cambria" w:hAnsi="Cambria" w:cs="Arial"/>
          <w:sz w:val="22"/>
          <w:szCs w:val="22"/>
          <w:lang w:eastAsia="en-US"/>
        </w:rPr>
        <w:t xml:space="preserve">i uczestnictwa w </w:t>
      </w:r>
      <w:r w:rsidR="0021623C" w:rsidRPr="004B3338">
        <w:rPr>
          <w:rFonts w:ascii="Cambria" w:hAnsi="Cambria" w:cs="Arial"/>
          <w:sz w:val="22"/>
          <w:szCs w:val="22"/>
          <w:lang w:eastAsia="en-US"/>
        </w:rPr>
        <w:t>O</w:t>
      </w:r>
      <w:r w:rsidRPr="004B3338">
        <w:rPr>
          <w:rFonts w:ascii="Cambria" w:hAnsi="Cambria" w:cs="Arial"/>
          <w:sz w:val="22"/>
          <w:szCs w:val="22"/>
          <w:lang w:eastAsia="en-US"/>
        </w:rPr>
        <w:t xml:space="preserve">dbiorach prac („Przedstawiciel Wykonawcy”). W przypadku zaniechania tego obowiązku wezwania do przyjęcia Zlecenia przekazane przez Zamawiającego na adres </w:t>
      </w:r>
      <w:r w:rsidR="00D43135">
        <w:rPr>
          <w:rFonts w:ascii="Cambria" w:hAnsi="Cambria" w:cs="Arial"/>
          <w:sz w:val="22"/>
          <w:szCs w:val="22"/>
          <w:lang w:eastAsia="en-US"/>
        </w:rPr>
        <w:t>e-mail Przedstawiciela</w:t>
      </w:r>
      <w:r w:rsidRPr="004B3338">
        <w:rPr>
          <w:rFonts w:ascii="Cambria" w:hAnsi="Cambria" w:cs="Arial"/>
          <w:sz w:val="22"/>
          <w:szCs w:val="22"/>
          <w:lang w:eastAsia="en-US"/>
        </w:rPr>
        <w:t xml:space="preserve"> Wykonawcy wskazany w ust. 2 będą uważane za przekazane zgodnie z Umową. Przedstawiciel Wykonawcy będzie również prowadzić nadzór nad realizacją prac w zakresie bezpieczeństwa i higieny pracy oraz nad realizacją Przedmiotu Umowy zgodnie z opisem przedmiotu zamówienia i przyjętą technologią. </w:t>
      </w:r>
    </w:p>
    <w:p w14:paraId="0D5F6E2C" w14:textId="03BD9BCB" w:rsidR="0013110C"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 przypadku zmiany Przedstawiciela Zamawiającego, Zamawiający powiadomi Wykonawcę o ustanowieniu nowego Przedstawiciela Zamawiającego. Powiadomienie nastąpi, wedle wyboru Zamawiającego</w:t>
      </w:r>
      <w:r w:rsidR="009159CA" w:rsidRPr="004B3338">
        <w:rPr>
          <w:rFonts w:ascii="Cambria" w:hAnsi="Cambria" w:cs="Arial"/>
          <w:sz w:val="22"/>
          <w:szCs w:val="22"/>
          <w:lang w:eastAsia="pl-PL"/>
        </w:rPr>
        <w:t>,</w:t>
      </w:r>
      <w:r w:rsidR="00125394" w:rsidRPr="004B3338">
        <w:rPr>
          <w:rFonts w:ascii="Cambria" w:hAnsi="Cambria" w:cs="Arial"/>
          <w:sz w:val="22"/>
          <w:szCs w:val="22"/>
          <w:lang w:eastAsia="pl-PL"/>
        </w:rPr>
        <w:t xml:space="preserve"> </w:t>
      </w:r>
      <w:bookmarkStart w:id="41" w:name="_Hlk138421439"/>
      <w:r w:rsidR="009159CA" w:rsidRPr="004B3338">
        <w:rPr>
          <w:rFonts w:ascii="Cambria" w:hAnsi="Cambria" w:cs="Arial"/>
          <w:sz w:val="22"/>
          <w:szCs w:val="22"/>
          <w:lang w:eastAsia="pl-PL"/>
        </w:rPr>
        <w:t xml:space="preserve">pismem doręczonym Wykonawcy lub poprzez wysłanie wiadomości na adres </w:t>
      </w:r>
      <w:r w:rsidR="00D43135">
        <w:rPr>
          <w:rFonts w:ascii="Cambria" w:hAnsi="Cambria" w:cs="Arial"/>
          <w:sz w:val="22"/>
          <w:szCs w:val="22"/>
          <w:lang w:eastAsia="pl-PL"/>
        </w:rPr>
        <w:t>e-mail Przedstawiciela</w:t>
      </w:r>
      <w:r w:rsidR="009159CA" w:rsidRPr="004B3338">
        <w:rPr>
          <w:rFonts w:ascii="Cambria" w:hAnsi="Cambria" w:cs="Arial"/>
          <w:sz w:val="22"/>
          <w:szCs w:val="22"/>
          <w:lang w:eastAsia="pl-PL"/>
        </w:rPr>
        <w:t xml:space="preserve"> Wykonawcy, o którym mowa w ust. 2</w:t>
      </w:r>
      <w:bookmarkEnd w:id="41"/>
      <w:r w:rsidRPr="004B3338">
        <w:rPr>
          <w:rFonts w:ascii="Cambria" w:hAnsi="Cambria" w:cs="Arial"/>
          <w:sz w:val="22"/>
          <w:szCs w:val="22"/>
          <w:lang w:eastAsia="pl-PL"/>
        </w:rPr>
        <w:t xml:space="preserve">. </w:t>
      </w:r>
    </w:p>
    <w:p w14:paraId="58965408" w14:textId="04D66B5F" w:rsidR="00A159DF" w:rsidRPr="004B3338" w:rsidRDefault="0013110C"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przypadku zmiany Przedstawiciela Wykonawcy, Wykonawca powiadomi Zamawiającego o ustanowieniu nowego Przedstawiciela Wykonawcy. Powiadomienie nastąpi, wedle wyboru Wykonawcy, </w:t>
      </w:r>
      <w:r w:rsidR="00C412F7" w:rsidRPr="004B3338">
        <w:rPr>
          <w:rFonts w:ascii="Cambria" w:hAnsi="Cambria" w:cs="Arial"/>
          <w:sz w:val="22"/>
          <w:szCs w:val="22"/>
          <w:lang w:eastAsia="pl-PL"/>
        </w:rPr>
        <w:t xml:space="preserve">pismem doręczonym Zamawiającemu lub poprzez wysłanie wiadomości na adres </w:t>
      </w:r>
      <w:r w:rsidR="00D43135">
        <w:rPr>
          <w:rFonts w:ascii="Cambria" w:hAnsi="Cambria" w:cs="Arial"/>
          <w:sz w:val="22"/>
          <w:szCs w:val="22"/>
          <w:lang w:eastAsia="pl-PL"/>
        </w:rPr>
        <w:t>e-mail Przedstawiciela</w:t>
      </w:r>
      <w:r w:rsidR="00C412F7" w:rsidRPr="004B3338">
        <w:rPr>
          <w:rFonts w:ascii="Cambria" w:hAnsi="Cambria" w:cs="Arial"/>
          <w:sz w:val="22"/>
          <w:szCs w:val="22"/>
          <w:lang w:eastAsia="pl-PL"/>
        </w:rPr>
        <w:t xml:space="preserve"> Zamawiającego, o którym mowa w ust. 2</w:t>
      </w:r>
      <w:r w:rsidRPr="004B3338">
        <w:rPr>
          <w:rFonts w:ascii="Cambria" w:hAnsi="Cambria" w:cs="Arial"/>
          <w:sz w:val="22"/>
          <w:szCs w:val="22"/>
          <w:lang w:eastAsia="pl-PL"/>
        </w:rPr>
        <w:t>.</w:t>
      </w:r>
    </w:p>
    <w:p w14:paraId="76CC0C54" w14:textId="4CB0B29D" w:rsidR="00A159DF" w:rsidRPr="004B3338" w:rsidRDefault="00A159DF" w:rsidP="00375794">
      <w:pPr>
        <w:pStyle w:val="Akapitzlist"/>
        <w:numPr>
          <w:ilvl w:val="0"/>
          <w:numId w:val="29"/>
        </w:numPr>
        <w:suppressAutoHyphens w:val="0"/>
        <w:spacing w:before="120"/>
        <w:ind w:left="567" w:hanging="567"/>
        <w:contextualSpacing w:val="0"/>
        <w:jc w:val="both"/>
        <w:rPr>
          <w:rFonts w:ascii="Cambria" w:hAnsi="Cambria" w:cs="Arial"/>
          <w:sz w:val="22"/>
          <w:szCs w:val="22"/>
          <w:lang w:eastAsia="pl-PL"/>
        </w:rPr>
      </w:pPr>
      <w:r w:rsidRPr="004B3338">
        <w:rPr>
          <w:rFonts w:ascii="Cambria" w:hAnsi="Cambria" w:cs="Arial"/>
          <w:sz w:val="22"/>
          <w:szCs w:val="22"/>
          <w:lang w:eastAsia="pl-PL"/>
        </w:rPr>
        <w:t xml:space="preserve">Strony mogą ustalić, iż Zlecenia oraz Protokoły Odbioru Robót i Protokoły Zwrotu Powierzchni będą miały postać dokumentu sporządzonego w formie elektronicznej (tj. podpisanego </w:t>
      </w:r>
      <w:r w:rsidR="00C80BED" w:rsidRPr="004B3338">
        <w:rPr>
          <w:rFonts w:ascii="Cambria" w:hAnsi="Cambria" w:cs="Arial"/>
          <w:sz w:val="22"/>
          <w:szCs w:val="22"/>
          <w:lang w:eastAsia="pl-PL"/>
        </w:rPr>
        <w:t xml:space="preserve">przez każdą ze Stron przy pomocy </w:t>
      </w:r>
      <w:r w:rsidRPr="004B3338">
        <w:rPr>
          <w:rFonts w:ascii="Cambria" w:hAnsi="Cambria" w:cs="Arial"/>
          <w:sz w:val="22"/>
          <w:szCs w:val="22"/>
          <w:lang w:eastAsia="pl-PL"/>
        </w:rPr>
        <w:t>kwalifikowan</w:t>
      </w:r>
      <w:r w:rsidR="00C80BED" w:rsidRPr="004B3338">
        <w:rPr>
          <w:rFonts w:ascii="Cambria" w:hAnsi="Cambria" w:cs="Arial"/>
          <w:sz w:val="22"/>
          <w:szCs w:val="22"/>
          <w:lang w:eastAsia="pl-PL"/>
        </w:rPr>
        <w:t>ego</w:t>
      </w:r>
      <w:r w:rsidRPr="004B3338">
        <w:rPr>
          <w:rFonts w:ascii="Cambria" w:hAnsi="Cambria" w:cs="Arial"/>
          <w:sz w:val="22"/>
          <w:szCs w:val="22"/>
          <w:lang w:eastAsia="pl-PL"/>
        </w:rPr>
        <w:t xml:space="preserve"> podpis</w:t>
      </w:r>
      <w:r w:rsidR="00C80BED" w:rsidRPr="004B3338">
        <w:rPr>
          <w:rFonts w:ascii="Cambria" w:hAnsi="Cambria" w:cs="Arial"/>
          <w:sz w:val="22"/>
          <w:szCs w:val="22"/>
          <w:lang w:eastAsia="pl-PL"/>
        </w:rPr>
        <w:t xml:space="preserve">u </w:t>
      </w:r>
      <w:r w:rsidRPr="004B3338">
        <w:rPr>
          <w:rFonts w:ascii="Cambria" w:hAnsi="Cambria" w:cs="Arial"/>
          <w:sz w:val="22"/>
          <w:szCs w:val="22"/>
          <w:lang w:eastAsia="pl-PL"/>
        </w:rPr>
        <w:t>elektroniczn</w:t>
      </w:r>
      <w:r w:rsidR="00C80BED" w:rsidRPr="004B3338">
        <w:rPr>
          <w:rFonts w:ascii="Cambria" w:hAnsi="Cambria" w:cs="Arial"/>
          <w:sz w:val="22"/>
          <w:szCs w:val="22"/>
          <w:lang w:eastAsia="pl-PL"/>
        </w:rPr>
        <w:t>ego</w:t>
      </w:r>
      <w:r w:rsidRPr="004B3338">
        <w:rPr>
          <w:rFonts w:ascii="Cambria" w:hAnsi="Cambria" w:cs="Arial"/>
          <w:sz w:val="22"/>
          <w:szCs w:val="22"/>
          <w:lang w:eastAsia="pl-PL"/>
        </w:rPr>
        <w:t>, o którym mowa w rozporządzeniu Parlamentu Europejskiego i Rady (UE) nr 910/2014 z dnia 23 lipca 2014 r. w sprawie identyfikacji elektronicznej i usług zaufania w odniesieniu do transakcji elektronicznych na rynku wewnętrznym oraz uchylające dyrektywę 1999/93/WE (Dz. U. UE. L. z 2014 r. Nr 257, str. 73).</w:t>
      </w:r>
    </w:p>
    <w:p w14:paraId="4F4690D4" w14:textId="7F3C6692" w:rsidR="00A159DF" w:rsidRPr="004B3338" w:rsidRDefault="00A159DF" w:rsidP="00375794">
      <w:pPr>
        <w:numPr>
          <w:ilvl w:val="0"/>
          <w:numId w:val="29"/>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W</w:t>
      </w:r>
      <w:r w:rsidR="00C80BED" w:rsidRPr="004B3338">
        <w:rPr>
          <w:rFonts w:ascii="Cambria" w:hAnsi="Cambria" w:cs="Arial"/>
          <w:sz w:val="22"/>
          <w:szCs w:val="22"/>
          <w:lang w:eastAsia="pl-PL"/>
        </w:rPr>
        <w:t xml:space="preserve"> przypadku, o którym mowa w ust. 8: </w:t>
      </w:r>
    </w:p>
    <w:p w14:paraId="7267F12E" w14:textId="379EB8CA" w:rsidR="00295C98" w:rsidRPr="004B3338" w:rsidRDefault="00C80BE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1)</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A159DF"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A159DF" w:rsidRPr="004B3338">
        <w:rPr>
          <w:rFonts w:ascii="Cambria" w:hAnsi="Cambria" w:cs="Arial"/>
          <w:sz w:val="22"/>
          <w:szCs w:val="22"/>
          <w:lang w:eastAsia="pl-PL"/>
        </w:rPr>
        <w:t>Zleceni</w:t>
      </w:r>
      <w:r w:rsidR="00B21ECD" w:rsidRPr="004B3338">
        <w:rPr>
          <w:rFonts w:ascii="Cambria" w:hAnsi="Cambria" w:cs="Arial"/>
          <w:sz w:val="22"/>
          <w:szCs w:val="22"/>
          <w:lang w:eastAsia="pl-PL"/>
        </w:rPr>
        <w:t xml:space="preserve">a </w:t>
      </w:r>
      <w:r w:rsidR="00A8731C">
        <w:rPr>
          <w:rFonts w:ascii="Cambria" w:hAnsi="Cambria" w:cs="Arial"/>
          <w:sz w:val="22"/>
          <w:szCs w:val="22"/>
          <w:lang w:eastAsia="pl-PL"/>
        </w:rPr>
        <w:t xml:space="preserve">jako dokument </w:t>
      </w:r>
      <w:r w:rsidR="00A159DF" w:rsidRPr="004B3338">
        <w:rPr>
          <w:rFonts w:ascii="Cambria" w:hAnsi="Cambria" w:cs="Arial"/>
          <w:sz w:val="22"/>
          <w:szCs w:val="22"/>
          <w:lang w:eastAsia="pl-PL"/>
        </w:rPr>
        <w:t>w postaci elektronicznej podpisan</w:t>
      </w:r>
      <w:r w:rsidR="00A8731C">
        <w:rPr>
          <w:rFonts w:ascii="Cambria" w:hAnsi="Cambria" w:cs="Arial"/>
          <w:sz w:val="22"/>
          <w:szCs w:val="22"/>
          <w:lang w:eastAsia="pl-PL"/>
        </w:rPr>
        <w:t>y</w:t>
      </w:r>
      <w:r w:rsidR="00A159DF"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Wykonawcy</w:t>
      </w:r>
      <w:r w:rsidR="00295C98" w:rsidRPr="004B3338">
        <w:rPr>
          <w:rFonts w:ascii="Cambria" w:hAnsi="Cambria" w:cs="Arial"/>
          <w:sz w:val="22"/>
          <w:szCs w:val="22"/>
          <w:lang w:eastAsia="pl-PL"/>
        </w:rPr>
        <w:t xml:space="preserve">, o którym mowa </w:t>
      </w:r>
      <w:r w:rsidR="00A159DF" w:rsidRPr="004B3338">
        <w:rPr>
          <w:rFonts w:ascii="Cambria" w:hAnsi="Cambria" w:cs="Arial"/>
          <w:sz w:val="22"/>
          <w:szCs w:val="22"/>
          <w:lang w:eastAsia="pl-PL"/>
        </w:rPr>
        <w:t>w ust. 2</w:t>
      </w:r>
      <w:r w:rsidR="00295C98" w:rsidRPr="004B3338">
        <w:rPr>
          <w:rFonts w:ascii="Cambria" w:hAnsi="Cambria" w:cs="Arial"/>
          <w:sz w:val="22"/>
          <w:szCs w:val="22"/>
          <w:lang w:eastAsia="pl-PL"/>
        </w:rPr>
        <w:t>;</w:t>
      </w:r>
    </w:p>
    <w:p w14:paraId="15A231D1" w14:textId="7FB68F8F" w:rsidR="00075C7F" w:rsidRPr="004B3338" w:rsidRDefault="00295C98"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2)</w:t>
      </w:r>
      <w:r w:rsidRPr="004B3338">
        <w:rPr>
          <w:rFonts w:ascii="Cambria" w:hAnsi="Cambria" w:cs="Arial"/>
          <w:sz w:val="22"/>
          <w:szCs w:val="22"/>
          <w:lang w:eastAsia="pl-PL"/>
        </w:rPr>
        <w:tab/>
      </w:r>
      <w:r w:rsidR="00A159DF" w:rsidRPr="004B3338">
        <w:rPr>
          <w:rFonts w:ascii="Cambria" w:hAnsi="Cambria" w:cs="Arial"/>
          <w:sz w:val="22"/>
          <w:szCs w:val="22"/>
          <w:lang w:eastAsia="pl-PL"/>
        </w:rPr>
        <w:t xml:space="preserve">Wykonawca potwierdzi każdorazowo przyjęcie Zlecenia poprzez podpisanie go kwalifikowanym podpisem elektronicznym przez Przedstawiciela Wykonawcy. </w:t>
      </w:r>
      <w:r w:rsidR="00A159DF" w:rsidRPr="004B3338">
        <w:rPr>
          <w:rFonts w:ascii="Cambria" w:hAnsi="Cambria" w:cs="Arial"/>
          <w:sz w:val="22"/>
          <w:szCs w:val="22"/>
          <w:lang w:eastAsia="pl-PL"/>
        </w:rPr>
        <w:lastRenderedPageBreak/>
        <w:t xml:space="preserve">Zlecenie podpisane w sposób, o którym mowa w zdaniu poprzednim zostanie przesłane na adres </w:t>
      </w:r>
      <w:r w:rsidR="00D43135">
        <w:rPr>
          <w:rFonts w:ascii="Cambria" w:hAnsi="Cambria" w:cs="Arial"/>
          <w:sz w:val="22"/>
          <w:szCs w:val="22"/>
          <w:lang w:eastAsia="pl-PL"/>
        </w:rPr>
        <w:t>e-mail Przedstawiciela</w:t>
      </w:r>
      <w:r w:rsidR="00A159DF" w:rsidRPr="004B3338">
        <w:rPr>
          <w:rFonts w:ascii="Cambria" w:hAnsi="Cambria" w:cs="Arial"/>
          <w:sz w:val="22"/>
          <w:szCs w:val="22"/>
          <w:lang w:eastAsia="pl-PL"/>
        </w:rPr>
        <w:t xml:space="preserve"> Zamawiającego </w:t>
      </w:r>
      <w:r w:rsidR="00075C7F" w:rsidRPr="004B3338">
        <w:rPr>
          <w:rFonts w:ascii="Cambria" w:hAnsi="Cambria" w:cs="Arial"/>
          <w:sz w:val="22"/>
          <w:szCs w:val="22"/>
          <w:lang w:eastAsia="pl-PL"/>
        </w:rPr>
        <w:t xml:space="preserve">o którym mowa </w:t>
      </w:r>
      <w:r w:rsidR="00A159DF" w:rsidRPr="004B3338">
        <w:rPr>
          <w:rFonts w:ascii="Cambria" w:hAnsi="Cambria" w:cs="Arial"/>
          <w:sz w:val="22"/>
          <w:szCs w:val="22"/>
          <w:lang w:eastAsia="pl-PL"/>
        </w:rPr>
        <w:t>w ust. 2</w:t>
      </w:r>
      <w:r w:rsidR="00075C7F" w:rsidRPr="004B3338">
        <w:rPr>
          <w:rFonts w:ascii="Cambria" w:hAnsi="Cambria" w:cs="Arial"/>
          <w:sz w:val="22"/>
          <w:szCs w:val="22"/>
          <w:lang w:eastAsia="pl-PL"/>
        </w:rPr>
        <w:t>;</w:t>
      </w:r>
    </w:p>
    <w:p w14:paraId="2AF90559" w14:textId="09E5FFC9" w:rsidR="00A159DF" w:rsidRPr="004B3338" w:rsidRDefault="00075C7F"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3)</w:t>
      </w:r>
      <w:r w:rsidRPr="004B3338">
        <w:rPr>
          <w:rFonts w:ascii="Cambria" w:hAnsi="Cambria" w:cs="Arial"/>
          <w:sz w:val="22"/>
          <w:szCs w:val="22"/>
          <w:lang w:eastAsia="pl-PL"/>
        </w:rPr>
        <w:tab/>
      </w:r>
      <w:r w:rsidR="00A159DF" w:rsidRPr="004B3338">
        <w:rPr>
          <w:rFonts w:ascii="Cambria" w:hAnsi="Cambria" w:cs="Arial"/>
          <w:sz w:val="22"/>
          <w:szCs w:val="22"/>
          <w:lang w:eastAsia="pl-PL"/>
        </w:rPr>
        <w:t>Przyjęcie przez Wykonawcę Zlecenia w sposób opisany powyżej nie zwalnia Wykonawcy z konieczności zbadania powierzchni przekazywanej na podstawie Zlecenia (w tym w szczególności zapoznania się z występującymi tam zagrożeniami i elementami ochronnymi) oraz od ewentualnych negatywnych skutków prawnych zaniechania tego obowiązku</w:t>
      </w:r>
      <w:r w:rsidR="004715AB" w:rsidRPr="004B3338">
        <w:rPr>
          <w:rFonts w:ascii="Cambria" w:hAnsi="Cambria" w:cs="Arial"/>
          <w:sz w:val="22"/>
          <w:szCs w:val="22"/>
          <w:lang w:eastAsia="pl-PL"/>
        </w:rPr>
        <w:t>;</w:t>
      </w:r>
    </w:p>
    <w:p w14:paraId="7E65DF25" w14:textId="524201F2" w:rsidR="004E5A22" w:rsidRPr="004B3338" w:rsidRDefault="00B21ECD"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4)</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Zamawiający </w:t>
      </w:r>
      <w:r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przeka</w:t>
      </w:r>
      <w:r w:rsidRPr="004B3338">
        <w:rPr>
          <w:rFonts w:ascii="Cambria" w:hAnsi="Cambria" w:cs="Arial"/>
          <w:sz w:val="22"/>
          <w:szCs w:val="22"/>
          <w:lang w:eastAsia="pl-PL"/>
        </w:rPr>
        <w:t xml:space="preserve">zywał </w:t>
      </w:r>
      <w:r w:rsidR="004715AB" w:rsidRPr="004B3338">
        <w:rPr>
          <w:rFonts w:ascii="Cambria" w:hAnsi="Cambria" w:cs="Arial"/>
          <w:sz w:val="22"/>
          <w:szCs w:val="22"/>
          <w:lang w:eastAsia="pl-PL"/>
        </w:rPr>
        <w:t>Protok</w:t>
      </w:r>
      <w:r w:rsidRPr="004B3338">
        <w:rPr>
          <w:rFonts w:ascii="Cambria" w:hAnsi="Cambria" w:cs="Arial"/>
          <w:sz w:val="22"/>
          <w:szCs w:val="22"/>
          <w:lang w:eastAsia="pl-PL"/>
        </w:rPr>
        <w:t>o</w:t>
      </w:r>
      <w:r w:rsidR="004715AB" w:rsidRPr="004B3338">
        <w:rPr>
          <w:rFonts w:ascii="Cambria" w:hAnsi="Cambria" w:cs="Arial"/>
          <w:sz w:val="22"/>
          <w:szCs w:val="22"/>
          <w:lang w:eastAsia="pl-PL"/>
        </w:rPr>
        <w:t>ł</w:t>
      </w:r>
      <w:r w:rsidR="00623ECE" w:rsidRPr="004B3338">
        <w:rPr>
          <w:rFonts w:ascii="Cambria" w:hAnsi="Cambria" w:cs="Arial"/>
          <w:sz w:val="22"/>
          <w:szCs w:val="22"/>
          <w:lang w:eastAsia="pl-PL"/>
        </w:rPr>
        <w:t>y</w:t>
      </w:r>
      <w:r w:rsidR="004715AB" w:rsidRPr="004B3338">
        <w:rPr>
          <w:rFonts w:ascii="Cambria" w:hAnsi="Cambria" w:cs="Arial"/>
          <w:sz w:val="22"/>
          <w:szCs w:val="22"/>
          <w:lang w:eastAsia="pl-PL"/>
        </w:rPr>
        <w:t xml:space="preserve"> Odbioru Robót </w:t>
      </w:r>
      <w:r w:rsidRPr="004B3338">
        <w:rPr>
          <w:rFonts w:ascii="Cambria" w:hAnsi="Cambria" w:cs="Arial"/>
          <w:sz w:val="22"/>
          <w:szCs w:val="22"/>
          <w:lang w:eastAsia="pl-PL"/>
        </w:rPr>
        <w:t xml:space="preserve">oraz Protokoły Zwrotu Powierzchni </w:t>
      </w:r>
      <w:r w:rsidR="00A8731C">
        <w:rPr>
          <w:rFonts w:ascii="Cambria" w:hAnsi="Cambria" w:cs="Arial"/>
          <w:sz w:val="22"/>
          <w:szCs w:val="22"/>
          <w:lang w:eastAsia="pl-PL"/>
        </w:rPr>
        <w:t xml:space="preserve">jako dokumenty </w:t>
      </w:r>
      <w:r w:rsidR="004715AB" w:rsidRPr="004B3338">
        <w:rPr>
          <w:rFonts w:ascii="Cambria" w:hAnsi="Cambria" w:cs="Arial"/>
          <w:sz w:val="22"/>
          <w:szCs w:val="22"/>
          <w:lang w:eastAsia="pl-PL"/>
        </w:rPr>
        <w:t>w postaci elektronicznej podpisan</w:t>
      </w:r>
      <w:r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kwalifikowanym podpisem elektronicznym przez Przedstawiciela Zamawiającego przesyłając je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Wykonawcy</w:t>
      </w:r>
      <w:r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 xml:space="preserve">w ust. 2. </w:t>
      </w:r>
    </w:p>
    <w:p w14:paraId="5EE45133" w14:textId="56CDA50D" w:rsidR="004715AB" w:rsidRPr="004B3338" w:rsidRDefault="004E5A22" w:rsidP="00375794">
      <w:pPr>
        <w:tabs>
          <w:tab w:val="left" w:pos="1134"/>
        </w:tabs>
        <w:suppressAutoHyphens w:val="0"/>
        <w:spacing w:before="120"/>
        <w:ind w:left="1134" w:hanging="567"/>
        <w:jc w:val="both"/>
        <w:rPr>
          <w:rFonts w:ascii="Cambria" w:hAnsi="Cambria" w:cs="Arial"/>
          <w:sz w:val="22"/>
          <w:szCs w:val="22"/>
          <w:lang w:eastAsia="pl-PL"/>
        </w:rPr>
      </w:pPr>
      <w:r w:rsidRPr="004B3338">
        <w:rPr>
          <w:rFonts w:ascii="Cambria" w:hAnsi="Cambria" w:cs="Arial"/>
          <w:sz w:val="22"/>
          <w:szCs w:val="22"/>
          <w:lang w:eastAsia="pl-PL"/>
        </w:rPr>
        <w:t>5)</w:t>
      </w:r>
      <w:r w:rsidRPr="004B3338">
        <w:rPr>
          <w:rFonts w:ascii="Cambria" w:hAnsi="Cambria" w:cs="Arial"/>
          <w:sz w:val="22"/>
          <w:szCs w:val="22"/>
          <w:lang w:eastAsia="pl-PL"/>
        </w:rPr>
        <w:tab/>
      </w:r>
      <w:r w:rsidR="004715AB" w:rsidRPr="004B3338">
        <w:rPr>
          <w:rFonts w:ascii="Cambria" w:hAnsi="Cambria" w:cs="Arial"/>
          <w:sz w:val="22"/>
          <w:szCs w:val="22"/>
          <w:lang w:eastAsia="pl-PL"/>
        </w:rPr>
        <w:t xml:space="preserve">Wykonawca </w:t>
      </w:r>
      <w:r w:rsidR="00CC44CB" w:rsidRPr="004B3338">
        <w:rPr>
          <w:rFonts w:ascii="Cambria" w:hAnsi="Cambria" w:cs="Arial"/>
          <w:sz w:val="22"/>
          <w:szCs w:val="22"/>
          <w:lang w:eastAsia="pl-PL"/>
        </w:rPr>
        <w:t xml:space="preserve">będzie </w:t>
      </w:r>
      <w:r w:rsidR="004715AB" w:rsidRPr="004B3338">
        <w:rPr>
          <w:rFonts w:ascii="Cambria" w:hAnsi="Cambria" w:cs="Arial"/>
          <w:sz w:val="22"/>
          <w:szCs w:val="22"/>
          <w:lang w:eastAsia="pl-PL"/>
        </w:rPr>
        <w:t>podpis</w:t>
      </w:r>
      <w:r w:rsidR="00CC44CB" w:rsidRPr="004B3338">
        <w:rPr>
          <w:rFonts w:ascii="Cambria" w:hAnsi="Cambria" w:cs="Arial"/>
          <w:sz w:val="22"/>
          <w:szCs w:val="22"/>
          <w:lang w:eastAsia="pl-PL"/>
        </w:rPr>
        <w:t xml:space="preserve">ywać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kwalifikowanym podpisem elektronicznym</w:t>
      </w:r>
      <w:r w:rsidR="00CC44CB" w:rsidRPr="004B3338">
        <w:rPr>
          <w:rFonts w:ascii="Cambria" w:hAnsi="Cambria" w:cs="Arial"/>
          <w:sz w:val="22"/>
          <w:szCs w:val="22"/>
          <w:lang w:eastAsia="pl-PL"/>
        </w:rPr>
        <w:t xml:space="preserve"> </w:t>
      </w:r>
      <w:r w:rsidR="004715AB" w:rsidRPr="004B3338">
        <w:rPr>
          <w:rFonts w:ascii="Cambria" w:hAnsi="Cambria" w:cs="Arial"/>
          <w:sz w:val="22"/>
          <w:szCs w:val="22"/>
          <w:lang w:eastAsia="pl-PL"/>
        </w:rPr>
        <w:t xml:space="preserve">Przedstawiciela Wykonawcy. </w:t>
      </w:r>
      <w:r w:rsidR="00623ECE" w:rsidRPr="004B3338">
        <w:rPr>
          <w:rFonts w:ascii="Cambria" w:hAnsi="Cambria" w:cs="Arial"/>
          <w:sz w:val="22"/>
          <w:szCs w:val="22"/>
          <w:lang w:eastAsia="pl-PL"/>
        </w:rPr>
        <w:t xml:space="preserve">Protokoły Odbioru Robót oraz Protokoły Zwrotu Powierzchni </w:t>
      </w:r>
      <w:r w:rsidR="004715AB" w:rsidRPr="004B3338">
        <w:rPr>
          <w:rFonts w:ascii="Cambria" w:hAnsi="Cambria" w:cs="Arial"/>
          <w:sz w:val="22"/>
          <w:szCs w:val="22"/>
          <w:lang w:eastAsia="pl-PL"/>
        </w:rPr>
        <w:t>podpisan</w:t>
      </w:r>
      <w:r w:rsidR="00623ECE" w:rsidRPr="004B3338">
        <w:rPr>
          <w:rFonts w:ascii="Cambria" w:hAnsi="Cambria" w:cs="Arial"/>
          <w:sz w:val="22"/>
          <w:szCs w:val="22"/>
          <w:lang w:eastAsia="pl-PL"/>
        </w:rPr>
        <w:t>e</w:t>
      </w:r>
      <w:r w:rsidR="004715AB" w:rsidRPr="004B3338">
        <w:rPr>
          <w:rFonts w:ascii="Cambria" w:hAnsi="Cambria" w:cs="Arial"/>
          <w:sz w:val="22"/>
          <w:szCs w:val="22"/>
          <w:lang w:eastAsia="pl-PL"/>
        </w:rPr>
        <w:t xml:space="preserve"> w sposób, o którym mowa w zdaniu poprzednim zostan</w:t>
      </w:r>
      <w:r w:rsidR="00623ECE" w:rsidRPr="004B3338">
        <w:rPr>
          <w:rFonts w:ascii="Cambria" w:hAnsi="Cambria" w:cs="Arial"/>
          <w:sz w:val="22"/>
          <w:szCs w:val="22"/>
          <w:lang w:eastAsia="pl-PL"/>
        </w:rPr>
        <w:t xml:space="preserve">ą </w:t>
      </w:r>
      <w:r w:rsidR="004715AB" w:rsidRPr="004B3338">
        <w:rPr>
          <w:rFonts w:ascii="Cambria" w:hAnsi="Cambria" w:cs="Arial"/>
          <w:sz w:val="22"/>
          <w:szCs w:val="22"/>
          <w:lang w:eastAsia="pl-PL"/>
        </w:rPr>
        <w:t xml:space="preserve">przesłane na adres </w:t>
      </w:r>
      <w:r w:rsidR="00D43135">
        <w:rPr>
          <w:rFonts w:ascii="Cambria" w:hAnsi="Cambria" w:cs="Arial"/>
          <w:sz w:val="22"/>
          <w:szCs w:val="22"/>
          <w:lang w:eastAsia="pl-PL"/>
        </w:rPr>
        <w:t>e-mail Przedstawiciela</w:t>
      </w:r>
      <w:r w:rsidR="004715AB" w:rsidRPr="004B3338">
        <w:rPr>
          <w:rFonts w:ascii="Cambria" w:hAnsi="Cambria" w:cs="Arial"/>
          <w:sz w:val="22"/>
          <w:szCs w:val="22"/>
          <w:lang w:eastAsia="pl-PL"/>
        </w:rPr>
        <w:t xml:space="preserve"> Zamawiającego</w:t>
      </w:r>
      <w:r w:rsidR="00623ECE" w:rsidRPr="004B3338">
        <w:rPr>
          <w:rFonts w:ascii="Cambria" w:hAnsi="Cambria" w:cs="Arial"/>
          <w:sz w:val="22"/>
          <w:szCs w:val="22"/>
          <w:lang w:eastAsia="pl-PL"/>
        </w:rPr>
        <w:t xml:space="preserve">, o którym mowa </w:t>
      </w:r>
      <w:r w:rsidR="004715AB" w:rsidRPr="004B3338">
        <w:rPr>
          <w:rFonts w:ascii="Cambria" w:hAnsi="Cambria" w:cs="Arial"/>
          <w:sz w:val="22"/>
          <w:szCs w:val="22"/>
          <w:lang w:eastAsia="pl-PL"/>
        </w:rPr>
        <w:t>w ust. 2.</w:t>
      </w:r>
    </w:p>
    <w:p w14:paraId="57091CB1" w14:textId="77777777" w:rsidR="00623ECE" w:rsidRPr="004B3338" w:rsidRDefault="00623ECE" w:rsidP="00375794">
      <w:pPr>
        <w:suppressAutoHyphens w:val="0"/>
        <w:spacing w:before="120"/>
        <w:ind w:left="567"/>
        <w:jc w:val="both"/>
        <w:rPr>
          <w:rFonts w:ascii="Cambria" w:hAnsi="Cambria" w:cs="Arial"/>
          <w:sz w:val="22"/>
          <w:szCs w:val="22"/>
          <w:lang w:eastAsia="pl-PL"/>
        </w:rPr>
      </w:pPr>
    </w:p>
    <w:p w14:paraId="15CF060B" w14:textId="2A41C056" w:rsidR="0013110C" w:rsidRPr="004B3338" w:rsidRDefault="0013110C" w:rsidP="00375794">
      <w:pPr>
        <w:suppressAutoHyphens w:val="0"/>
        <w:spacing w:before="120"/>
        <w:jc w:val="center"/>
        <w:rPr>
          <w:rFonts w:ascii="Cambria" w:hAnsi="Cambria" w:cs="Arial"/>
          <w:b/>
          <w:sz w:val="22"/>
          <w:szCs w:val="22"/>
          <w:lang w:eastAsia="pl-PL"/>
        </w:rPr>
      </w:pPr>
      <w:r w:rsidRPr="004B3338">
        <w:rPr>
          <w:rFonts w:ascii="Cambria" w:hAnsi="Cambria" w:cs="Arial"/>
          <w:b/>
          <w:sz w:val="22"/>
          <w:szCs w:val="22"/>
          <w:lang w:eastAsia="pl-PL"/>
        </w:rPr>
        <w:t>§ </w:t>
      </w:r>
      <w:r w:rsidR="007D6D45">
        <w:rPr>
          <w:rFonts w:ascii="Cambria" w:hAnsi="Cambria" w:cs="Arial"/>
          <w:b/>
          <w:sz w:val="22"/>
          <w:szCs w:val="22"/>
          <w:lang w:eastAsia="pl-PL"/>
        </w:rPr>
        <w:t>20</w:t>
      </w:r>
      <w:r w:rsidRPr="004B3338">
        <w:rPr>
          <w:rFonts w:ascii="Cambria" w:hAnsi="Cambria" w:cs="Arial"/>
          <w:b/>
          <w:sz w:val="22"/>
          <w:szCs w:val="22"/>
          <w:lang w:eastAsia="pl-PL"/>
        </w:rPr>
        <w:br/>
        <w:t>Rozstrzyganie sporów</w:t>
      </w:r>
    </w:p>
    <w:p w14:paraId="42278B38" w14:textId="3B0300E4"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Zamawiający i Wykonawca podejmą starania, aby </w:t>
      </w:r>
      <w:r w:rsidR="004A79EB" w:rsidRPr="004B3338">
        <w:rPr>
          <w:rFonts w:ascii="Cambria" w:hAnsi="Cambria" w:cs="Arial"/>
          <w:sz w:val="22"/>
          <w:szCs w:val="22"/>
          <w:lang w:eastAsia="pl-PL"/>
        </w:rPr>
        <w:t xml:space="preserve">rozwiązać ugodowo </w:t>
      </w:r>
      <w:r w:rsidRPr="004B3338">
        <w:rPr>
          <w:rFonts w:ascii="Cambria" w:hAnsi="Cambria" w:cs="Arial"/>
          <w:sz w:val="22"/>
          <w:szCs w:val="22"/>
          <w:lang w:eastAsia="pl-PL"/>
        </w:rPr>
        <w:t>ewentualne spory wynikające z Umowy poprzez bezpośrednie negocjacje lub w drodze mediacji, o której mowa w przepisach o postępowaniu cywilnym.</w:t>
      </w:r>
    </w:p>
    <w:p w14:paraId="0214B82B" w14:textId="7D4606E9" w:rsidR="0013110C" w:rsidRPr="004B3338" w:rsidRDefault="0013110C" w:rsidP="00375794">
      <w:pPr>
        <w:numPr>
          <w:ilvl w:val="0"/>
          <w:numId w:val="30"/>
        </w:numPr>
        <w:suppressAutoHyphens w:val="0"/>
        <w:spacing w:before="120"/>
        <w:ind w:left="567" w:hanging="709"/>
        <w:jc w:val="both"/>
        <w:rPr>
          <w:rFonts w:ascii="Cambria" w:hAnsi="Cambria" w:cs="Arial"/>
          <w:sz w:val="22"/>
          <w:szCs w:val="22"/>
          <w:lang w:eastAsia="pl-PL"/>
        </w:rPr>
      </w:pPr>
      <w:r w:rsidRPr="004B3338">
        <w:rPr>
          <w:rFonts w:ascii="Cambria" w:hAnsi="Cambria" w:cs="Arial"/>
          <w:sz w:val="22"/>
          <w:szCs w:val="22"/>
          <w:lang w:eastAsia="pl-PL"/>
        </w:rPr>
        <w:t xml:space="preserve">Jeżeli Zamawiający i Wykonawca nie będą w stanie </w:t>
      </w:r>
      <w:r w:rsidR="004A79EB" w:rsidRPr="004B3338">
        <w:rPr>
          <w:rFonts w:ascii="Cambria" w:hAnsi="Cambria" w:cs="Arial"/>
          <w:sz w:val="22"/>
          <w:szCs w:val="22"/>
          <w:lang w:eastAsia="pl-PL"/>
        </w:rPr>
        <w:t xml:space="preserve">rozwiązać </w:t>
      </w:r>
      <w:r w:rsidRPr="004B3338">
        <w:rPr>
          <w:rFonts w:ascii="Cambria" w:hAnsi="Cambria" w:cs="Arial"/>
          <w:sz w:val="22"/>
          <w:szCs w:val="22"/>
          <w:lang w:eastAsia="pl-PL"/>
        </w:rPr>
        <w:t>sporu ugodowo, wszelkie spory związane z Umową rozstrzygać będzie sąd powszechny właściwy miejscowo dla siedziby Zamawiającego.</w:t>
      </w:r>
    </w:p>
    <w:p w14:paraId="6FE9EE69" w14:textId="77777777" w:rsidR="0013110C" w:rsidRPr="004B3338" w:rsidRDefault="0013110C" w:rsidP="00375794">
      <w:pPr>
        <w:keepNext/>
        <w:suppressAutoHyphens w:val="0"/>
        <w:spacing w:before="120"/>
        <w:outlineLvl w:val="0"/>
        <w:rPr>
          <w:rFonts w:ascii="Cambria" w:hAnsi="Cambria" w:cs="Arial"/>
          <w:b/>
          <w:bCs/>
          <w:kern w:val="32"/>
          <w:sz w:val="22"/>
          <w:szCs w:val="22"/>
          <w:lang w:eastAsia="pl-PL"/>
        </w:rPr>
      </w:pPr>
    </w:p>
    <w:p w14:paraId="7C6C131A" w14:textId="028421EB" w:rsidR="0013110C" w:rsidRPr="004B3338" w:rsidRDefault="0013110C" w:rsidP="00375794">
      <w:pPr>
        <w:keepNext/>
        <w:suppressAutoHyphens w:val="0"/>
        <w:spacing w:before="120"/>
        <w:jc w:val="center"/>
        <w:outlineLvl w:val="0"/>
        <w:rPr>
          <w:rFonts w:ascii="Cambria" w:hAnsi="Cambria" w:cs="Arial"/>
          <w:b/>
          <w:bCs/>
          <w:sz w:val="22"/>
          <w:szCs w:val="22"/>
          <w:lang w:eastAsia="pl-PL"/>
        </w:rPr>
      </w:pPr>
      <w:r w:rsidRPr="004B3338">
        <w:rPr>
          <w:rFonts w:ascii="Cambria" w:hAnsi="Cambria" w:cs="Arial"/>
          <w:b/>
          <w:bCs/>
          <w:kern w:val="32"/>
          <w:sz w:val="22"/>
          <w:szCs w:val="22"/>
          <w:lang w:eastAsia="pl-PL"/>
        </w:rPr>
        <w:t>§ </w:t>
      </w:r>
      <w:r w:rsidR="007D6D45">
        <w:rPr>
          <w:rFonts w:ascii="Cambria" w:hAnsi="Cambria" w:cs="Arial"/>
          <w:b/>
          <w:bCs/>
          <w:kern w:val="32"/>
          <w:sz w:val="22"/>
          <w:szCs w:val="22"/>
          <w:lang w:eastAsia="pl-PL"/>
        </w:rPr>
        <w:t>2</w:t>
      </w:r>
      <w:r w:rsidRPr="004B3338">
        <w:rPr>
          <w:rFonts w:ascii="Cambria" w:hAnsi="Cambria" w:cs="Arial"/>
          <w:b/>
          <w:bCs/>
          <w:kern w:val="32"/>
          <w:sz w:val="22"/>
          <w:szCs w:val="22"/>
          <w:lang w:eastAsia="pl-PL"/>
        </w:rPr>
        <w:t>1</w:t>
      </w:r>
      <w:r w:rsidRPr="004B3338">
        <w:rPr>
          <w:rFonts w:ascii="Cambria" w:hAnsi="Cambria" w:cs="Arial"/>
          <w:b/>
          <w:bCs/>
          <w:sz w:val="22"/>
          <w:szCs w:val="22"/>
          <w:lang w:eastAsia="pl-PL"/>
        </w:rPr>
        <w:br/>
        <w:t>Postanowienia końcowe</w:t>
      </w:r>
    </w:p>
    <w:p w14:paraId="5925BF02"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W sprawach nieuregulowanych Umową mają zastosowanie właściwe przepisy prawa Rzeczypospolitej Polskiej. </w:t>
      </w:r>
    </w:p>
    <w:p w14:paraId="181DA597" w14:textId="308EC40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Umowę zawarto w formie pisemnej pod rygorem nieważności. Wszelkie zmiany lub uzupełnienia Umowy wymagają dla swojej ważności zachowania formy, o której mowa w zdaniu poprzednim.</w:t>
      </w:r>
    </w:p>
    <w:p w14:paraId="26A34FD5" w14:textId="77777777" w:rsidR="0013110C" w:rsidRPr="004B3338" w:rsidRDefault="0013110C" w:rsidP="00375794">
      <w:pPr>
        <w:numPr>
          <w:ilvl w:val="0"/>
          <w:numId w:val="31"/>
        </w:numPr>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 xml:space="preserve">Umowę sporządzono w 2 jednobrzmiących egzemplarzach, po jednym dla każdej ze Stron. </w:t>
      </w:r>
    </w:p>
    <w:p w14:paraId="623A5F44" w14:textId="77777777" w:rsidR="0013110C" w:rsidRPr="004B3338" w:rsidRDefault="0013110C" w:rsidP="00375794">
      <w:pPr>
        <w:numPr>
          <w:ilvl w:val="0"/>
          <w:numId w:val="31"/>
        </w:numPr>
        <w:tabs>
          <w:tab w:val="left" w:pos="567"/>
          <w:tab w:val="left" w:pos="851"/>
        </w:tabs>
        <w:suppressAutoHyphens w:val="0"/>
        <w:spacing w:before="120"/>
        <w:ind w:left="567" w:hanging="567"/>
        <w:jc w:val="both"/>
        <w:rPr>
          <w:rFonts w:ascii="Cambria" w:hAnsi="Cambria" w:cs="Arial"/>
          <w:sz w:val="22"/>
          <w:szCs w:val="22"/>
          <w:lang w:eastAsia="pl-PL"/>
        </w:rPr>
      </w:pPr>
      <w:r w:rsidRPr="004B3338">
        <w:rPr>
          <w:rFonts w:ascii="Cambria" w:hAnsi="Cambria" w:cs="Arial"/>
          <w:sz w:val="22"/>
          <w:szCs w:val="22"/>
          <w:lang w:eastAsia="pl-PL"/>
        </w:rPr>
        <w:t>Następujące załączniki do Umowy stanowią jej integralną część:</w:t>
      </w:r>
    </w:p>
    <w:p w14:paraId="74659914"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1 –SWZ (wraz ze wszystkimi załącznikami);</w:t>
      </w:r>
    </w:p>
    <w:p w14:paraId="78AE8B40"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2 – Wykaz zagrożeń występujących na Obszarze Realizacji Pakietu;</w:t>
      </w:r>
    </w:p>
    <w:p w14:paraId="5B21012C" w14:textId="77777777"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sz w:val="22"/>
          <w:szCs w:val="22"/>
          <w:lang w:eastAsia="pl-PL"/>
        </w:rPr>
      </w:pPr>
      <w:r w:rsidRPr="004B3338">
        <w:rPr>
          <w:rFonts w:ascii="Cambria" w:hAnsi="Cambria" w:cs="Arial"/>
          <w:sz w:val="22"/>
          <w:szCs w:val="22"/>
          <w:lang w:eastAsia="pl-PL"/>
        </w:rPr>
        <w:t>Załącznik nr 3 - Oferta;</w:t>
      </w:r>
    </w:p>
    <w:p w14:paraId="7ED438DF" w14:textId="7D0681BD"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444AE7">
        <w:rPr>
          <w:rFonts w:ascii="Cambria" w:hAnsi="Cambria" w:cs="Arial"/>
          <w:color w:val="000000"/>
          <w:sz w:val="22"/>
          <w:szCs w:val="22"/>
          <w:lang w:eastAsia="pl-PL"/>
        </w:rPr>
        <w:t xml:space="preserve">4 </w:t>
      </w:r>
      <w:r w:rsidRPr="004B3338">
        <w:rPr>
          <w:rFonts w:ascii="Cambria" w:hAnsi="Cambria" w:cs="Arial"/>
          <w:color w:val="000000"/>
          <w:sz w:val="22"/>
          <w:szCs w:val="22"/>
          <w:lang w:eastAsia="pl-PL"/>
        </w:rPr>
        <w:t xml:space="preserve">– Wzór Protokołu Odbioru Robót; </w:t>
      </w:r>
    </w:p>
    <w:p w14:paraId="2E96BC2C" w14:textId="53010422" w:rsidR="0013110C" w:rsidRPr="004B3338" w:rsidRDefault="0013110C" w:rsidP="00375794">
      <w:pPr>
        <w:numPr>
          <w:ilvl w:val="1"/>
          <w:numId w:val="32"/>
        </w:numPr>
        <w:tabs>
          <w:tab w:val="left" w:pos="1134"/>
        </w:tabs>
        <w:suppressAutoHyphens w:val="0"/>
        <w:spacing w:before="120"/>
        <w:ind w:left="1134" w:hanging="560"/>
        <w:jc w:val="both"/>
        <w:rPr>
          <w:rFonts w:ascii="Cambria" w:hAnsi="Cambria" w:cs="Arial"/>
          <w:bCs/>
          <w:sz w:val="22"/>
          <w:szCs w:val="22"/>
        </w:rPr>
      </w:pPr>
      <w:r w:rsidRPr="004B3338">
        <w:rPr>
          <w:rFonts w:ascii="Cambria" w:hAnsi="Cambria" w:cs="Arial"/>
          <w:color w:val="000000"/>
          <w:sz w:val="22"/>
          <w:szCs w:val="22"/>
          <w:lang w:eastAsia="pl-PL"/>
        </w:rPr>
        <w:t xml:space="preserve">Załącznik nr </w:t>
      </w:r>
      <w:r w:rsidR="00444AE7">
        <w:rPr>
          <w:rFonts w:ascii="Cambria" w:hAnsi="Cambria" w:cs="Arial"/>
          <w:color w:val="000000"/>
          <w:sz w:val="22"/>
          <w:szCs w:val="22"/>
          <w:lang w:eastAsia="pl-PL"/>
        </w:rPr>
        <w:t>5</w:t>
      </w:r>
      <w:r w:rsidRPr="004B3338">
        <w:rPr>
          <w:rFonts w:ascii="Cambria" w:hAnsi="Cambria" w:cs="Arial"/>
          <w:color w:val="000000"/>
          <w:sz w:val="22"/>
          <w:szCs w:val="22"/>
          <w:lang w:eastAsia="pl-PL"/>
        </w:rPr>
        <w:t xml:space="preserve"> – Wzór Protokołu Zwrotu Powierzchni. </w:t>
      </w:r>
    </w:p>
    <w:p w14:paraId="67BDB2E2"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3846C3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1 do Umowy </w:t>
      </w:r>
    </w:p>
    <w:p w14:paraId="3A37FA81"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10920B3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SWZ (wraz ze wszystkimi załącznikami)</w:t>
      </w:r>
    </w:p>
    <w:p w14:paraId="4DC438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7BC9E6E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2 do Umowy  </w:t>
      </w:r>
    </w:p>
    <w:p w14:paraId="0BABBB8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5645154F"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Wykaz zagrożeń występujących na Obszarze Realizacji Pakietu</w:t>
      </w:r>
      <w:r w:rsidRPr="004B3338">
        <w:rPr>
          <w:rFonts w:ascii="Cambria" w:hAnsi="Cambria" w:cs="Arial"/>
          <w:b/>
          <w:color w:val="000000"/>
          <w:sz w:val="22"/>
          <w:szCs w:val="22"/>
          <w:lang w:eastAsia="pl-PL"/>
        </w:rPr>
        <w:br/>
        <w:t>(terenie, na którym realizowany jest Przedmiot  Umowy)</w:t>
      </w:r>
    </w:p>
    <w:p w14:paraId="334F628C"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7846F74" w14:textId="77777777"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3 do Umowy </w:t>
      </w:r>
    </w:p>
    <w:p w14:paraId="7EB45967"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67D6C152"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Oferta</w:t>
      </w:r>
    </w:p>
    <w:p w14:paraId="34C35F33"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4627FD65" w14:textId="6A90CB46"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color w:val="000000"/>
          <w:sz w:val="22"/>
          <w:szCs w:val="22"/>
          <w:lang w:eastAsia="pl-PL"/>
        </w:rPr>
        <w:br w:type="page"/>
      </w:r>
    </w:p>
    <w:p w14:paraId="4FB417B0" w14:textId="0DA54A11" w:rsidR="0013110C" w:rsidRPr="004B3338" w:rsidRDefault="001F64EF" w:rsidP="001F64EF">
      <w:pPr>
        <w:tabs>
          <w:tab w:val="left" w:pos="1134"/>
        </w:tabs>
        <w:suppressAutoHyphens w:val="0"/>
        <w:spacing w:before="120"/>
        <w:rPr>
          <w:rFonts w:ascii="Cambria" w:hAnsi="Cambria" w:cs="Arial"/>
          <w:b/>
          <w:color w:val="000000"/>
          <w:sz w:val="22"/>
          <w:szCs w:val="22"/>
          <w:lang w:eastAsia="pl-PL"/>
        </w:rPr>
      </w:pPr>
      <w:r>
        <w:rPr>
          <w:rFonts w:ascii="Cambria" w:hAnsi="Cambria" w:cs="Arial"/>
          <w:b/>
          <w:color w:val="000000"/>
          <w:sz w:val="22"/>
          <w:szCs w:val="22"/>
          <w:lang w:eastAsia="pl-PL"/>
        </w:rPr>
        <w:lastRenderedPageBreak/>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Pr>
          <w:rFonts w:ascii="Cambria" w:hAnsi="Cambria" w:cs="Arial"/>
          <w:b/>
          <w:color w:val="000000"/>
          <w:sz w:val="22"/>
          <w:szCs w:val="22"/>
          <w:lang w:eastAsia="pl-PL"/>
        </w:rPr>
        <w:tab/>
      </w:r>
      <w:r w:rsidR="0013110C" w:rsidRPr="004B3338">
        <w:rPr>
          <w:rFonts w:ascii="Cambria" w:hAnsi="Cambria" w:cs="Arial"/>
          <w:b/>
          <w:color w:val="000000"/>
          <w:sz w:val="22"/>
          <w:szCs w:val="22"/>
          <w:lang w:eastAsia="pl-PL"/>
        </w:rPr>
        <w:t xml:space="preserve">Załącznik nr </w:t>
      </w:r>
      <w:r w:rsidR="00211C18">
        <w:rPr>
          <w:rFonts w:ascii="Cambria" w:hAnsi="Cambria" w:cs="Arial"/>
          <w:b/>
          <w:color w:val="000000"/>
          <w:sz w:val="22"/>
          <w:szCs w:val="22"/>
          <w:lang w:eastAsia="pl-PL"/>
        </w:rPr>
        <w:t>4</w:t>
      </w:r>
      <w:r w:rsidR="0013110C" w:rsidRPr="004B3338">
        <w:rPr>
          <w:rFonts w:ascii="Cambria" w:hAnsi="Cambria" w:cs="Arial"/>
          <w:b/>
          <w:color w:val="000000"/>
          <w:sz w:val="22"/>
          <w:szCs w:val="22"/>
          <w:lang w:eastAsia="pl-PL"/>
        </w:rPr>
        <w:t xml:space="preserve"> do Umowy</w:t>
      </w:r>
    </w:p>
    <w:p w14:paraId="4AFDA7F5"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002146DD"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Odbioru Robót</w:t>
      </w:r>
    </w:p>
    <w:p w14:paraId="17A82C22" w14:textId="77777777" w:rsidR="0013110C" w:rsidRPr="004B3338" w:rsidRDefault="0013110C" w:rsidP="00375794">
      <w:pPr>
        <w:tabs>
          <w:tab w:val="left" w:pos="1134"/>
        </w:tabs>
        <w:suppressAutoHyphens w:val="0"/>
        <w:spacing w:before="120"/>
        <w:jc w:val="both"/>
        <w:rPr>
          <w:rFonts w:ascii="Cambria" w:hAnsi="Cambria" w:cs="Arial"/>
          <w:b/>
          <w:color w:val="000000"/>
          <w:sz w:val="22"/>
          <w:szCs w:val="22"/>
          <w:lang w:eastAsia="pl-PL"/>
        </w:rPr>
      </w:pPr>
    </w:p>
    <w:p w14:paraId="29B1CF66" w14:textId="74CDEEB1" w:rsidR="00AF760D" w:rsidRPr="004B3338" w:rsidRDefault="00AF760D"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B4AE49B" w14:textId="77777777"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256E42FF" w14:textId="52A8D9FF" w:rsidR="0013110C" w:rsidRPr="004B3338" w:rsidRDefault="0013110C" w:rsidP="00375794">
      <w:pPr>
        <w:tabs>
          <w:tab w:val="left" w:pos="1134"/>
        </w:tabs>
        <w:suppressAutoHyphens w:val="0"/>
        <w:spacing w:before="120"/>
        <w:jc w:val="both"/>
        <w:rPr>
          <w:rFonts w:ascii="Cambria" w:hAnsi="Cambria" w:cs="Arial"/>
          <w:color w:val="000000"/>
          <w:sz w:val="22"/>
          <w:szCs w:val="22"/>
          <w:lang w:eastAsia="pl-PL"/>
        </w:rPr>
      </w:pPr>
    </w:p>
    <w:p w14:paraId="75F7467C" w14:textId="5EC90655"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r w:rsidRPr="00375794">
        <w:rPr>
          <w:rFonts w:ascii="Cambria" w:hAnsi="Cambria"/>
          <w:noProof/>
          <w:sz w:val="22"/>
          <w:szCs w:val="22"/>
        </w:rPr>
        <w:drawing>
          <wp:inline distT="0" distB="0" distL="0" distR="0" wp14:anchorId="4A3B96C2" wp14:editId="511907D9">
            <wp:extent cx="5615305" cy="4950460"/>
            <wp:effectExtent l="0" t="0" r="0" b="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615305" cy="4950460"/>
                    </a:xfrm>
                    <a:prstGeom prst="rect">
                      <a:avLst/>
                    </a:prstGeom>
                    <a:noFill/>
                    <a:ln>
                      <a:noFill/>
                    </a:ln>
                  </pic:spPr>
                </pic:pic>
              </a:graphicData>
            </a:graphic>
          </wp:inline>
        </w:drawing>
      </w:r>
    </w:p>
    <w:p w14:paraId="3F9123AA" w14:textId="76280BB4" w:rsidR="009C08C2" w:rsidRPr="004B3338" w:rsidRDefault="009C08C2" w:rsidP="00375794">
      <w:pPr>
        <w:tabs>
          <w:tab w:val="left" w:pos="1134"/>
        </w:tabs>
        <w:suppressAutoHyphens w:val="0"/>
        <w:spacing w:before="120"/>
        <w:jc w:val="both"/>
        <w:rPr>
          <w:rFonts w:ascii="Cambria" w:hAnsi="Cambria" w:cs="Arial"/>
          <w:color w:val="000000"/>
          <w:sz w:val="22"/>
          <w:szCs w:val="22"/>
          <w:lang w:eastAsia="pl-PL"/>
        </w:rPr>
      </w:pPr>
    </w:p>
    <w:p w14:paraId="120CEC82" w14:textId="40F3B4C1" w:rsidR="009C08C2" w:rsidRPr="004B3338" w:rsidRDefault="009C08C2" w:rsidP="00375794">
      <w:pPr>
        <w:suppressAutoHyphens w:val="0"/>
        <w:spacing w:before="120"/>
        <w:rPr>
          <w:rFonts w:ascii="Cambria" w:hAnsi="Cambria" w:cs="Arial"/>
          <w:color w:val="000000"/>
          <w:sz w:val="22"/>
          <w:szCs w:val="22"/>
          <w:lang w:eastAsia="pl-PL"/>
        </w:rPr>
      </w:pPr>
      <w:r w:rsidRPr="004B3338">
        <w:rPr>
          <w:rFonts w:ascii="Cambria" w:hAnsi="Cambria" w:cs="Arial"/>
          <w:color w:val="000000"/>
          <w:sz w:val="22"/>
          <w:szCs w:val="22"/>
          <w:lang w:eastAsia="pl-PL"/>
        </w:rPr>
        <w:br w:type="page"/>
      </w:r>
    </w:p>
    <w:p w14:paraId="1DBC3D06" w14:textId="3AED347A"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9030449" w14:textId="77152B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r w:rsidRPr="00375794">
        <w:rPr>
          <w:rFonts w:ascii="Cambria" w:hAnsi="Cambria"/>
          <w:noProof/>
          <w:sz w:val="22"/>
          <w:szCs w:val="22"/>
        </w:rPr>
        <w:drawing>
          <wp:inline distT="0" distB="0" distL="0" distR="0" wp14:anchorId="292FCFD0" wp14:editId="62D4FE7F">
            <wp:extent cx="5615305" cy="4941570"/>
            <wp:effectExtent l="0" t="0" r="0" b="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5615305" cy="4941570"/>
                    </a:xfrm>
                    <a:prstGeom prst="rect">
                      <a:avLst/>
                    </a:prstGeom>
                    <a:noFill/>
                    <a:ln>
                      <a:noFill/>
                    </a:ln>
                  </pic:spPr>
                </pic:pic>
              </a:graphicData>
            </a:graphic>
          </wp:inline>
        </w:drawing>
      </w:r>
    </w:p>
    <w:p w14:paraId="2A54C9F2" w14:textId="3ABB553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3FC0F453" w14:textId="77777777" w:rsidR="009C08C2" w:rsidRPr="004B3338" w:rsidRDefault="009C08C2" w:rsidP="00375794">
      <w:pPr>
        <w:tabs>
          <w:tab w:val="left" w:pos="1134"/>
        </w:tabs>
        <w:suppressAutoHyphens w:val="0"/>
        <w:spacing w:before="120"/>
        <w:rPr>
          <w:rFonts w:ascii="Cambria" w:hAnsi="Cambria" w:cs="Arial"/>
          <w:b/>
          <w:color w:val="000000"/>
          <w:sz w:val="22"/>
          <w:szCs w:val="22"/>
          <w:lang w:eastAsia="pl-PL"/>
        </w:rPr>
      </w:pPr>
    </w:p>
    <w:p w14:paraId="13EE6EE1" w14:textId="77777777" w:rsidR="0013110C" w:rsidRPr="004B3338" w:rsidRDefault="0013110C" w:rsidP="00375794">
      <w:pPr>
        <w:tabs>
          <w:tab w:val="left" w:pos="1134"/>
        </w:tabs>
        <w:suppressAutoHyphens w:val="0"/>
        <w:spacing w:before="120"/>
        <w:rPr>
          <w:rFonts w:ascii="Cambria" w:hAnsi="Cambria" w:cs="Arial"/>
          <w:b/>
          <w:color w:val="000000"/>
          <w:sz w:val="22"/>
          <w:szCs w:val="22"/>
          <w:lang w:eastAsia="pl-PL"/>
        </w:rPr>
      </w:pPr>
    </w:p>
    <w:p w14:paraId="3D206EB4" w14:textId="08E25C06" w:rsidR="0013110C" w:rsidRPr="004B3338" w:rsidRDefault="0013110C" w:rsidP="00375794">
      <w:pPr>
        <w:tabs>
          <w:tab w:val="left" w:pos="1134"/>
        </w:tabs>
        <w:suppressAutoHyphens w:val="0"/>
        <w:spacing w:before="120"/>
        <w:jc w:val="right"/>
        <w:rPr>
          <w:rFonts w:ascii="Cambria" w:hAnsi="Cambria" w:cs="Arial"/>
          <w:b/>
          <w:color w:val="000000"/>
          <w:sz w:val="22"/>
          <w:szCs w:val="22"/>
          <w:lang w:eastAsia="pl-PL"/>
        </w:rPr>
      </w:pPr>
      <w:r w:rsidRPr="004B3338">
        <w:rPr>
          <w:rFonts w:ascii="Cambria" w:hAnsi="Cambria" w:cs="Arial"/>
          <w:b/>
          <w:color w:val="000000"/>
          <w:sz w:val="22"/>
          <w:szCs w:val="22"/>
          <w:lang w:eastAsia="pl-PL"/>
        </w:rPr>
        <w:br w:type="page"/>
      </w:r>
      <w:r w:rsidRPr="004B3338">
        <w:rPr>
          <w:rFonts w:ascii="Cambria" w:hAnsi="Cambria" w:cs="Arial"/>
          <w:b/>
          <w:color w:val="000000"/>
          <w:sz w:val="22"/>
          <w:szCs w:val="22"/>
          <w:lang w:eastAsia="pl-PL"/>
        </w:rPr>
        <w:lastRenderedPageBreak/>
        <w:t xml:space="preserve">Załącznik nr </w:t>
      </w:r>
      <w:r w:rsidR="00211C18">
        <w:rPr>
          <w:rFonts w:ascii="Cambria" w:hAnsi="Cambria" w:cs="Arial"/>
          <w:b/>
          <w:color w:val="000000"/>
          <w:sz w:val="22"/>
          <w:szCs w:val="22"/>
          <w:lang w:eastAsia="pl-PL"/>
        </w:rPr>
        <w:t>5</w:t>
      </w:r>
      <w:r w:rsidRPr="004B3338">
        <w:rPr>
          <w:rFonts w:ascii="Cambria" w:hAnsi="Cambria" w:cs="Arial"/>
          <w:b/>
          <w:color w:val="000000"/>
          <w:sz w:val="22"/>
          <w:szCs w:val="22"/>
          <w:lang w:eastAsia="pl-PL"/>
        </w:rPr>
        <w:t xml:space="preserve"> do Umowy</w:t>
      </w:r>
    </w:p>
    <w:p w14:paraId="2043B5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6091F060"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r w:rsidRPr="004B3338">
        <w:rPr>
          <w:rFonts w:ascii="Cambria" w:hAnsi="Cambria" w:cs="Arial"/>
          <w:b/>
          <w:color w:val="000000"/>
          <w:sz w:val="22"/>
          <w:szCs w:val="22"/>
          <w:lang w:eastAsia="pl-PL"/>
        </w:rPr>
        <w:t>Wzór Protokołu Zwrotu Powierzchni</w:t>
      </w:r>
    </w:p>
    <w:p w14:paraId="59BF7E2C" w14:textId="77777777" w:rsidR="0013110C" w:rsidRPr="004B3338" w:rsidRDefault="0013110C" w:rsidP="00375794">
      <w:pPr>
        <w:tabs>
          <w:tab w:val="left" w:pos="1134"/>
        </w:tabs>
        <w:suppressAutoHyphens w:val="0"/>
        <w:spacing w:before="120"/>
        <w:jc w:val="center"/>
        <w:rPr>
          <w:rFonts w:ascii="Cambria" w:hAnsi="Cambria" w:cs="Arial"/>
          <w:b/>
          <w:color w:val="000000"/>
          <w:sz w:val="22"/>
          <w:szCs w:val="22"/>
          <w:lang w:eastAsia="pl-PL"/>
        </w:rPr>
      </w:pPr>
    </w:p>
    <w:p w14:paraId="22583C06"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2E036415"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5323526B" w14:textId="77777777" w:rsidR="0013110C" w:rsidRPr="004B3338" w:rsidRDefault="0013110C" w:rsidP="00375794">
      <w:pPr>
        <w:tabs>
          <w:tab w:val="left" w:pos="1134"/>
        </w:tabs>
        <w:suppressAutoHyphens w:val="0"/>
        <w:spacing w:before="120"/>
        <w:jc w:val="center"/>
        <w:rPr>
          <w:rFonts w:ascii="Cambria" w:hAnsi="Cambria" w:cs="Arial"/>
          <w:color w:val="000000"/>
          <w:sz w:val="22"/>
          <w:szCs w:val="22"/>
          <w:lang w:eastAsia="pl-PL"/>
        </w:rPr>
      </w:pPr>
    </w:p>
    <w:p w14:paraId="0D1DB614" w14:textId="4D20C076" w:rsidR="0013110C" w:rsidRPr="004B3338" w:rsidRDefault="0013110C" w:rsidP="00375794">
      <w:pPr>
        <w:tabs>
          <w:tab w:val="left" w:pos="1134"/>
        </w:tabs>
        <w:suppressAutoHyphens w:val="0"/>
        <w:spacing w:before="120"/>
        <w:ind w:left="1134" w:hanging="1134"/>
        <w:jc w:val="both"/>
        <w:rPr>
          <w:rFonts w:ascii="Cambria" w:hAnsi="Cambria" w:cs="Arial"/>
          <w:bCs/>
          <w:sz w:val="22"/>
          <w:szCs w:val="22"/>
        </w:rPr>
      </w:pPr>
      <w:r w:rsidRPr="004B3338">
        <w:rPr>
          <w:rFonts w:ascii="Cambria" w:hAnsi="Cambria" w:cs="Arial"/>
          <w:color w:val="000000"/>
          <w:sz w:val="22"/>
          <w:szCs w:val="22"/>
          <w:lang w:eastAsia="pl-PL"/>
        </w:rPr>
        <w:br w:type="page"/>
      </w:r>
      <w:r w:rsidR="0014292B" w:rsidRPr="00F31F3E">
        <w:rPr>
          <w:rFonts w:ascii="Cambria" w:hAnsi="Cambria" w:cs="Arial"/>
          <w:noProof/>
          <w:color w:val="000000"/>
          <w:sz w:val="22"/>
          <w:szCs w:val="22"/>
          <w:lang w:eastAsia="pl-PL"/>
        </w:rPr>
        <w:lastRenderedPageBreak/>
        <w:drawing>
          <wp:inline distT="0" distB="0" distL="0" distR="0" wp14:anchorId="5A64AC85" wp14:editId="006C3E93">
            <wp:extent cx="5608320" cy="7886700"/>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08320" cy="7886700"/>
                    </a:xfrm>
                    <a:prstGeom prst="rect">
                      <a:avLst/>
                    </a:prstGeom>
                    <a:noFill/>
                    <a:ln>
                      <a:noFill/>
                    </a:ln>
                  </pic:spPr>
                </pic:pic>
              </a:graphicData>
            </a:graphic>
          </wp:inline>
        </w:drawing>
      </w:r>
    </w:p>
    <w:sectPr w:rsidR="0013110C" w:rsidRPr="004B3338">
      <w:footerReference w:type="default" r:id="rId12"/>
      <w:pgSz w:w="11905" w:h="16837"/>
      <w:pgMar w:top="1531" w:right="1531" w:bottom="1531" w:left="153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F62A74" w14:textId="77777777" w:rsidR="0038600B" w:rsidRDefault="0038600B">
      <w:r>
        <w:separator/>
      </w:r>
    </w:p>
  </w:endnote>
  <w:endnote w:type="continuationSeparator" w:id="0">
    <w:p w14:paraId="28C78C68" w14:textId="77777777" w:rsidR="0038600B" w:rsidRDefault="003860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MS Gothic"/>
    <w:panose1 w:val="00000000000000000000"/>
    <w:charset w:val="00"/>
    <w:family w:val="auto"/>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1C9308" w14:textId="77777777" w:rsidR="0013110C" w:rsidRDefault="0013110C">
    <w:pPr>
      <w:pStyle w:val="Stopka"/>
      <w:pBdr>
        <w:top w:val="single" w:sz="4" w:space="1" w:color="D9D9D9"/>
      </w:pBdr>
      <w:jc w:val="right"/>
      <w:rPr>
        <w:rFonts w:ascii="Cambria" w:hAnsi="Cambria"/>
      </w:rPr>
    </w:pPr>
  </w:p>
  <w:p w14:paraId="6D414A62" w14:textId="77777777" w:rsidR="0013110C" w:rsidRDefault="0013110C">
    <w:pPr>
      <w:pStyle w:val="Stopka"/>
      <w:pBdr>
        <w:top w:val="single" w:sz="4" w:space="1" w:color="D9D9D9"/>
      </w:pBdr>
      <w:jc w:val="right"/>
      <w:rPr>
        <w:rFonts w:ascii="Cambria" w:hAnsi="Cambria"/>
        <w:color w:val="7F7F7F"/>
        <w:spacing w:val="60"/>
      </w:rPr>
    </w:pPr>
    <w:r>
      <w:rPr>
        <w:rFonts w:ascii="Cambria" w:hAnsi="Cambria"/>
      </w:rPr>
      <w:fldChar w:fldCharType="begin"/>
    </w:r>
    <w:r>
      <w:rPr>
        <w:rFonts w:ascii="Cambria" w:hAnsi="Cambria"/>
      </w:rPr>
      <w:instrText>PAGE   \* MERGEFORMAT</w:instrText>
    </w:r>
    <w:r>
      <w:rPr>
        <w:rFonts w:ascii="Cambria" w:hAnsi="Cambria"/>
      </w:rPr>
      <w:fldChar w:fldCharType="separate"/>
    </w:r>
    <w:r>
      <w:rPr>
        <w:rFonts w:ascii="Cambria" w:hAnsi="Cambria"/>
        <w:lang w:eastAsia="pl-PL"/>
      </w:rPr>
      <w:t>24</w:t>
    </w:r>
    <w:r>
      <w:rPr>
        <w:rFonts w:ascii="Cambria" w:hAnsi="Cambria"/>
      </w:rPr>
      <w:fldChar w:fldCharType="end"/>
    </w:r>
    <w:r>
      <w:rPr>
        <w:rFonts w:ascii="Cambria" w:hAnsi="Cambria"/>
      </w:rPr>
      <w:t xml:space="preserve"> | </w:t>
    </w:r>
    <w:r>
      <w:rPr>
        <w:rFonts w:ascii="Cambria" w:hAnsi="Cambria"/>
        <w:color w:val="7F7F7F"/>
        <w:spacing w:val="60"/>
      </w:rPr>
      <w:t>Strona</w:t>
    </w:r>
  </w:p>
  <w:p w14:paraId="7CCF7F71" w14:textId="77777777" w:rsidR="0013110C" w:rsidRDefault="0013110C">
    <w:pPr>
      <w:pStyle w:val="Stopka"/>
      <w:pBdr>
        <w:top w:val="single" w:sz="4" w:space="1" w:color="D9D9D9"/>
      </w:pBdr>
      <w:jc w:val="right"/>
      <w:rPr>
        <w:rFonts w:ascii="Cambria" w:hAnsi="Cambr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74B1ABA" w14:textId="77777777" w:rsidR="0038600B" w:rsidRDefault="0038600B">
      <w:r>
        <w:separator/>
      </w:r>
    </w:p>
  </w:footnote>
  <w:footnote w:type="continuationSeparator" w:id="0">
    <w:p w14:paraId="582DB9CE" w14:textId="77777777" w:rsidR="0038600B" w:rsidRDefault="003860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E19AE"/>
    <w:multiLevelType w:val="multilevel"/>
    <w:tmpl w:val="007E19A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 w15:restartNumberingAfterBreak="0">
    <w:nsid w:val="021C0A9D"/>
    <w:multiLevelType w:val="multilevel"/>
    <w:tmpl w:val="021C0A9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04BC4D17"/>
    <w:multiLevelType w:val="multilevel"/>
    <w:tmpl w:val="04BC4D17"/>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6121EC5"/>
    <w:multiLevelType w:val="multilevel"/>
    <w:tmpl w:val="06121EC5"/>
    <w:lvl w:ilvl="0">
      <w:start w:val="1"/>
      <w:numFmt w:val="decimal"/>
      <w:lvlText w:val="%1)"/>
      <w:lvlJc w:val="left"/>
      <w:pPr>
        <w:ind w:left="720" w:hanging="360"/>
      </w:pPr>
      <w:rPr>
        <w:rFonts w:ascii="Cambria" w:eastAsia="Times New Roman" w:hAnsi="Cambria" w:cs="Arial"/>
        <w:b w:val="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4" w15:restartNumberingAfterBreak="0">
    <w:nsid w:val="0E766780"/>
    <w:multiLevelType w:val="multilevel"/>
    <w:tmpl w:val="0E766780"/>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18622C78"/>
    <w:multiLevelType w:val="hybridMultilevel"/>
    <w:tmpl w:val="4BE26B5A"/>
    <w:lvl w:ilvl="0" w:tplc="90F6A068">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 w15:restartNumberingAfterBreak="0">
    <w:nsid w:val="1BF82019"/>
    <w:multiLevelType w:val="hybridMultilevel"/>
    <w:tmpl w:val="8954F990"/>
    <w:lvl w:ilvl="0" w:tplc="465EED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7" w15:restartNumberingAfterBreak="0">
    <w:nsid w:val="1C3A1F83"/>
    <w:multiLevelType w:val="multilevel"/>
    <w:tmpl w:val="1C3A1F83"/>
    <w:lvl w:ilvl="0">
      <w:start w:val="1"/>
      <w:numFmt w:val="decimal"/>
      <w:lvlText w:val="%1)"/>
      <w:lvlJc w:val="left"/>
      <w:pPr>
        <w:ind w:left="360" w:hanging="360"/>
      </w:pPr>
      <w:rPr>
        <w:rFonts w:ascii="Verdana" w:hAnsi="Verdana" w:hint="default"/>
        <w:i w:val="0"/>
      </w:r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2E44180"/>
    <w:multiLevelType w:val="multilevel"/>
    <w:tmpl w:val="22E44180"/>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278D15CF"/>
    <w:multiLevelType w:val="hybridMultilevel"/>
    <w:tmpl w:val="6B04DDF6"/>
    <w:lvl w:ilvl="0" w:tplc="D0609598">
      <w:start w:val="1"/>
      <w:numFmt w:val="lowerLetter"/>
      <w:lvlText w:val="%1)"/>
      <w:lvlJc w:val="left"/>
      <w:pPr>
        <w:ind w:left="1419" w:hanging="852"/>
      </w:pPr>
      <w:rPr>
        <w:rFonts w:ascii="Cambria" w:eastAsia="SimSun" w:hAnsi="Cambria" w:cs="Arial"/>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2AA23405"/>
    <w:multiLevelType w:val="multilevel"/>
    <w:tmpl w:val="2AA23405"/>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FEA53DE"/>
    <w:multiLevelType w:val="multilevel"/>
    <w:tmpl w:val="2FEA53D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34560BAA"/>
    <w:multiLevelType w:val="multilevel"/>
    <w:tmpl w:val="34560BAA"/>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36437050"/>
    <w:multiLevelType w:val="multilevel"/>
    <w:tmpl w:val="364370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15:restartNumberingAfterBreak="0">
    <w:nsid w:val="38F1415B"/>
    <w:multiLevelType w:val="multilevel"/>
    <w:tmpl w:val="38F1415B"/>
    <w:lvl w:ilvl="0">
      <w:start w:val="1"/>
      <w:numFmt w:val="decimal"/>
      <w:lvlText w:val="%1."/>
      <w:lvlJc w:val="left"/>
      <w:pPr>
        <w:ind w:left="360" w:hanging="360"/>
      </w:pPr>
    </w:lvl>
    <w:lvl w:ilvl="1">
      <w:start w:val="1"/>
      <w:numFmt w:val="decimal"/>
      <w:lvlText w:val="%2)"/>
      <w:lvlJc w:val="left"/>
      <w:pPr>
        <w:ind w:left="720" w:hanging="360"/>
      </w:pPr>
      <w:rPr>
        <w:rFonts w:ascii="Cambria" w:eastAsia="Times New Roman" w:hAnsi="Cambria" w:cs="Arial"/>
        <w:b w:val="0"/>
      </w:r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5" w15:restartNumberingAfterBreak="0">
    <w:nsid w:val="3BA5672B"/>
    <w:multiLevelType w:val="multilevel"/>
    <w:tmpl w:val="3BA5672B"/>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42713452"/>
    <w:multiLevelType w:val="singleLevel"/>
    <w:tmpl w:val="42713452"/>
    <w:lvl w:ilvl="0">
      <w:start w:val="1"/>
      <w:numFmt w:val="bullet"/>
      <w:pStyle w:val="Tiret1"/>
      <w:lvlText w:val="–"/>
      <w:lvlJc w:val="left"/>
      <w:pPr>
        <w:tabs>
          <w:tab w:val="num" w:pos="1417"/>
        </w:tabs>
        <w:ind w:left="1417" w:hanging="567"/>
      </w:pPr>
    </w:lvl>
  </w:abstractNum>
  <w:abstractNum w:abstractNumId="17" w15:restartNumberingAfterBreak="0">
    <w:nsid w:val="44DE3C62"/>
    <w:multiLevelType w:val="hybridMultilevel"/>
    <w:tmpl w:val="057E043E"/>
    <w:lvl w:ilvl="0" w:tplc="C9B6E3FE">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8" w15:restartNumberingAfterBreak="0">
    <w:nsid w:val="47302D7A"/>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15:restartNumberingAfterBreak="0">
    <w:nsid w:val="4BA35FF1"/>
    <w:multiLevelType w:val="multilevel"/>
    <w:tmpl w:val="4BA35FF1"/>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0" w15:restartNumberingAfterBreak="0">
    <w:nsid w:val="4BF7187F"/>
    <w:multiLevelType w:val="multilevel"/>
    <w:tmpl w:val="4BF7187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52A67D4C"/>
    <w:multiLevelType w:val="multilevel"/>
    <w:tmpl w:val="52A67D4C"/>
    <w:lvl w:ilvl="0">
      <w:start w:val="1"/>
      <w:numFmt w:val="decimal"/>
      <w:lvlText w:val="%1)"/>
      <w:lvlJc w:val="left"/>
      <w:pPr>
        <w:ind w:left="1131" w:hanging="564"/>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22" w15:restartNumberingAfterBreak="0">
    <w:nsid w:val="5651231B"/>
    <w:multiLevelType w:val="multilevel"/>
    <w:tmpl w:val="5651231B"/>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580B68E1"/>
    <w:multiLevelType w:val="multilevel"/>
    <w:tmpl w:val="580B68E1"/>
    <w:lvl w:ilvl="0">
      <w:start w:val="1"/>
      <w:numFmt w:val="decimal"/>
      <w:lvlText w:val="%1."/>
      <w:lvlJc w:val="left"/>
      <w:pPr>
        <w:ind w:left="360" w:hanging="360"/>
      </w:pPr>
      <w:rPr>
        <w:rFonts w:hint="default"/>
        <w:i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4" w15:restartNumberingAfterBreak="0">
    <w:nsid w:val="5CA31A15"/>
    <w:multiLevelType w:val="singleLevel"/>
    <w:tmpl w:val="5CA31A15"/>
    <w:lvl w:ilvl="0">
      <w:start w:val="1"/>
      <w:numFmt w:val="bullet"/>
      <w:pStyle w:val="Tiret0"/>
      <w:lvlText w:val="–"/>
      <w:lvlJc w:val="left"/>
      <w:pPr>
        <w:tabs>
          <w:tab w:val="num" w:pos="850"/>
        </w:tabs>
        <w:ind w:left="850" w:hanging="850"/>
      </w:pPr>
    </w:lvl>
  </w:abstractNum>
  <w:abstractNum w:abstractNumId="25" w15:restartNumberingAfterBreak="0">
    <w:nsid w:val="5E152297"/>
    <w:multiLevelType w:val="multilevel"/>
    <w:tmpl w:val="47302D7A"/>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6" w15:restartNumberingAfterBreak="0">
    <w:nsid w:val="5FA219FB"/>
    <w:multiLevelType w:val="multilevel"/>
    <w:tmpl w:val="5FA219FB"/>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630875E1"/>
    <w:multiLevelType w:val="multilevel"/>
    <w:tmpl w:val="630875E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66BA3164"/>
    <w:multiLevelType w:val="multilevel"/>
    <w:tmpl w:val="66BA3164"/>
    <w:lvl w:ilvl="0">
      <w:start w:val="1"/>
      <w:numFmt w:val="decimal"/>
      <w:lvlText w:val="%1)"/>
      <w:lvlJc w:val="left"/>
      <w:pPr>
        <w:ind w:left="720" w:hanging="360"/>
      </w:pPr>
      <w:rPr>
        <w:rFonts w:ascii="Cambria" w:eastAsia="Times New Roman" w:hAnsi="Cambria" w:cs="Arial"/>
        <w:b w:val="0"/>
      </w:rPr>
    </w:lvl>
    <w:lvl w:ilvl="1">
      <w:start w:val="1"/>
      <w:numFmt w:val="decimal"/>
      <w:lvlText w:val="%2)"/>
      <w:lvlJc w:val="left"/>
      <w:pPr>
        <w:ind w:left="1440" w:hanging="360"/>
      </w:pPr>
      <w:rPr>
        <w:rFonts w:ascii="Cambria" w:eastAsia="Times New Roman" w:hAnsi="Cambria" w:cs="Arial"/>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15:restartNumberingAfterBreak="0">
    <w:nsid w:val="66DF5505"/>
    <w:multiLevelType w:val="multilevel"/>
    <w:tmpl w:val="66DF5505"/>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0" w15:restartNumberingAfterBreak="0">
    <w:nsid w:val="67B856F6"/>
    <w:multiLevelType w:val="singleLevel"/>
    <w:tmpl w:val="67B856F6"/>
    <w:lvl w:ilvl="0">
      <w:start w:val="1"/>
      <w:numFmt w:val="bullet"/>
      <w:pStyle w:val="Tiret2"/>
      <w:lvlText w:val="–"/>
      <w:lvlJc w:val="left"/>
      <w:pPr>
        <w:tabs>
          <w:tab w:val="num" w:pos="1984"/>
        </w:tabs>
        <w:ind w:left="1984" w:hanging="567"/>
      </w:pPr>
    </w:lvl>
  </w:abstractNum>
  <w:abstractNum w:abstractNumId="31" w15:restartNumberingAfterBreak="0">
    <w:nsid w:val="696F0F53"/>
    <w:multiLevelType w:val="multilevel"/>
    <w:tmpl w:val="696F0F53"/>
    <w:lvl w:ilvl="0">
      <w:start w:val="1"/>
      <w:numFmt w:val="decimal"/>
      <w:lvlText w:val="%1."/>
      <w:lvlJc w:val="left"/>
      <w:pPr>
        <w:ind w:left="360" w:hanging="360"/>
      </w:pPr>
      <w:rPr>
        <w:rFonts w:ascii="Cambria" w:eastAsia="Times New Roman" w:hAnsi="Cambria" w:cs="Arial"/>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2" w15:restartNumberingAfterBreak="0">
    <w:nsid w:val="6A7275E7"/>
    <w:multiLevelType w:val="hybridMultilevel"/>
    <w:tmpl w:val="3A507A44"/>
    <w:lvl w:ilvl="0" w:tplc="02061162">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3" w15:restartNumberingAfterBreak="0">
    <w:nsid w:val="6BD064DD"/>
    <w:multiLevelType w:val="multilevel"/>
    <w:tmpl w:val="9FCE4570"/>
    <w:lvl w:ilvl="0">
      <w:start w:val="1"/>
      <w:numFmt w:val="decimal"/>
      <w:lvlText w:val="%1."/>
      <w:lvlJc w:val="left"/>
      <w:pPr>
        <w:ind w:left="3479" w:firstLine="0"/>
      </w:pPr>
      <w:rPr>
        <w:rFonts w:hint="default"/>
        <w:b w:val="0"/>
        <w:i w:val="0"/>
        <w:strike w:val="0"/>
        <w:color w:val="000000"/>
        <w:sz w:val="21"/>
        <w:szCs w:val="21"/>
        <w:u w:val="none"/>
        <w:vertAlign w:val="baseline"/>
      </w:rPr>
    </w:lvl>
    <w:lvl w:ilvl="1">
      <w:start w:val="1"/>
      <w:numFmt w:val="decimal"/>
      <w:lvlText w:val="%2)"/>
      <w:lvlJc w:val="left"/>
      <w:pPr>
        <w:ind w:left="4559" w:hanging="360"/>
      </w:pPr>
    </w:lvl>
    <w:lvl w:ilvl="2">
      <w:start w:val="1"/>
      <w:numFmt w:val="lowerRoman"/>
      <w:lvlText w:val="%3."/>
      <w:lvlJc w:val="right"/>
      <w:pPr>
        <w:ind w:left="5279" w:hanging="180"/>
      </w:pPr>
    </w:lvl>
    <w:lvl w:ilvl="3">
      <w:start w:val="1"/>
      <w:numFmt w:val="decimal"/>
      <w:lvlText w:val="%4."/>
      <w:lvlJc w:val="left"/>
      <w:pPr>
        <w:ind w:left="5999" w:hanging="360"/>
      </w:pPr>
      <w:rPr>
        <w:b w:val="0"/>
        <w:bCs w:val="0"/>
      </w:rPr>
    </w:lvl>
    <w:lvl w:ilvl="4">
      <w:start w:val="1"/>
      <w:numFmt w:val="lowerLetter"/>
      <w:lvlText w:val="%5."/>
      <w:lvlJc w:val="left"/>
      <w:pPr>
        <w:ind w:left="6719" w:hanging="360"/>
      </w:pPr>
    </w:lvl>
    <w:lvl w:ilvl="5">
      <w:start w:val="1"/>
      <w:numFmt w:val="lowerRoman"/>
      <w:lvlText w:val="%6."/>
      <w:lvlJc w:val="right"/>
      <w:pPr>
        <w:ind w:left="7439" w:hanging="180"/>
      </w:pPr>
    </w:lvl>
    <w:lvl w:ilvl="6">
      <w:start w:val="1"/>
      <w:numFmt w:val="decimal"/>
      <w:lvlText w:val="%7."/>
      <w:lvlJc w:val="left"/>
      <w:pPr>
        <w:ind w:left="8159" w:hanging="360"/>
      </w:pPr>
    </w:lvl>
    <w:lvl w:ilvl="7">
      <w:start w:val="1"/>
      <w:numFmt w:val="lowerLetter"/>
      <w:lvlText w:val="%8."/>
      <w:lvlJc w:val="left"/>
      <w:pPr>
        <w:ind w:left="8879" w:hanging="360"/>
      </w:pPr>
    </w:lvl>
    <w:lvl w:ilvl="8">
      <w:start w:val="1"/>
      <w:numFmt w:val="lowerRoman"/>
      <w:lvlText w:val="%9."/>
      <w:lvlJc w:val="right"/>
      <w:pPr>
        <w:ind w:left="9599" w:hanging="180"/>
      </w:pPr>
    </w:lvl>
  </w:abstractNum>
  <w:abstractNum w:abstractNumId="34" w15:restartNumberingAfterBreak="0">
    <w:nsid w:val="70194259"/>
    <w:multiLevelType w:val="multilevel"/>
    <w:tmpl w:val="70194259"/>
    <w:lvl w:ilvl="0">
      <w:start w:val="1"/>
      <w:numFmt w:val="decimal"/>
      <w:lvlText w:val="%1)"/>
      <w:lvlJc w:val="left"/>
      <w:pPr>
        <w:ind w:left="927" w:hanging="360"/>
      </w:pPr>
      <w:rPr>
        <w:rFonts w:hint="default"/>
      </w:rPr>
    </w:lvl>
    <w:lvl w:ilvl="1">
      <w:start w:val="1"/>
      <w:numFmt w:val="lowerLetter"/>
      <w:lvlText w:val="%2."/>
      <w:lvlJc w:val="left"/>
      <w:pPr>
        <w:ind w:left="1647" w:hanging="360"/>
      </w:pPr>
    </w:lvl>
    <w:lvl w:ilvl="2">
      <w:start w:val="1"/>
      <w:numFmt w:val="lowerRoman"/>
      <w:lvlText w:val="%3."/>
      <w:lvlJc w:val="right"/>
      <w:pPr>
        <w:ind w:left="2367" w:hanging="180"/>
      </w:pPr>
    </w:lvl>
    <w:lvl w:ilvl="3">
      <w:start w:val="1"/>
      <w:numFmt w:val="decimal"/>
      <w:lvlText w:val="%4."/>
      <w:lvlJc w:val="left"/>
      <w:pPr>
        <w:ind w:left="3087" w:hanging="360"/>
      </w:pPr>
    </w:lvl>
    <w:lvl w:ilvl="4">
      <w:start w:val="1"/>
      <w:numFmt w:val="lowerLetter"/>
      <w:lvlText w:val="%5."/>
      <w:lvlJc w:val="left"/>
      <w:pPr>
        <w:ind w:left="3807" w:hanging="360"/>
      </w:pPr>
    </w:lvl>
    <w:lvl w:ilvl="5">
      <w:start w:val="1"/>
      <w:numFmt w:val="lowerRoman"/>
      <w:lvlText w:val="%6."/>
      <w:lvlJc w:val="right"/>
      <w:pPr>
        <w:ind w:left="4527" w:hanging="180"/>
      </w:pPr>
    </w:lvl>
    <w:lvl w:ilvl="6">
      <w:start w:val="1"/>
      <w:numFmt w:val="decimal"/>
      <w:lvlText w:val="%7."/>
      <w:lvlJc w:val="left"/>
      <w:pPr>
        <w:ind w:left="5247" w:hanging="360"/>
      </w:pPr>
    </w:lvl>
    <w:lvl w:ilvl="7">
      <w:start w:val="1"/>
      <w:numFmt w:val="lowerLetter"/>
      <w:lvlText w:val="%8."/>
      <w:lvlJc w:val="left"/>
      <w:pPr>
        <w:ind w:left="5967" w:hanging="360"/>
      </w:pPr>
    </w:lvl>
    <w:lvl w:ilvl="8">
      <w:start w:val="1"/>
      <w:numFmt w:val="lowerRoman"/>
      <w:lvlText w:val="%9."/>
      <w:lvlJc w:val="right"/>
      <w:pPr>
        <w:ind w:left="6687" w:hanging="180"/>
      </w:pPr>
    </w:lvl>
  </w:abstractNum>
  <w:abstractNum w:abstractNumId="35" w15:restartNumberingAfterBreak="0">
    <w:nsid w:val="74407A80"/>
    <w:multiLevelType w:val="multilevel"/>
    <w:tmpl w:val="74407A80"/>
    <w:lvl w:ilvl="0">
      <w:start w:val="1"/>
      <w:numFmt w:val="decimal"/>
      <w:lvlText w:val="%1."/>
      <w:lvlJc w:val="left"/>
      <w:pPr>
        <w:ind w:left="360" w:hanging="360"/>
      </w:pPr>
      <w:rPr>
        <w:rFonts w:ascii="Cambria" w:eastAsia="Times New Roman" w:hAnsi="Cambria" w:cs="Arial"/>
      </w:rPr>
    </w:lvl>
    <w:lvl w:ilvl="1">
      <w:start w:val="1"/>
      <w:numFmt w:val="decimal"/>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77AE123C"/>
    <w:multiLevelType w:val="multilevel"/>
    <w:tmpl w:val="77AE123C"/>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793C546E"/>
    <w:multiLevelType w:val="multilevel"/>
    <w:tmpl w:val="E03C1CD0"/>
    <w:lvl w:ilvl="0">
      <w:start w:val="1"/>
      <w:numFmt w:val="decimal"/>
      <w:lvlText w:val="%1."/>
      <w:lvlJc w:val="left"/>
      <w:pPr>
        <w:ind w:left="360" w:hanging="360"/>
      </w:pPr>
      <w:rPr>
        <w:rFonts w:hint="default"/>
        <w:b w:val="0"/>
        <w:sz w:val="22"/>
        <w:szCs w:val="22"/>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8" w15:restartNumberingAfterBreak="0">
    <w:nsid w:val="7E740A4E"/>
    <w:multiLevelType w:val="multilevel"/>
    <w:tmpl w:val="7E740A4E"/>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30"/>
    <w:lvlOverride w:ilvl="0">
      <w:startOverride w:val="1"/>
    </w:lvlOverride>
  </w:num>
  <w:num w:numId="2">
    <w:abstractNumId w:val="24"/>
    <w:lvlOverride w:ilvl="0">
      <w:startOverride w:val="1"/>
    </w:lvlOverride>
  </w:num>
  <w:num w:numId="3">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6"/>
    <w:lvlOverride w:ilvl="0">
      <w:startOverride w:val="1"/>
    </w:lvlOverride>
  </w:num>
  <w:num w:numId="5">
    <w:abstractNumId w:val="18"/>
  </w:num>
  <w:num w:numId="6">
    <w:abstractNumId w:val="10"/>
  </w:num>
  <w:num w:numId="7">
    <w:abstractNumId w:val="21"/>
  </w:num>
  <w:num w:numId="8">
    <w:abstractNumId w:val="29"/>
  </w:num>
  <w:num w:numId="9">
    <w:abstractNumId w:val="2"/>
  </w:num>
  <w:num w:numId="10">
    <w:abstractNumId w:val="3"/>
  </w:num>
  <w:num w:numId="11">
    <w:abstractNumId w:val="27"/>
  </w:num>
  <w:num w:numId="12">
    <w:abstractNumId w:val="23"/>
  </w:num>
  <w:num w:numId="13">
    <w:abstractNumId w:val="7"/>
  </w:num>
  <w:num w:numId="14">
    <w:abstractNumId w:val="26"/>
  </w:num>
  <w:num w:numId="15">
    <w:abstractNumId w:val="37"/>
  </w:num>
  <w:num w:numId="16">
    <w:abstractNumId w:val="15"/>
  </w:num>
  <w:num w:numId="17">
    <w:abstractNumId w:val="14"/>
  </w:num>
  <w:num w:numId="18">
    <w:abstractNumId w:val="19"/>
  </w:num>
  <w:num w:numId="19">
    <w:abstractNumId w:val="34"/>
  </w:num>
  <w:num w:numId="20">
    <w:abstractNumId w:val="13"/>
  </w:num>
  <w:num w:numId="21">
    <w:abstractNumId w:val="20"/>
  </w:num>
  <w:num w:numId="22">
    <w:abstractNumId w:val="11"/>
  </w:num>
  <w:num w:numId="23">
    <w:abstractNumId w:val="22"/>
  </w:num>
  <w:num w:numId="24">
    <w:abstractNumId w:val="38"/>
  </w:num>
  <w:num w:numId="25">
    <w:abstractNumId w:val="4"/>
  </w:num>
  <w:num w:numId="26">
    <w:abstractNumId w:val="31"/>
  </w:num>
  <w:num w:numId="27">
    <w:abstractNumId w:val="35"/>
  </w:num>
  <w:num w:numId="28">
    <w:abstractNumId w:val="0"/>
  </w:num>
  <w:num w:numId="29">
    <w:abstractNumId w:val="12"/>
  </w:num>
  <w:num w:numId="30">
    <w:abstractNumId w:val="1"/>
  </w:num>
  <w:num w:numId="31">
    <w:abstractNumId w:val="36"/>
  </w:num>
  <w:num w:numId="32">
    <w:abstractNumId w:val="28"/>
  </w:num>
  <w:num w:numId="33">
    <w:abstractNumId w:val="6"/>
  </w:num>
  <w:num w:numId="34">
    <w:abstractNumId w:val="33"/>
  </w:num>
  <w:num w:numId="35">
    <w:abstractNumId w:val="5"/>
  </w:num>
  <w:num w:numId="36">
    <w:abstractNumId w:val="25"/>
  </w:num>
  <w:num w:numId="37">
    <w:abstractNumId w:val="9"/>
  </w:num>
  <w:num w:numId="38">
    <w:abstractNumId w:val="32"/>
  </w:num>
  <w:num w:numId="3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C3483"/>
    <w:rsid w:val="000000A8"/>
    <w:rsid w:val="0000202C"/>
    <w:rsid w:val="000028A7"/>
    <w:rsid w:val="0000386D"/>
    <w:rsid w:val="000043AF"/>
    <w:rsid w:val="000047B5"/>
    <w:rsid w:val="000051C7"/>
    <w:rsid w:val="000054CB"/>
    <w:rsid w:val="000064F0"/>
    <w:rsid w:val="0000654F"/>
    <w:rsid w:val="00006CE7"/>
    <w:rsid w:val="00006F53"/>
    <w:rsid w:val="000077EE"/>
    <w:rsid w:val="00007CC9"/>
    <w:rsid w:val="0001156C"/>
    <w:rsid w:val="0001170B"/>
    <w:rsid w:val="00011C75"/>
    <w:rsid w:val="0001289D"/>
    <w:rsid w:val="00014CA9"/>
    <w:rsid w:val="00015128"/>
    <w:rsid w:val="0001557A"/>
    <w:rsid w:val="000162F8"/>
    <w:rsid w:val="00017960"/>
    <w:rsid w:val="000209E5"/>
    <w:rsid w:val="00020A45"/>
    <w:rsid w:val="00020EB7"/>
    <w:rsid w:val="00021365"/>
    <w:rsid w:val="00021779"/>
    <w:rsid w:val="00021C4A"/>
    <w:rsid w:val="0002205D"/>
    <w:rsid w:val="000232EE"/>
    <w:rsid w:val="00023BF1"/>
    <w:rsid w:val="00024300"/>
    <w:rsid w:val="00024EED"/>
    <w:rsid w:val="00025A11"/>
    <w:rsid w:val="000261AA"/>
    <w:rsid w:val="00026BF5"/>
    <w:rsid w:val="00027803"/>
    <w:rsid w:val="000308F7"/>
    <w:rsid w:val="00031333"/>
    <w:rsid w:val="000324FD"/>
    <w:rsid w:val="00032CC0"/>
    <w:rsid w:val="00032E68"/>
    <w:rsid w:val="00032F05"/>
    <w:rsid w:val="00033737"/>
    <w:rsid w:val="00040187"/>
    <w:rsid w:val="0004046F"/>
    <w:rsid w:val="00041193"/>
    <w:rsid w:val="0004242A"/>
    <w:rsid w:val="00044100"/>
    <w:rsid w:val="00044E1C"/>
    <w:rsid w:val="00045FA4"/>
    <w:rsid w:val="00046825"/>
    <w:rsid w:val="00046AC6"/>
    <w:rsid w:val="00046EBE"/>
    <w:rsid w:val="00047193"/>
    <w:rsid w:val="00047430"/>
    <w:rsid w:val="0005216E"/>
    <w:rsid w:val="00052DB5"/>
    <w:rsid w:val="00052EE8"/>
    <w:rsid w:val="00053ED7"/>
    <w:rsid w:val="000549F2"/>
    <w:rsid w:val="00056485"/>
    <w:rsid w:val="00057230"/>
    <w:rsid w:val="00062F7C"/>
    <w:rsid w:val="00063AA5"/>
    <w:rsid w:val="0006486E"/>
    <w:rsid w:val="0006514F"/>
    <w:rsid w:val="00065BEA"/>
    <w:rsid w:val="00065FF3"/>
    <w:rsid w:val="00067311"/>
    <w:rsid w:val="000677BF"/>
    <w:rsid w:val="000708CE"/>
    <w:rsid w:val="00070FDA"/>
    <w:rsid w:val="000712C5"/>
    <w:rsid w:val="00071F32"/>
    <w:rsid w:val="00073DC0"/>
    <w:rsid w:val="000740C8"/>
    <w:rsid w:val="000741F9"/>
    <w:rsid w:val="00075C7F"/>
    <w:rsid w:val="00075D8B"/>
    <w:rsid w:val="00080CDD"/>
    <w:rsid w:val="00081839"/>
    <w:rsid w:val="00082197"/>
    <w:rsid w:val="0008241E"/>
    <w:rsid w:val="000831AB"/>
    <w:rsid w:val="00083C1D"/>
    <w:rsid w:val="00084111"/>
    <w:rsid w:val="00084DF2"/>
    <w:rsid w:val="00084E71"/>
    <w:rsid w:val="00085ED1"/>
    <w:rsid w:val="000865A9"/>
    <w:rsid w:val="0009111C"/>
    <w:rsid w:val="00091245"/>
    <w:rsid w:val="00091AD2"/>
    <w:rsid w:val="0009497D"/>
    <w:rsid w:val="0009498B"/>
    <w:rsid w:val="000956FA"/>
    <w:rsid w:val="00095983"/>
    <w:rsid w:val="000A0E0B"/>
    <w:rsid w:val="000A4391"/>
    <w:rsid w:val="000A57AB"/>
    <w:rsid w:val="000A61E6"/>
    <w:rsid w:val="000A68E5"/>
    <w:rsid w:val="000B0B4B"/>
    <w:rsid w:val="000B1038"/>
    <w:rsid w:val="000B17D4"/>
    <w:rsid w:val="000B1AFA"/>
    <w:rsid w:val="000B2806"/>
    <w:rsid w:val="000B285B"/>
    <w:rsid w:val="000B2ECE"/>
    <w:rsid w:val="000B33D6"/>
    <w:rsid w:val="000B432D"/>
    <w:rsid w:val="000B5197"/>
    <w:rsid w:val="000B658C"/>
    <w:rsid w:val="000B6AD3"/>
    <w:rsid w:val="000B6E7E"/>
    <w:rsid w:val="000B7C21"/>
    <w:rsid w:val="000B7C98"/>
    <w:rsid w:val="000C1D2D"/>
    <w:rsid w:val="000C2A22"/>
    <w:rsid w:val="000C2B75"/>
    <w:rsid w:val="000C2C4E"/>
    <w:rsid w:val="000C3C7A"/>
    <w:rsid w:val="000C4CDF"/>
    <w:rsid w:val="000C55A6"/>
    <w:rsid w:val="000C5694"/>
    <w:rsid w:val="000C5993"/>
    <w:rsid w:val="000C5DB3"/>
    <w:rsid w:val="000C7379"/>
    <w:rsid w:val="000D0138"/>
    <w:rsid w:val="000D0B9D"/>
    <w:rsid w:val="000D16AA"/>
    <w:rsid w:val="000D5A54"/>
    <w:rsid w:val="000D6136"/>
    <w:rsid w:val="000D6DA9"/>
    <w:rsid w:val="000E01A8"/>
    <w:rsid w:val="000E0A5D"/>
    <w:rsid w:val="000E1989"/>
    <w:rsid w:val="000E1C61"/>
    <w:rsid w:val="000E2DE0"/>
    <w:rsid w:val="000E2ED1"/>
    <w:rsid w:val="000E3C8A"/>
    <w:rsid w:val="000E49FF"/>
    <w:rsid w:val="000E565E"/>
    <w:rsid w:val="000E604A"/>
    <w:rsid w:val="000E6766"/>
    <w:rsid w:val="000E6A48"/>
    <w:rsid w:val="000E6CC6"/>
    <w:rsid w:val="000E6FB1"/>
    <w:rsid w:val="000E746E"/>
    <w:rsid w:val="000F0E8D"/>
    <w:rsid w:val="000F2008"/>
    <w:rsid w:val="000F2AE3"/>
    <w:rsid w:val="000F30C9"/>
    <w:rsid w:val="000F7411"/>
    <w:rsid w:val="000F7C46"/>
    <w:rsid w:val="000F7F11"/>
    <w:rsid w:val="001002DA"/>
    <w:rsid w:val="00102C61"/>
    <w:rsid w:val="00102E72"/>
    <w:rsid w:val="00102F78"/>
    <w:rsid w:val="00103018"/>
    <w:rsid w:val="001036A9"/>
    <w:rsid w:val="00103989"/>
    <w:rsid w:val="001039A1"/>
    <w:rsid w:val="00106FAE"/>
    <w:rsid w:val="001079A0"/>
    <w:rsid w:val="00111524"/>
    <w:rsid w:val="00111526"/>
    <w:rsid w:val="00112579"/>
    <w:rsid w:val="00113A41"/>
    <w:rsid w:val="00115A3E"/>
    <w:rsid w:val="001163A3"/>
    <w:rsid w:val="001164A3"/>
    <w:rsid w:val="00121D2D"/>
    <w:rsid w:val="00122CD6"/>
    <w:rsid w:val="0012412D"/>
    <w:rsid w:val="0012494C"/>
    <w:rsid w:val="00125394"/>
    <w:rsid w:val="00126835"/>
    <w:rsid w:val="00126CFA"/>
    <w:rsid w:val="00127C77"/>
    <w:rsid w:val="00127FA0"/>
    <w:rsid w:val="0013110C"/>
    <w:rsid w:val="0013283A"/>
    <w:rsid w:val="0013283C"/>
    <w:rsid w:val="00134853"/>
    <w:rsid w:val="00134BD2"/>
    <w:rsid w:val="00135B54"/>
    <w:rsid w:val="001402B5"/>
    <w:rsid w:val="00141DBB"/>
    <w:rsid w:val="0014292B"/>
    <w:rsid w:val="00142C70"/>
    <w:rsid w:val="00143894"/>
    <w:rsid w:val="00143C49"/>
    <w:rsid w:val="001440E1"/>
    <w:rsid w:val="001441B8"/>
    <w:rsid w:val="001444ED"/>
    <w:rsid w:val="00144988"/>
    <w:rsid w:val="00145A7A"/>
    <w:rsid w:val="00145ABB"/>
    <w:rsid w:val="00146CED"/>
    <w:rsid w:val="00147854"/>
    <w:rsid w:val="0014790C"/>
    <w:rsid w:val="001510FB"/>
    <w:rsid w:val="001511B6"/>
    <w:rsid w:val="001519D8"/>
    <w:rsid w:val="0015245F"/>
    <w:rsid w:val="00152B51"/>
    <w:rsid w:val="001543F5"/>
    <w:rsid w:val="00154D6B"/>
    <w:rsid w:val="001558DB"/>
    <w:rsid w:val="00155FA6"/>
    <w:rsid w:val="00156D8D"/>
    <w:rsid w:val="00156EB0"/>
    <w:rsid w:val="001572A9"/>
    <w:rsid w:val="00161F09"/>
    <w:rsid w:val="00163C32"/>
    <w:rsid w:val="00163C7B"/>
    <w:rsid w:val="00163FD9"/>
    <w:rsid w:val="00165653"/>
    <w:rsid w:val="001663C1"/>
    <w:rsid w:val="001665BD"/>
    <w:rsid w:val="00166C21"/>
    <w:rsid w:val="00166D5C"/>
    <w:rsid w:val="0016752E"/>
    <w:rsid w:val="00167EC2"/>
    <w:rsid w:val="0017482C"/>
    <w:rsid w:val="00174E66"/>
    <w:rsid w:val="00174F7C"/>
    <w:rsid w:val="00175321"/>
    <w:rsid w:val="001760FC"/>
    <w:rsid w:val="00177682"/>
    <w:rsid w:val="00177D0B"/>
    <w:rsid w:val="00181528"/>
    <w:rsid w:val="001815B3"/>
    <w:rsid w:val="001816D8"/>
    <w:rsid w:val="00183C4F"/>
    <w:rsid w:val="0018506A"/>
    <w:rsid w:val="001852A1"/>
    <w:rsid w:val="001859A6"/>
    <w:rsid w:val="00185D1B"/>
    <w:rsid w:val="00186667"/>
    <w:rsid w:val="00187047"/>
    <w:rsid w:val="00187EB0"/>
    <w:rsid w:val="00190666"/>
    <w:rsid w:val="00193DD8"/>
    <w:rsid w:val="0019446E"/>
    <w:rsid w:val="0019466A"/>
    <w:rsid w:val="001949BC"/>
    <w:rsid w:val="001961A4"/>
    <w:rsid w:val="001971C4"/>
    <w:rsid w:val="00197547"/>
    <w:rsid w:val="001A1590"/>
    <w:rsid w:val="001A3C3F"/>
    <w:rsid w:val="001A3E00"/>
    <w:rsid w:val="001A47EA"/>
    <w:rsid w:val="001A4AB7"/>
    <w:rsid w:val="001A67C1"/>
    <w:rsid w:val="001A7188"/>
    <w:rsid w:val="001B03C3"/>
    <w:rsid w:val="001B0701"/>
    <w:rsid w:val="001B0918"/>
    <w:rsid w:val="001B1E1E"/>
    <w:rsid w:val="001B224A"/>
    <w:rsid w:val="001B4158"/>
    <w:rsid w:val="001B46B3"/>
    <w:rsid w:val="001B752F"/>
    <w:rsid w:val="001B76A7"/>
    <w:rsid w:val="001C05C9"/>
    <w:rsid w:val="001C0664"/>
    <w:rsid w:val="001C0C6E"/>
    <w:rsid w:val="001C1A6C"/>
    <w:rsid w:val="001C1B2D"/>
    <w:rsid w:val="001C1FD3"/>
    <w:rsid w:val="001C204A"/>
    <w:rsid w:val="001C208E"/>
    <w:rsid w:val="001C2F87"/>
    <w:rsid w:val="001C3D38"/>
    <w:rsid w:val="001C3DD1"/>
    <w:rsid w:val="001C6FCF"/>
    <w:rsid w:val="001C769C"/>
    <w:rsid w:val="001C7BF0"/>
    <w:rsid w:val="001C7FF2"/>
    <w:rsid w:val="001D172C"/>
    <w:rsid w:val="001D225F"/>
    <w:rsid w:val="001D6011"/>
    <w:rsid w:val="001D7446"/>
    <w:rsid w:val="001E0209"/>
    <w:rsid w:val="001E0ADF"/>
    <w:rsid w:val="001E10A4"/>
    <w:rsid w:val="001E1EE2"/>
    <w:rsid w:val="001E2729"/>
    <w:rsid w:val="001E2E4F"/>
    <w:rsid w:val="001E334C"/>
    <w:rsid w:val="001E3CF4"/>
    <w:rsid w:val="001E6E6E"/>
    <w:rsid w:val="001F078A"/>
    <w:rsid w:val="001F0C1F"/>
    <w:rsid w:val="001F2FFA"/>
    <w:rsid w:val="001F3348"/>
    <w:rsid w:val="001F3EF9"/>
    <w:rsid w:val="001F4386"/>
    <w:rsid w:val="001F5A27"/>
    <w:rsid w:val="001F5A7E"/>
    <w:rsid w:val="001F64EF"/>
    <w:rsid w:val="001F7C14"/>
    <w:rsid w:val="001F7C83"/>
    <w:rsid w:val="00200EB3"/>
    <w:rsid w:val="002017AC"/>
    <w:rsid w:val="002022D1"/>
    <w:rsid w:val="002024C1"/>
    <w:rsid w:val="0020334E"/>
    <w:rsid w:val="00203914"/>
    <w:rsid w:val="00203D74"/>
    <w:rsid w:val="00204987"/>
    <w:rsid w:val="00204F93"/>
    <w:rsid w:val="00205D17"/>
    <w:rsid w:val="002066A3"/>
    <w:rsid w:val="0020742E"/>
    <w:rsid w:val="00207434"/>
    <w:rsid w:val="00211C18"/>
    <w:rsid w:val="0021391B"/>
    <w:rsid w:val="0021623C"/>
    <w:rsid w:val="002174DA"/>
    <w:rsid w:val="00220509"/>
    <w:rsid w:val="00220DA4"/>
    <w:rsid w:val="002237F6"/>
    <w:rsid w:val="00223922"/>
    <w:rsid w:val="00223AF8"/>
    <w:rsid w:val="0022493E"/>
    <w:rsid w:val="00225ACD"/>
    <w:rsid w:val="00225AF8"/>
    <w:rsid w:val="00230609"/>
    <w:rsid w:val="00231826"/>
    <w:rsid w:val="00232661"/>
    <w:rsid w:val="00232662"/>
    <w:rsid w:val="00232775"/>
    <w:rsid w:val="00233030"/>
    <w:rsid w:val="002333A0"/>
    <w:rsid w:val="002334BF"/>
    <w:rsid w:val="00234C12"/>
    <w:rsid w:val="00235BAF"/>
    <w:rsid w:val="00236C58"/>
    <w:rsid w:val="0024139B"/>
    <w:rsid w:val="002415B5"/>
    <w:rsid w:val="00241666"/>
    <w:rsid w:val="00241E19"/>
    <w:rsid w:val="00241FAC"/>
    <w:rsid w:val="0024497F"/>
    <w:rsid w:val="0024514C"/>
    <w:rsid w:val="00246C20"/>
    <w:rsid w:val="002500FC"/>
    <w:rsid w:val="00250517"/>
    <w:rsid w:val="00250524"/>
    <w:rsid w:val="002519D6"/>
    <w:rsid w:val="00252DAE"/>
    <w:rsid w:val="00253B1B"/>
    <w:rsid w:val="00255209"/>
    <w:rsid w:val="002556CB"/>
    <w:rsid w:val="00255873"/>
    <w:rsid w:val="00256514"/>
    <w:rsid w:val="002601F9"/>
    <w:rsid w:val="002603CC"/>
    <w:rsid w:val="00260570"/>
    <w:rsid w:val="00261699"/>
    <w:rsid w:val="002625B6"/>
    <w:rsid w:val="00262892"/>
    <w:rsid w:val="002631AA"/>
    <w:rsid w:val="00263AFD"/>
    <w:rsid w:val="00264292"/>
    <w:rsid w:val="00265A17"/>
    <w:rsid w:val="00266972"/>
    <w:rsid w:val="00266FDF"/>
    <w:rsid w:val="002674FE"/>
    <w:rsid w:val="00270C75"/>
    <w:rsid w:val="00271153"/>
    <w:rsid w:val="00273362"/>
    <w:rsid w:val="002757FA"/>
    <w:rsid w:val="00276A2A"/>
    <w:rsid w:val="00276FC7"/>
    <w:rsid w:val="0027799E"/>
    <w:rsid w:val="00280037"/>
    <w:rsid w:val="00281000"/>
    <w:rsid w:val="00281A20"/>
    <w:rsid w:val="002822DA"/>
    <w:rsid w:val="002823D8"/>
    <w:rsid w:val="00282553"/>
    <w:rsid w:val="0028272B"/>
    <w:rsid w:val="002836BF"/>
    <w:rsid w:val="002840F4"/>
    <w:rsid w:val="00284BB2"/>
    <w:rsid w:val="002852F9"/>
    <w:rsid w:val="0028637E"/>
    <w:rsid w:val="00290B64"/>
    <w:rsid w:val="002919F0"/>
    <w:rsid w:val="00293A9B"/>
    <w:rsid w:val="00293F25"/>
    <w:rsid w:val="00295922"/>
    <w:rsid w:val="00295C98"/>
    <w:rsid w:val="00295D98"/>
    <w:rsid w:val="00296CF8"/>
    <w:rsid w:val="002978EA"/>
    <w:rsid w:val="002A142B"/>
    <w:rsid w:val="002A2E2A"/>
    <w:rsid w:val="002A4539"/>
    <w:rsid w:val="002A5139"/>
    <w:rsid w:val="002A544F"/>
    <w:rsid w:val="002A604E"/>
    <w:rsid w:val="002A621C"/>
    <w:rsid w:val="002A6D2F"/>
    <w:rsid w:val="002B0BE8"/>
    <w:rsid w:val="002B0E6E"/>
    <w:rsid w:val="002B1633"/>
    <w:rsid w:val="002B1E8F"/>
    <w:rsid w:val="002B2AFB"/>
    <w:rsid w:val="002B2B7C"/>
    <w:rsid w:val="002B307E"/>
    <w:rsid w:val="002B377C"/>
    <w:rsid w:val="002B4E7F"/>
    <w:rsid w:val="002B554E"/>
    <w:rsid w:val="002B7B51"/>
    <w:rsid w:val="002C3D39"/>
    <w:rsid w:val="002C409C"/>
    <w:rsid w:val="002C41F8"/>
    <w:rsid w:val="002C4D0B"/>
    <w:rsid w:val="002C5D36"/>
    <w:rsid w:val="002C61DF"/>
    <w:rsid w:val="002C6F2D"/>
    <w:rsid w:val="002C7A9F"/>
    <w:rsid w:val="002D4470"/>
    <w:rsid w:val="002D5979"/>
    <w:rsid w:val="002D642D"/>
    <w:rsid w:val="002D7D66"/>
    <w:rsid w:val="002E207D"/>
    <w:rsid w:val="002E416F"/>
    <w:rsid w:val="002E4FAE"/>
    <w:rsid w:val="002F0795"/>
    <w:rsid w:val="002F1931"/>
    <w:rsid w:val="002F29C0"/>
    <w:rsid w:val="002F2D9C"/>
    <w:rsid w:val="002F352D"/>
    <w:rsid w:val="002F36C6"/>
    <w:rsid w:val="002F5C0E"/>
    <w:rsid w:val="00301946"/>
    <w:rsid w:val="00302A58"/>
    <w:rsid w:val="00302DC4"/>
    <w:rsid w:val="003033C5"/>
    <w:rsid w:val="00303560"/>
    <w:rsid w:val="003053D1"/>
    <w:rsid w:val="00306189"/>
    <w:rsid w:val="003074C1"/>
    <w:rsid w:val="003076FD"/>
    <w:rsid w:val="00307D89"/>
    <w:rsid w:val="0031048C"/>
    <w:rsid w:val="00312C12"/>
    <w:rsid w:val="00313403"/>
    <w:rsid w:val="00313DD1"/>
    <w:rsid w:val="003150AF"/>
    <w:rsid w:val="003219B6"/>
    <w:rsid w:val="00321FF8"/>
    <w:rsid w:val="00322136"/>
    <w:rsid w:val="0032236D"/>
    <w:rsid w:val="00322742"/>
    <w:rsid w:val="003248E5"/>
    <w:rsid w:val="00325C9D"/>
    <w:rsid w:val="003263A9"/>
    <w:rsid w:val="00327468"/>
    <w:rsid w:val="00327A94"/>
    <w:rsid w:val="00330DFA"/>
    <w:rsid w:val="00330F8C"/>
    <w:rsid w:val="00333E5C"/>
    <w:rsid w:val="00333E7A"/>
    <w:rsid w:val="003342DD"/>
    <w:rsid w:val="0033489E"/>
    <w:rsid w:val="0033509E"/>
    <w:rsid w:val="003358F3"/>
    <w:rsid w:val="00335FC7"/>
    <w:rsid w:val="00336101"/>
    <w:rsid w:val="003361E1"/>
    <w:rsid w:val="00336F69"/>
    <w:rsid w:val="00337374"/>
    <w:rsid w:val="00337C36"/>
    <w:rsid w:val="00340A78"/>
    <w:rsid w:val="00345AC5"/>
    <w:rsid w:val="00345B3A"/>
    <w:rsid w:val="00347082"/>
    <w:rsid w:val="0034743F"/>
    <w:rsid w:val="003502EC"/>
    <w:rsid w:val="003505ED"/>
    <w:rsid w:val="00350B54"/>
    <w:rsid w:val="0035299D"/>
    <w:rsid w:val="003537CA"/>
    <w:rsid w:val="003537E3"/>
    <w:rsid w:val="00353BC1"/>
    <w:rsid w:val="00353CB4"/>
    <w:rsid w:val="003543E9"/>
    <w:rsid w:val="003566F9"/>
    <w:rsid w:val="003571D5"/>
    <w:rsid w:val="003600A1"/>
    <w:rsid w:val="0036029D"/>
    <w:rsid w:val="003605F0"/>
    <w:rsid w:val="00360928"/>
    <w:rsid w:val="00360D95"/>
    <w:rsid w:val="00360E85"/>
    <w:rsid w:val="003615C9"/>
    <w:rsid w:val="003617BF"/>
    <w:rsid w:val="003636B0"/>
    <w:rsid w:val="00363BBF"/>
    <w:rsid w:val="00363E5B"/>
    <w:rsid w:val="00370A3F"/>
    <w:rsid w:val="00370E88"/>
    <w:rsid w:val="00370F34"/>
    <w:rsid w:val="00372C2C"/>
    <w:rsid w:val="00374140"/>
    <w:rsid w:val="00375777"/>
    <w:rsid w:val="00375794"/>
    <w:rsid w:val="00375D2F"/>
    <w:rsid w:val="0037711E"/>
    <w:rsid w:val="00377B16"/>
    <w:rsid w:val="00380A32"/>
    <w:rsid w:val="00382DDB"/>
    <w:rsid w:val="00383FAF"/>
    <w:rsid w:val="00384708"/>
    <w:rsid w:val="0038600B"/>
    <w:rsid w:val="0038630B"/>
    <w:rsid w:val="00386856"/>
    <w:rsid w:val="00387432"/>
    <w:rsid w:val="0038748A"/>
    <w:rsid w:val="00387771"/>
    <w:rsid w:val="003901A4"/>
    <w:rsid w:val="003923AA"/>
    <w:rsid w:val="00394846"/>
    <w:rsid w:val="00394F82"/>
    <w:rsid w:val="0039598F"/>
    <w:rsid w:val="003A1567"/>
    <w:rsid w:val="003A188D"/>
    <w:rsid w:val="003A1D56"/>
    <w:rsid w:val="003A2397"/>
    <w:rsid w:val="003A34A3"/>
    <w:rsid w:val="003B0127"/>
    <w:rsid w:val="003B123A"/>
    <w:rsid w:val="003B1B0D"/>
    <w:rsid w:val="003B1C89"/>
    <w:rsid w:val="003B2347"/>
    <w:rsid w:val="003B28B1"/>
    <w:rsid w:val="003B2A6C"/>
    <w:rsid w:val="003B314C"/>
    <w:rsid w:val="003B35E4"/>
    <w:rsid w:val="003B4A6C"/>
    <w:rsid w:val="003B61A7"/>
    <w:rsid w:val="003C1610"/>
    <w:rsid w:val="003C22EC"/>
    <w:rsid w:val="003C2C03"/>
    <w:rsid w:val="003C38D0"/>
    <w:rsid w:val="003C425C"/>
    <w:rsid w:val="003C4BAD"/>
    <w:rsid w:val="003C61B6"/>
    <w:rsid w:val="003C66EA"/>
    <w:rsid w:val="003D012B"/>
    <w:rsid w:val="003D132E"/>
    <w:rsid w:val="003D141C"/>
    <w:rsid w:val="003D18E8"/>
    <w:rsid w:val="003D1E3B"/>
    <w:rsid w:val="003D2AE5"/>
    <w:rsid w:val="003D6213"/>
    <w:rsid w:val="003D6A23"/>
    <w:rsid w:val="003E0BAF"/>
    <w:rsid w:val="003E0C22"/>
    <w:rsid w:val="003E17BD"/>
    <w:rsid w:val="003E4855"/>
    <w:rsid w:val="003E493D"/>
    <w:rsid w:val="003E76B5"/>
    <w:rsid w:val="003F2856"/>
    <w:rsid w:val="003F2DB7"/>
    <w:rsid w:val="003F3136"/>
    <w:rsid w:val="003F383B"/>
    <w:rsid w:val="003F3D25"/>
    <w:rsid w:val="003F3E54"/>
    <w:rsid w:val="003F508F"/>
    <w:rsid w:val="004009D6"/>
    <w:rsid w:val="00400DF7"/>
    <w:rsid w:val="00402942"/>
    <w:rsid w:val="00402AC2"/>
    <w:rsid w:val="00403717"/>
    <w:rsid w:val="00403BB2"/>
    <w:rsid w:val="00403EC2"/>
    <w:rsid w:val="00403F42"/>
    <w:rsid w:val="0040522B"/>
    <w:rsid w:val="00410A11"/>
    <w:rsid w:val="00413305"/>
    <w:rsid w:val="00413C83"/>
    <w:rsid w:val="00414857"/>
    <w:rsid w:val="00416364"/>
    <w:rsid w:val="00416837"/>
    <w:rsid w:val="004176F8"/>
    <w:rsid w:val="0042197F"/>
    <w:rsid w:val="004226B7"/>
    <w:rsid w:val="0042471D"/>
    <w:rsid w:val="0042547A"/>
    <w:rsid w:val="004255F5"/>
    <w:rsid w:val="0042686F"/>
    <w:rsid w:val="0042693B"/>
    <w:rsid w:val="00427960"/>
    <w:rsid w:val="00427ECC"/>
    <w:rsid w:val="004302A4"/>
    <w:rsid w:val="004303BE"/>
    <w:rsid w:val="00430EEA"/>
    <w:rsid w:val="00431C05"/>
    <w:rsid w:val="00432F55"/>
    <w:rsid w:val="00433300"/>
    <w:rsid w:val="00433CC3"/>
    <w:rsid w:val="00433FD3"/>
    <w:rsid w:val="00434D72"/>
    <w:rsid w:val="00434F0C"/>
    <w:rsid w:val="00437288"/>
    <w:rsid w:val="004374C2"/>
    <w:rsid w:val="004378D9"/>
    <w:rsid w:val="0044061C"/>
    <w:rsid w:val="00440916"/>
    <w:rsid w:val="00441CA4"/>
    <w:rsid w:val="00441D3D"/>
    <w:rsid w:val="00442432"/>
    <w:rsid w:val="00443576"/>
    <w:rsid w:val="00443F67"/>
    <w:rsid w:val="00444AA4"/>
    <w:rsid w:val="00444AE7"/>
    <w:rsid w:val="004453A8"/>
    <w:rsid w:val="00445C7D"/>
    <w:rsid w:val="00447B6F"/>
    <w:rsid w:val="00450C99"/>
    <w:rsid w:val="00451A44"/>
    <w:rsid w:val="00453A0A"/>
    <w:rsid w:val="00454BED"/>
    <w:rsid w:val="00454F11"/>
    <w:rsid w:val="00455AFF"/>
    <w:rsid w:val="004564EC"/>
    <w:rsid w:val="0046056B"/>
    <w:rsid w:val="00462154"/>
    <w:rsid w:val="00462831"/>
    <w:rsid w:val="004653F9"/>
    <w:rsid w:val="00466CF3"/>
    <w:rsid w:val="0047030B"/>
    <w:rsid w:val="00470623"/>
    <w:rsid w:val="00470ADE"/>
    <w:rsid w:val="00470BAF"/>
    <w:rsid w:val="00471194"/>
    <w:rsid w:val="004711DA"/>
    <w:rsid w:val="004715AB"/>
    <w:rsid w:val="00471B10"/>
    <w:rsid w:val="004720A7"/>
    <w:rsid w:val="0047504B"/>
    <w:rsid w:val="004774AC"/>
    <w:rsid w:val="00477DC7"/>
    <w:rsid w:val="00481873"/>
    <w:rsid w:val="00482159"/>
    <w:rsid w:val="00482BC8"/>
    <w:rsid w:val="004843DA"/>
    <w:rsid w:val="00484456"/>
    <w:rsid w:val="00485FA2"/>
    <w:rsid w:val="00486165"/>
    <w:rsid w:val="00486997"/>
    <w:rsid w:val="00487923"/>
    <w:rsid w:val="00487B66"/>
    <w:rsid w:val="0049008A"/>
    <w:rsid w:val="004918C6"/>
    <w:rsid w:val="00493C40"/>
    <w:rsid w:val="00493FE8"/>
    <w:rsid w:val="00494F88"/>
    <w:rsid w:val="00495154"/>
    <w:rsid w:val="004953A2"/>
    <w:rsid w:val="00495F9D"/>
    <w:rsid w:val="0049705F"/>
    <w:rsid w:val="004972D5"/>
    <w:rsid w:val="004A1A0F"/>
    <w:rsid w:val="004A24E7"/>
    <w:rsid w:val="004A4973"/>
    <w:rsid w:val="004A52AD"/>
    <w:rsid w:val="004A5EA5"/>
    <w:rsid w:val="004A6DB8"/>
    <w:rsid w:val="004A79EB"/>
    <w:rsid w:val="004A7A64"/>
    <w:rsid w:val="004A7CBC"/>
    <w:rsid w:val="004B2FB6"/>
    <w:rsid w:val="004B31A6"/>
    <w:rsid w:val="004B3338"/>
    <w:rsid w:val="004B3CE3"/>
    <w:rsid w:val="004C092F"/>
    <w:rsid w:val="004C099B"/>
    <w:rsid w:val="004C0F42"/>
    <w:rsid w:val="004C1B87"/>
    <w:rsid w:val="004C704E"/>
    <w:rsid w:val="004C7600"/>
    <w:rsid w:val="004C7A3C"/>
    <w:rsid w:val="004D1C23"/>
    <w:rsid w:val="004D3716"/>
    <w:rsid w:val="004D491A"/>
    <w:rsid w:val="004D6E5C"/>
    <w:rsid w:val="004D7193"/>
    <w:rsid w:val="004D7227"/>
    <w:rsid w:val="004D7AB6"/>
    <w:rsid w:val="004D7CDD"/>
    <w:rsid w:val="004E0C25"/>
    <w:rsid w:val="004E193A"/>
    <w:rsid w:val="004E2145"/>
    <w:rsid w:val="004E21A8"/>
    <w:rsid w:val="004E4339"/>
    <w:rsid w:val="004E45BA"/>
    <w:rsid w:val="004E47EA"/>
    <w:rsid w:val="004E5479"/>
    <w:rsid w:val="004E5856"/>
    <w:rsid w:val="004E5A22"/>
    <w:rsid w:val="004E5C2C"/>
    <w:rsid w:val="004E66A3"/>
    <w:rsid w:val="004E6915"/>
    <w:rsid w:val="004E6B7A"/>
    <w:rsid w:val="004E6E23"/>
    <w:rsid w:val="004E71B1"/>
    <w:rsid w:val="004E74E0"/>
    <w:rsid w:val="004F1462"/>
    <w:rsid w:val="004F19EB"/>
    <w:rsid w:val="004F22B9"/>
    <w:rsid w:val="004F2D3A"/>
    <w:rsid w:val="004F397E"/>
    <w:rsid w:val="004F5409"/>
    <w:rsid w:val="004F5FC8"/>
    <w:rsid w:val="004F646B"/>
    <w:rsid w:val="004F6ABC"/>
    <w:rsid w:val="004F70F0"/>
    <w:rsid w:val="00501AFD"/>
    <w:rsid w:val="00501F7D"/>
    <w:rsid w:val="0050263D"/>
    <w:rsid w:val="00502FC3"/>
    <w:rsid w:val="00503987"/>
    <w:rsid w:val="00506412"/>
    <w:rsid w:val="00507635"/>
    <w:rsid w:val="00510A02"/>
    <w:rsid w:val="00510C12"/>
    <w:rsid w:val="00510F9A"/>
    <w:rsid w:val="00511815"/>
    <w:rsid w:val="00513337"/>
    <w:rsid w:val="005138EE"/>
    <w:rsid w:val="00514A3A"/>
    <w:rsid w:val="0051535E"/>
    <w:rsid w:val="005168F6"/>
    <w:rsid w:val="0051742F"/>
    <w:rsid w:val="00517D73"/>
    <w:rsid w:val="005202DC"/>
    <w:rsid w:val="00521F24"/>
    <w:rsid w:val="00524193"/>
    <w:rsid w:val="00524DF8"/>
    <w:rsid w:val="005262F4"/>
    <w:rsid w:val="005271AF"/>
    <w:rsid w:val="00527D44"/>
    <w:rsid w:val="00527F76"/>
    <w:rsid w:val="00530022"/>
    <w:rsid w:val="005303AF"/>
    <w:rsid w:val="00530A2E"/>
    <w:rsid w:val="005318C9"/>
    <w:rsid w:val="005326C1"/>
    <w:rsid w:val="00533623"/>
    <w:rsid w:val="00533D0D"/>
    <w:rsid w:val="005349F9"/>
    <w:rsid w:val="0053605A"/>
    <w:rsid w:val="005363D7"/>
    <w:rsid w:val="00537139"/>
    <w:rsid w:val="00541162"/>
    <w:rsid w:val="00541166"/>
    <w:rsid w:val="0054256B"/>
    <w:rsid w:val="00545D72"/>
    <w:rsid w:val="00546655"/>
    <w:rsid w:val="005472D4"/>
    <w:rsid w:val="00547430"/>
    <w:rsid w:val="005523A4"/>
    <w:rsid w:val="00552F10"/>
    <w:rsid w:val="005534B7"/>
    <w:rsid w:val="0055455E"/>
    <w:rsid w:val="005547FD"/>
    <w:rsid w:val="00554F11"/>
    <w:rsid w:val="00555363"/>
    <w:rsid w:val="00557B13"/>
    <w:rsid w:val="00560123"/>
    <w:rsid w:val="00561994"/>
    <w:rsid w:val="00561CF5"/>
    <w:rsid w:val="005629CB"/>
    <w:rsid w:val="00562B04"/>
    <w:rsid w:val="005635CF"/>
    <w:rsid w:val="00565177"/>
    <w:rsid w:val="0056584C"/>
    <w:rsid w:val="00566245"/>
    <w:rsid w:val="005664BC"/>
    <w:rsid w:val="0056719D"/>
    <w:rsid w:val="005671C6"/>
    <w:rsid w:val="005678C4"/>
    <w:rsid w:val="005715AB"/>
    <w:rsid w:val="005719C1"/>
    <w:rsid w:val="00571AC3"/>
    <w:rsid w:val="005722A1"/>
    <w:rsid w:val="005728D9"/>
    <w:rsid w:val="00573C0B"/>
    <w:rsid w:val="00573DE7"/>
    <w:rsid w:val="0057497A"/>
    <w:rsid w:val="005755D5"/>
    <w:rsid w:val="00581CB7"/>
    <w:rsid w:val="005833D6"/>
    <w:rsid w:val="005839A0"/>
    <w:rsid w:val="00584942"/>
    <w:rsid w:val="00584BA0"/>
    <w:rsid w:val="00586070"/>
    <w:rsid w:val="005867F9"/>
    <w:rsid w:val="005901E2"/>
    <w:rsid w:val="00590EA1"/>
    <w:rsid w:val="00591569"/>
    <w:rsid w:val="00591F5D"/>
    <w:rsid w:val="00592D31"/>
    <w:rsid w:val="005946DE"/>
    <w:rsid w:val="00596825"/>
    <w:rsid w:val="00596F86"/>
    <w:rsid w:val="005978CC"/>
    <w:rsid w:val="005A2030"/>
    <w:rsid w:val="005A2A02"/>
    <w:rsid w:val="005A31E9"/>
    <w:rsid w:val="005A3609"/>
    <w:rsid w:val="005A53DE"/>
    <w:rsid w:val="005A56C6"/>
    <w:rsid w:val="005A57F0"/>
    <w:rsid w:val="005A617E"/>
    <w:rsid w:val="005A6726"/>
    <w:rsid w:val="005A780A"/>
    <w:rsid w:val="005A7CE1"/>
    <w:rsid w:val="005A7FEC"/>
    <w:rsid w:val="005B2771"/>
    <w:rsid w:val="005B4E4D"/>
    <w:rsid w:val="005B6046"/>
    <w:rsid w:val="005B7184"/>
    <w:rsid w:val="005B74A7"/>
    <w:rsid w:val="005B7D69"/>
    <w:rsid w:val="005C0B9C"/>
    <w:rsid w:val="005C221B"/>
    <w:rsid w:val="005C2419"/>
    <w:rsid w:val="005C3461"/>
    <w:rsid w:val="005C49B5"/>
    <w:rsid w:val="005C5C6C"/>
    <w:rsid w:val="005C5EB3"/>
    <w:rsid w:val="005C71B6"/>
    <w:rsid w:val="005D0AAF"/>
    <w:rsid w:val="005D0AFA"/>
    <w:rsid w:val="005D1867"/>
    <w:rsid w:val="005D1EB6"/>
    <w:rsid w:val="005D389B"/>
    <w:rsid w:val="005D4D76"/>
    <w:rsid w:val="005D5708"/>
    <w:rsid w:val="005D6138"/>
    <w:rsid w:val="005D6231"/>
    <w:rsid w:val="005D7041"/>
    <w:rsid w:val="005D7321"/>
    <w:rsid w:val="005E1BF7"/>
    <w:rsid w:val="005E2DE0"/>
    <w:rsid w:val="005E3428"/>
    <w:rsid w:val="005E5EEF"/>
    <w:rsid w:val="005E5F85"/>
    <w:rsid w:val="005E703D"/>
    <w:rsid w:val="005E71F9"/>
    <w:rsid w:val="005F0482"/>
    <w:rsid w:val="005F0C51"/>
    <w:rsid w:val="005F11B7"/>
    <w:rsid w:val="005F18D0"/>
    <w:rsid w:val="005F1E91"/>
    <w:rsid w:val="005F2C5C"/>
    <w:rsid w:val="005F318A"/>
    <w:rsid w:val="005F3F35"/>
    <w:rsid w:val="005F3F57"/>
    <w:rsid w:val="005F72E9"/>
    <w:rsid w:val="005F761B"/>
    <w:rsid w:val="005F7FB7"/>
    <w:rsid w:val="00600B7A"/>
    <w:rsid w:val="0060237D"/>
    <w:rsid w:val="00602933"/>
    <w:rsid w:val="0060398C"/>
    <w:rsid w:val="006041FD"/>
    <w:rsid w:val="006044A9"/>
    <w:rsid w:val="006057A3"/>
    <w:rsid w:val="006102B3"/>
    <w:rsid w:val="00611074"/>
    <w:rsid w:val="00612576"/>
    <w:rsid w:val="00612925"/>
    <w:rsid w:val="00613DAF"/>
    <w:rsid w:val="00614AEA"/>
    <w:rsid w:val="00615053"/>
    <w:rsid w:val="0061573A"/>
    <w:rsid w:val="006158B7"/>
    <w:rsid w:val="0061598D"/>
    <w:rsid w:val="00615BF5"/>
    <w:rsid w:val="00615C24"/>
    <w:rsid w:val="00615DE2"/>
    <w:rsid w:val="00616236"/>
    <w:rsid w:val="00617370"/>
    <w:rsid w:val="00620448"/>
    <w:rsid w:val="00620D4D"/>
    <w:rsid w:val="00621BF3"/>
    <w:rsid w:val="00623ECE"/>
    <w:rsid w:val="00625EC0"/>
    <w:rsid w:val="00626981"/>
    <w:rsid w:val="00627EA4"/>
    <w:rsid w:val="00630022"/>
    <w:rsid w:val="0063078D"/>
    <w:rsid w:val="00633641"/>
    <w:rsid w:val="00633D2F"/>
    <w:rsid w:val="0063483B"/>
    <w:rsid w:val="00634DBF"/>
    <w:rsid w:val="006371E8"/>
    <w:rsid w:val="006433CA"/>
    <w:rsid w:val="00643EBA"/>
    <w:rsid w:val="00644329"/>
    <w:rsid w:val="00645DEB"/>
    <w:rsid w:val="006510F5"/>
    <w:rsid w:val="006514EE"/>
    <w:rsid w:val="00653E9C"/>
    <w:rsid w:val="0065417C"/>
    <w:rsid w:val="006544C9"/>
    <w:rsid w:val="0065644F"/>
    <w:rsid w:val="00663C1A"/>
    <w:rsid w:val="00664B67"/>
    <w:rsid w:val="0066543D"/>
    <w:rsid w:val="00667180"/>
    <w:rsid w:val="00670D42"/>
    <w:rsid w:val="0067136D"/>
    <w:rsid w:val="00671374"/>
    <w:rsid w:val="00671403"/>
    <w:rsid w:val="00672A06"/>
    <w:rsid w:val="00672B21"/>
    <w:rsid w:val="006753D1"/>
    <w:rsid w:val="00676705"/>
    <w:rsid w:val="00676C5E"/>
    <w:rsid w:val="006774DF"/>
    <w:rsid w:val="00680AFD"/>
    <w:rsid w:val="00681241"/>
    <w:rsid w:val="006828FB"/>
    <w:rsid w:val="0068329E"/>
    <w:rsid w:val="00684308"/>
    <w:rsid w:val="00684A2F"/>
    <w:rsid w:val="0068697B"/>
    <w:rsid w:val="00687E33"/>
    <w:rsid w:val="006912DE"/>
    <w:rsid w:val="00691431"/>
    <w:rsid w:val="00691E0F"/>
    <w:rsid w:val="00692AAC"/>
    <w:rsid w:val="00692B10"/>
    <w:rsid w:val="006930C3"/>
    <w:rsid w:val="00693329"/>
    <w:rsid w:val="006940D9"/>
    <w:rsid w:val="0069476D"/>
    <w:rsid w:val="006963E7"/>
    <w:rsid w:val="006972BA"/>
    <w:rsid w:val="006A0037"/>
    <w:rsid w:val="006A05D3"/>
    <w:rsid w:val="006A0F77"/>
    <w:rsid w:val="006A147D"/>
    <w:rsid w:val="006A1C9A"/>
    <w:rsid w:val="006A2581"/>
    <w:rsid w:val="006A30BC"/>
    <w:rsid w:val="006A3A90"/>
    <w:rsid w:val="006A3DF5"/>
    <w:rsid w:val="006A4D3B"/>
    <w:rsid w:val="006A620D"/>
    <w:rsid w:val="006A67B0"/>
    <w:rsid w:val="006A77AF"/>
    <w:rsid w:val="006B0A71"/>
    <w:rsid w:val="006B1F78"/>
    <w:rsid w:val="006B1FA8"/>
    <w:rsid w:val="006B34A1"/>
    <w:rsid w:val="006B47FD"/>
    <w:rsid w:val="006B4933"/>
    <w:rsid w:val="006B543D"/>
    <w:rsid w:val="006B6D06"/>
    <w:rsid w:val="006B6DE5"/>
    <w:rsid w:val="006B7367"/>
    <w:rsid w:val="006B7412"/>
    <w:rsid w:val="006B7C9C"/>
    <w:rsid w:val="006C00E7"/>
    <w:rsid w:val="006C117D"/>
    <w:rsid w:val="006C1C50"/>
    <w:rsid w:val="006C1E57"/>
    <w:rsid w:val="006C26F9"/>
    <w:rsid w:val="006C2D5E"/>
    <w:rsid w:val="006C32B4"/>
    <w:rsid w:val="006C3EC9"/>
    <w:rsid w:val="006C5325"/>
    <w:rsid w:val="006C6F5D"/>
    <w:rsid w:val="006C72A4"/>
    <w:rsid w:val="006C739B"/>
    <w:rsid w:val="006C7883"/>
    <w:rsid w:val="006D076E"/>
    <w:rsid w:val="006D0D50"/>
    <w:rsid w:val="006D0D73"/>
    <w:rsid w:val="006D1202"/>
    <w:rsid w:val="006D1BC4"/>
    <w:rsid w:val="006D2026"/>
    <w:rsid w:val="006D22F4"/>
    <w:rsid w:val="006D3262"/>
    <w:rsid w:val="006D3AA7"/>
    <w:rsid w:val="006D3CCA"/>
    <w:rsid w:val="006D3FD1"/>
    <w:rsid w:val="006D4AEE"/>
    <w:rsid w:val="006D51AB"/>
    <w:rsid w:val="006D6FEF"/>
    <w:rsid w:val="006D706C"/>
    <w:rsid w:val="006E00B9"/>
    <w:rsid w:val="006E147D"/>
    <w:rsid w:val="006E1628"/>
    <w:rsid w:val="006E298C"/>
    <w:rsid w:val="006E4C7F"/>
    <w:rsid w:val="006E5A0B"/>
    <w:rsid w:val="006F0066"/>
    <w:rsid w:val="006F0AF3"/>
    <w:rsid w:val="006F0CAD"/>
    <w:rsid w:val="006F2BC2"/>
    <w:rsid w:val="006F30F5"/>
    <w:rsid w:val="006F500C"/>
    <w:rsid w:val="006F59F5"/>
    <w:rsid w:val="006F6DAE"/>
    <w:rsid w:val="006F6E0C"/>
    <w:rsid w:val="00701168"/>
    <w:rsid w:val="007020DC"/>
    <w:rsid w:val="007026AE"/>
    <w:rsid w:val="00703020"/>
    <w:rsid w:val="007032EF"/>
    <w:rsid w:val="00704A22"/>
    <w:rsid w:val="007052AF"/>
    <w:rsid w:val="00706AA6"/>
    <w:rsid w:val="00706E45"/>
    <w:rsid w:val="0070755C"/>
    <w:rsid w:val="00707F9F"/>
    <w:rsid w:val="00712B9D"/>
    <w:rsid w:val="00714053"/>
    <w:rsid w:val="00714513"/>
    <w:rsid w:val="00715258"/>
    <w:rsid w:val="00716778"/>
    <w:rsid w:val="007201A5"/>
    <w:rsid w:val="007203E1"/>
    <w:rsid w:val="00720AAD"/>
    <w:rsid w:val="00720B82"/>
    <w:rsid w:val="00721626"/>
    <w:rsid w:val="007217B2"/>
    <w:rsid w:val="007218A9"/>
    <w:rsid w:val="007221AB"/>
    <w:rsid w:val="00723C7F"/>
    <w:rsid w:val="00724122"/>
    <w:rsid w:val="00725959"/>
    <w:rsid w:val="00725C30"/>
    <w:rsid w:val="00726784"/>
    <w:rsid w:val="00727920"/>
    <w:rsid w:val="007307DB"/>
    <w:rsid w:val="00730C1C"/>
    <w:rsid w:val="0073244D"/>
    <w:rsid w:val="00732F6C"/>
    <w:rsid w:val="00733398"/>
    <w:rsid w:val="00733E35"/>
    <w:rsid w:val="007413CC"/>
    <w:rsid w:val="00741AC4"/>
    <w:rsid w:val="00747321"/>
    <w:rsid w:val="00750438"/>
    <w:rsid w:val="0075068C"/>
    <w:rsid w:val="00751047"/>
    <w:rsid w:val="0075113B"/>
    <w:rsid w:val="007516BA"/>
    <w:rsid w:val="00751894"/>
    <w:rsid w:val="00751E51"/>
    <w:rsid w:val="007539CA"/>
    <w:rsid w:val="00753EA7"/>
    <w:rsid w:val="00755229"/>
    <w:rsid w:val="00755717"/>
    <w:rsid w:val="0075571C"/>
    <w:rsid w:val="00755CB5"/>
    <w:rsid w:val="00756AE0"/>
    <w:rsid w:val="007606F9"/>
    <w:rsid w:val="00761004"/>
    <w:rsid w:val="007611F4"/>
    <w:rsid w:val="00763044"/>
    <w:rsid w:val="007631C7"/>
    <w:rsid w:val="007645FC"/>
    <w:rsid w:val="00764E68"/>
    <w:rsid w:val="007652FB"/>
    <w:rsid w:val="0076698F"/>
    <w:rsid w:val="00766A10"/>
    <w:rsid w:val="00766C28"/>
    <w:rsid w:val="00771E88"/>
    <w:rsid w:val="007731AD"/>
    <w:rsid w:val="007741B1"/>
    <w:rsid w:val="007757F6"/>
    <w:rsid w:val="00775EDD"/>
    <w:rsid w:val="00776763"/>
    <w:rsid w:val="007816DE"/>
    <w:rsid w:val="00782E08"/>
    <w:rsid w:val="00783B4E"/>
    <w:rsid w:val="00784104"/>
    <w:rsid w:val="00784147"/>
    <w:rsid w:val="00784A2F"/>
    <w:rsid w:val="00784F19"/>
    <w:rsid w:val="00791C9F"/>
    <w:rsid w:val="007920E9"/>
    <w:rsid w:val="0079298C"/>
    <w:rsid w:val="00793529"/>
    <w:rsid w:val="00793C30"/>
    <w:rsid w:val="0079446C"/>
    <w:rsid w:val="00794E8D"/>
    <w:rsid w:val="00795230"/>
    <w:rsid w:val="00795C51"/>
    <w:rsid w:val="00796255"/>
    <w:rsid w:val="00796B24"/>
    <w:rsid w:val="007970EB"/>
    <w:rsid w:val="00797292"/>
    <w:rsid w:val="007972D0"/>
    <w:rsid w:val="007A0E5A"/>
    <w:rsid w:val="007A2E53"/>
    <w:rsid w:val="007A307E"/>
    <w:rsid w:val="007A34AE"/>
    <w:rsid w:val="007A50FF"/>
    <w:rsid w:val="007A6989"/>
    <w:rsid w:val="007A6EC6"/>
    <w:rsid w:val="007A7F47"/>
    <w:rsid w:val="007B0978"/>
    <w:rsid w:val="007B0A22"/>
    <w:rsid w:val="007B1D1D"/>
    <w:rsid w:val="007B1D52"/>
    <w:rsid w:val="007B2647"/>
    <w:rsid w:val="007B4395"/>
    <w:rsid w:val="007B5B46"/>
    <w:rsid w:val="007B6BB1"/>
    <w:rsid w:val="007B7C22"/>
    <w:rsid w:val="007C0AB5"/>
    <w:rsid w:val="007C2A98"/>
    <w:rsid w:val="007C317A"/>
    <w:rsid w:val="007C31EB"/>
    <w:rsid w:val="007C3390"/>
    <w:rsid w:val="007C3483"/>
    <w:rsid w:val="007C3B7B"/>
    <w:rsid w:val="007C7122"/>
    <w:rsid w:val="007C7D78"/>
    <w:rsid w:val="007D0940"/>
    <w:rsid w:val="007D1905"/>
    <w:rsid w:val="007D3991"/>
    <w:rsid w:val="007D4130"/>
    <w:rsid w:val="007D469D"/>
    <w:rsid w:val="007D5B05"/>
    <w:rsid w:val="007D6D24"/>
    <w:rsid w:val="007D6D45"/>
    <w:rsid w:val="007E5E2B"/>
    <w:rsid w:val="007E741C"/>
    <w:rsid w:val="007F1AB3"/>
    <w:rsid w:val="007F22A1"/>
    <w:rsid w:val="007F2C30"/>
    <w:rsid w:val="007F2E0A"/>
    <w:rsid w:val="007F2FBF"/>
    <w:rsid w:val="007F53B8"/>
    <w:rsid w:val="007F53F1"/>
    <w:rsid w:val="007F577F"/>
    <w:rsid w:val="007F57E1"/>
    <w:rsid w:val="007F5824"/>
    <w:rsid w:val="007F6C80"/>
    <w:rsid w:val="00801AFB"/>
    <w:rsid w:val="00802D60"/>
    <w:rsid w:val="00804805"/>
    <w:rsid w:val="00805A81"/>
    <w:rsid w:val="0080609F"/>
    <w:rsid w:val="0080669F"/>
    <w:rsid w:val="00806FD6"/>
    <w:rsid w:val="0081039D"/>
    <w:rsid w:val="0081108F"/>
    <w:rsid w:val="00812D81"/>
    <w:rsid w:val="008131BD"/>
    <w:rsid w:val="00815A95"/>
    <w:rsid w:val="00815C51"/>
    <w:rsid w:val="00815EE0"/>
    <w:rsid w:val="0082001F"/>
    <w:rsid w:val="008208F5"/>
    <w:rsid w:val="008209B0"/>
    <w:rsid w:val="00821399"/>
    <w:rsid w:val="00823B1E"/>
    <w:rsid w:val="00824406"/>
    <w:rsid w:val="00827034"/>
    <w:rsid w:val="008306E7"/>
    <w:rsid w:val="00831653"/>
    <w:rsid w:val="00831EBC"/>
    <w:rsid w:val="00832217"/>
    <w:rsid w:val="00833FC6"/>
    <w:rsid w:val="00833FCD"/>
    <w:rsid w:val="00834F95"/>
    <w:rsid w:val="00835433"/>
    <w:rsid w:val="00835572"/>
    <w:rsid w:val="00835796"/>
    <w:rsid w:val="008360DC"/>
    <w:rsid w:val="008360F2"/>
    <w:rsid w:val="0083611F"/>
    <w:rsid w:val="0083746F"/>
    <w:rsid w:val="0083776A"/>
    <w:rsid w:val="00837C5A"/>
    <w:rsid w:val="00840E0D"/>
    <w:rsid w:val="0084315D"/>
    <w:rsid w:val="0084623C"/>
    <w:rsid w:val="00852D07"/>
    <w:rsid w:val="00854D1D"/>
    <w:rsid w:val="008556B5"/>
    <w:rsid w:val="00855995"/>
    <w:rsid w:val="00855ABA"/>
    <w:rsid w:val="00856CF3"/>
    <w:rsid w:val="00856F29"/>
    <w:rsid w:val="00862CBB"/>
    <w:rsid w:val="008636FA"/>
    <w:rsid w:val="008640D1"/>
    <w:rsid w:val="0086549C"/>
    <w:rsid w:val="00865AFD"/>
    <w:rsid w:val="00866222"/>
    <w:rsid w:val="008669EA"/>
    <w:rsid w:val="00866F26"/>
    <w:rsid w:val="00867957"/>
    <w:rsid w:val="00870084"/>
    <w:rsid w:val="008701D5"/>
    <w:rsid w:val="0087026D"/>
    <w:rsid w:val="00870A49"/>
    <w:rsid w:val="0087114C"/>
    <w:rsid w:val="00871632"/>
    <w:rsid w:val="00872D9E"/>
    <w:rsid w:val="00873BBB"/>
    <w:rsid w:val="00875FDC"/>
    <w:rsid w:val="00876679"/>
    <w:rsid w:val="008766E1"/>
    <w:rsid w:val="00876828"/>
    <w:rsid w:val="00876C6D"/>
    <w:rsid w:val="008808FD"/>
    <w:rsid w:val="0088095E"/>
    <w:rsid w:val="00881E2A"/>
    <w:rsid w:val="00884B6A"/>
    <w:rsid w:val="008856FA"/>
    <w:rsid w:val="0088617B"/>
    <w:rsid w:val="00886698"/>
    <w:rsid w:val="00887C1C"/>
    <w:rsid w:val="0089009B"/>
    <w:rsid w:val="00890E34"/>
    <w:rsid w:val="008913DA"/>
    <w:rsid w:val="00891780"/>
    <w:rsid w:val="00892250"/>
    <w:rsid w:val="008926A8"/>
    <w:rsid w:val="008939EE"/>
    <w:rsid w:val="00893DB0"/>
    <w:rsid w:val="00893E93"/>
    <w:rsid w:val="008946E7"/>
    <w:rsid w:val="0089474F"/>
    <w:rsid w:val="00894B0D"/>
    <w:rsid w:val="00894D39"/>
    <w:rsid w:val="00895240"/>
    <w:rsid w:val="0089543C"/>
    <w:rsid w:val="0089605D"/>
    <w:rsid w:val="00896201"/>
    <w:rsid w:val="00896433"/>
    <w:rsid w:val="008A0D80"/>
    <w:rsid w:val="008A0E00"/>
    <w:rsid w:val="008A4B2A"/>
    <w:rsid w:val="008A6B6B"/>
    <w:rsid w:val="008B11C0"/>
    <w:rsid w:val="008B1785"/>
    <w:rsid w:val="008B3E15"/>
    <w:rsid w:val="008B3F9E"/>
    <w:rsid w:val="008B58AB"/>
    <w:rsid w:val="008B5960"/>
    <w:rsid w:val="008B59EA"/>
    <w:rsid w:val="008B7A0D"/>
    <w:rsid w:val="008B7D6B"/>
    <w:rsid w:val="008C0FC8"/>
    <w:rsid w:val="008C14B6"/>
    <w:rsid w:val="008C339C"/>
    <w:rsid w:val="008C716F"/>
    <w:rsid w:val="008C7724"/>
    <w:rsid w:val="008D0586"/>
    <w:rsid w:val="008D07D3"/>
    <w:rsid w:val="008D1AE8"/>
    <w:rsid w:val="008D234E"/>
    <w:rsid w:val="008D26B1"/>
    <w:rsid w:val="008D3466"/>
    <w:rsid w:val="008D4478"/>
    <w:rsid w:val="008D533A"/>
    <w:rsid w:val="008D5E50"/>
    <w:rsid w:val="008D6C4F"/>
    <w:rsid w:val="008E0C38"/>
    <w:rsid w:val="008E179D"/>
    <w:rsid w:val="008E4439"/>
    <w:rsid w:val="008E5456"/>
    <w:rsid w:val="008E6820"/>
    <w:rsid w:val="008E6D0D"/>
    <w:rsid w:val="008E7DB7"/>
    <w:rsid w:val="008F0B20"/>
    <w:rsid w:val="008F1E0F"/>
    <w:rsid w:val="008F22B6"/>
    <w:rsid w:val="008F2C3C"/>
    <w:rsid w:val="008F34E7"/>
    <w:rsid w:val="009018D6"/>
    <w:rsid w:val="00903584"/>
    <w:rsid w:val="009049F0"/>
    <w:rsid w:val="00904AAE"/>
    <w:rsid w:val="00906DC6"/>
    <w:rsid w:val="0090714D"/>
    <w:rsid w:val="00907186"/>
    <w:rsid w:val="009109B6"/>
    <w:rsid w:val="00911E5C"/>
    <w:rsid w:val="00912787"/>
    <w:rsid w:val="00912B79"/>
    <w:rsid w:val="00912C8F"/>
    <w:rsid w:val="00912D03"/>
    <w:rsid w:val="00912DB7"/>
    <w:rsid w:val="009132F0"/>
    <w:rsid w:val="00914187"/>
    <w:rsid w:val="00914294"/>
    <w:rsid w:val="009159CA"/>
    <w:rsid w:val="00916821"/>
    <w:rsid w:val="0091720D"/>
    <w:rsid w:val="0091770A"/>
    <w:rsid w:val="0092047D"/>
    <w:rsid w:val="0092099B"/>
    <w:rsid w:val="0092247B"/>
    <w:rsid w:val="00922622"/>
    <w:rsid w:val="009228BB"/>
    <w:rsid w:val="009234C8"/>
    <w:rsid w:val="00923530"/>
    <w:rsid w:val="00923770"/>
    <w:rsid w:val="00924FA0"/>
    <w:rsid w:val="00925D1D"/>
    <w:rsid w:val="0092759C"/>
    <w:rsid w:val="00927712"/>
    <w:rsid w:val="00930A97"/>
    <w:rsid w:val="009341FF"/>
    <w:rsid w:val="00936C95"/>
    <w:rsid w:val="00936D5C"/>
    <w:rsid w:val="00936F8D"/>
    <w:rsid w:val="00937991"/>
    <w:rsid w:val="0094070A"/>
    <w:rsid w:val="00940A51"/>
    <w:rsid w:val="00943006"/>
    <w:rsid w:val="009435E4"/>
    <w:rsid w:val="00944652"/>
    <w:rsid w:val="00945043"/>
    <w:rsid w:val="0094585B"/>
    <w:rsid w:val="00946DFC"/>
    <w:rsid w:val="009477A2"/>
    <w:rsid w:val="00947A03"/>
    <w:rsid w:val="009502FE"/>
    <w:rsid w:val="00950C1A"/>
    <w:rsid w:val="00951095"/>
    <w:rsid w:val="009511CF"/>
    <w:rsid w:val="00951717"/>
    <w:rsid w:val="009531A7"/>
    <w:rsid w:val="009546E5"/>
    <w:rsid w:val="00955FBA"/>
    <w:rsid w:val="00956463"/>
    <w:rsid w:val="00957022"/>
    <w:rsid w:val="009572FE"/>
    <w:rsid w:val="009576D8"/>
    <w:rsid w:val="00957A6E"/>
    <w:rsid w:val="009605F8"/>
    <w:rsid w:val="00961439"/>
    <w:rsid w:val="009618D7"/>
    <w:rsid w:val="009618EE"/>
    <w:rsid w:val="00963241"/>
    <w:rsid w:val="009633B8"/>
    <w:rsid w:val="00964B4B"/>
    <w:rsid w:val="00965592"/>
    <w:rsid w:val="00966295"/>
    <w:rsid w:val="009663BC"/>
    <w:rsid w:val="00966618"/>
    <w:rsid w:val="00967323"/>
    <w:rsid w:val="00967E90"/>
    <w:rsid w:val="00970C9C"/>
    <w:rsid w:val="00971394"/>
    <w:rsid w:val="00973B66"/>
    <w:rsid w:val="00973BE5"/>
    <w:rsid w:val="00974959"/>
    <w:rsid w:val="00974FC1"/>
    <w:rsid w:val="00975BBB"/>
    <w:rsid w:val="0097661C"/>
    <w:rsid w:val="009806E0"/>
    <w:rsid w:val="00982138"/>
    <w:rsid w:val="00982530"/>
    <w:rsid w:val="009826FD"/>
    <w:rsid w:val="00982F9D"/>
    <w:rsid w:val="00983873"/>
    <w:rsid w:val="009859CE"/>
    <w:rsid w:val="00985D6B"/>
    <w:rsid w:val="00986210"/>
    <w:rsid w:val="00991790"/>
    <w:rsid w:val="00992D76"/>
    <w:rsid w:val="00993368"/>
    <w:rsid w:val="0099465E"/>
    <w:rsid w:val="00996A64"/>
    <w:rsid w:val="009A1A27"/>
    <w:rsid w:val="009A217D"/>
    <w:rsid w:val="009A2364"/>
    <w:rsid w:val="009A2799"/>
    <w:rsid w:val="009A2E7C"/>
    <w:rsid w:val="009A42CB"/>
    <w:rsid w:val="009A566E"/>
    <w:rsid w:val="009A69DA"/>
    <w:rsid w:val="009A7E2F"/>
    <w:rsid w:val="009B2886"/>
    <w:rsid w:val="009B2F6B"/>
    <w:rsid w:val="009B3A35"/>
    <w:rsid w:val="009B434D"/>
    <w:rsid w:val="009B4BD4"/>
    <w:rsid w:val="009B52FC"/>
    <w:rsid w:val="009B5A5C"/>
    <w:rsid w:val="009B5D25"/>
    <w:rsid w:val="009C08C2"/>
    <w:rsid w:val="009C08E7"/>
    <w:rsid w:val="009C0CCC"/>
    <w:rsid w:val="009C10CE"/>
    <w:rsid w:val="009C63FD"/>
    <w:rsid w:val="009C6CAD"/>
    <w:rsid w:val="009D056B"/>
    <w:rsid w:val="009D18D5"/>
    <w:rsid w:val="009D25DD"/>
    <w:rsid w:val="009D39D0"/>
    <w:rsid w:val="009D3A68"/>
    <w:rsid w:val="009D3ED5"/>
    <w:rsid w:val="009D55DD"/>
    <w:rsid w:val="009D5680"/>
    <w:rsid w:val="009D5E96"/>
    <w:rsid w:val="009D5FE4"/>
    <w:rsid w:val="009D6B98"/>
    <w:rsid w:val="009D7FED"/>
    <w:rsid w:val="009E08E3"/>
    <w:rsid w:val="009E24B4"/>
    <w:rsid w:val="009E277A"/>
    <w:rsid w:val="009E3FF2"/>
    <w:rsid w:val="009E45BD"/>
    <w:rsid w:val="009E4F98"/>
    <w:rsid w:val="009E6C6D"/>
    <w:rsid w:val="009F0CB1"/>
    <w:rsid w:val="009F10C3"/>
    <w:rsid w:val="009F39F1"/>
    <w:rsid w:val="009F54FC"/>
    <w:rsid w:val="009F60DE"/>
    <w:rsid w:val="009F7594"/>
    <w:rsid w:val="00A0223A"/>
    <w:rsid w:val="00A02B79"/>
    <w:rsid w:val="00A0492F"/>
    <w:rsid w:val="00A05268"/>
    <w:rsid w:val="00A06304"/>
    <w:rsid w:val="00A0743B"/>
    <w:rsid w:val="00A113E1"/>
    <w:rsid w:val="00A12108"/>
    <w:rsid w:val="00A1283B"/>
    <w:rsid w:val="00A1463E"/>
    <w:rsid w:val="00A159DF"/>
    <w:rsid w:val="00A1615F"/>
    <w:rsid w:val="00A1707E"/>
    <w:rsid w:val="00A17459"/>
    <w:rsid w:val="00A22732"/>
    <w:rsid w:val="00A242F5"/>
    <w:rsid w:val="00A24856"/>
    <w:rsid w:val="00A249A3"/>
    <w:rsid w:val="00A24B49"/>
    <w:rsid w:val="00A26643"/>
    <w:rsid w:val="00A27A43"/>
    <w:rsid w:val="00A31726"/>
    <w:rsid w:val="00A31A27"/>
    <w:rsid w:val="00A32918"/>
    <w:rsid w:val="00A3447F"/>
    <w:rsid w:val="00A34CFF"/>
    <w:rsid w:val="00A352B5"/>
    <w:rsid w:val="00A3555F"/>
    <w:rsid w:val="00A35D95"/>
    <w:rsid w:val="00A36DA6"/>
    <w:rsid w:val="00A406FE"/>
    <w:rsid w:val="00A420D3"/>
    <w:rsid w:val="00A424C5"/>
    <w:rsid w:val="00A43531"/>
    <w:rsid w:val="00A43AE0"/>
    <w:rsid w:val="00A44C49"/>
    <w:rsid w:val="00A46063"/>
    <w:rsid w:val="00A461F5"/>
    <w:rsid w:val="00A475FF"/>
    <w:rsid w:val="00A47965"/>
    <w:rsid w:val="00A54999"/>
    <w:rsid w:val="00A54EF9"/>
    <w:rsid w:val="00A55ADA"/>
    <w:rsid w:val="00A56B5A"/>
    <w:rsid w:val="00A56DDA"/>
    <w:rsid w:val="00A5702E"/>
    <w:rsid w:val="00A57214"/>
    <w:rsid w:val="00A60DDD"/>
    <w:rsid w:val="00A618ED"/>
    <w:rsid w:val="00A61E32"/>
    <w:rsid w:val="00A621E1"/>
    <w:rsid w:val="00A622BA"/>
    <w:rsid w:val="00A63E1F"/>
    <w:rsid w:val="00A6492A"/>
    <w:rsid w:val="00A65CBC"/>
    <w:rsid w:val="00A661B8"/>
    <w:rsid w:val="00A67250"/>
    <w:rsid w:val="00A7092B"/>
    <w:rsid w:val="00A70EB7"/>
    <w:rsid w:val="00A71513"/>
    <w:rsid w:val="00A7179A"/>
    <w:rsid w:val="00A74697"/>
    <w:rsid w:val="00A74A41"/>
    <w:rsid w:val="00A74DD6"/>
    <w:rsid w:val="00A753E0"/>
    <w:rsid w:val="00A7596B"/>
    <w:rsid w:val="00A76E17"/>
    <w:rsid w:val="00A773A9"/>
    <w:rsid w:val="00A77C55"/>
    <w:rsid w:val="00A803CB"/>
    <w:rsid w:val="00A81695"/>
    <w:rsid w:val="00A8243B"/>
    <w:rsid w:val="00A82A05"/>
    <w:rsid w:val="00A8478B"/>
    <w:rsid w:val="00A84EE7"/>
    <w:rsid w:val="00A85F90"/>
    <w:rsid w:val="00A85FCE"/>
    <w:rsid w:val="00A8731C"/>
    <w:rsid w:val="00A91969"/>
    <w:rsid w:val="00A9326F"/>
    <w:rsid w:val="00A9561C"/>
    <w:rsid w:val="00A95D2D"/>
    <w:rsid w:val="00AA3E41"/>
    <w:rsid w:val="00AA521F"/>
    <w:rsid w:val="00AA728F"/>
    <w:rsid w:val="00AB05FA"/>
    <w:rsid w:val="00AB0C55"/>
    <w:rsid w:val="00AB1BD4"/>
    <w:rsid w:val="00AB47F1"/>
    <w:rsid w:val="00AB5F27"/>
    <w:rsid w:val="00AB62C4"/>
    <w:rsid w:val="00AB75E4"/>
    <w:rsid w:val="00AB7DE9"/>
    <w:rsid w:val="00AC05CD"/>
    <w:rsid w:val="00AC1693"/>
    <w:rsid w:val="00AC46D5"/>
    <w:rsid w:val="00AC4AC9"/>
    <w:rsid w:val="00AC4EB1"/>
    <w:rsid w:val="00AC562D"/>
    <w:rsid w:val="00AC7E35"/>
    <w:rsid w:val="00AC7FEF"/>
    <w:rsid w:val="00AD1541"/>
    <w:rsid w:val="00AD1626"/>
    <w:rsid w:val="00AD19FC"/>
    <w:rsid w:val="00AD44A9"/>
    <w:rsid w:val="00AD5724"/>
    <w:rsid w:val="00AD6583"/>
    <w:rsid w:val="00AD7731"/>
    <w:rsid w:val="00AE1104"/>
    <w:rsid w:val="00AE11A5"/>
    <w:rsid w:val="00AE2C3D"/>
    <w:rsid w:val="00AE335D"/>
    <w:rsid w:val="00AE55E8"/>
    <w:rsid w:val="00AE56CB"/>
    <w:rsid w:val="00AE6359"/>
    <w:rsid w:val="00AE6AB5"/>
    <w:rsid w:val="00AF0D13"/>
    <w:rsid w:val="00AF1519"/>
    <w:rsid w:val="00AF23AB"/>
    <w:rsid w:val="00AF272F"/>
    <w:rsid w:val="00AF29F6"/>
    <w:rsid w:val="00AF3E0B"/>
    <w:rsid w:val="00AF4791"/>
    <w:rsid w:val="00AF55E1"/>
    <w:rsid w:val="00AF58FE"/>
    <w:rsid w:val="00AF625D"/>
    <w:rsid w:val="00AF70BC"/>
    <w:rsid w:val="00AF760D"/>
    <w:rsid w:val="00B00F89"/>
    <w:rsid w:val="00B01FE0"/>
    <w:rsid w:val="00B032A0"/>
    <w:rsid w:val="00B04AA1"/>
    <w:rsid w:val="00B06991"/>
    <w:rsid w:val="00B06A75"/>
    <w:rsid w:val="00B077F3"/>
    <w:rsid w:val="00B07B76"/>
    <w:rsid w:val="00B10CD3"/>
    <w:rsid w:val="00B12C93"/>
    <w:rsid w:val="00B1508F"/>
    <w:rsid w:val="00B15E20"/>
    <w:rsid w:val="00B15E44"/>
    <w:rsid w:val="00B17CCD"/>
    <w:rsid w:val="00B21AA3"/>
    <w:rsid w:val="00B21ECD"/>
    <w:rsid w:val="00B221B2"/>
    <w:rsid w:val="00B22248"/>
    <w:rsid w:val="00B232CB"/>
    <w:rsid w:val="00B24DFA"/>
    <w:rsid w:val="00B259EC"/>
    <w:rsid w:val="00B2696A"/>
    <w:rsid w:val="00B270AC"/>
    <w:rsid w:val="00B27F68"/>
    <w:rsid w:val="00B3034B"/>
    <w:rsid w:val="00B30B7A"/>
    <w:rsid w:val="00B331F5"/>
    <w:rsid w:val="00B33422"/>
    <w:rsid w:val="00B341B9"/>
    <w:rsid w:val="00B342A3"/>
    <w:rsid w:val="00B36B8D"/>
    <w:rsid w:val="00B40316"/>
    <w:rsid w:val="00B411AE"/>
    <w:rsid w:val="00B427B4"/>
    <w:rsid w:val="00B440DF"/>
    <w:rsid w:val="00B44177"/>
    <w:rsid w:val="00B44276"/>
    <w:rsid w:val="00B4645F"/>
    <w:rsid w:val="00B46AEC"/>
    <w:rsid w:val="00B47530"/>
    <w:rsid w:val="00B47DD4"/>
    <w:rsid w:val="00B5048D"/>
    <w:rsid w:val="00B51EEA"/>
    <w:rsid w:val="00B60043"/>
    <w:rsid w:val="00B60066"/>
    <w:rsid w:val="00B60405"/>
    <w:rsid w:val="00B6221F"/>
    <w:rsid w:val="00B626C7"/>
    <w:rsid w:val="00B63B06"/>
    <w:rsid w:val="00B641C4"/>
    <w:rsid w:val="00B6495A"/>
    <w:rsid w:val="00B64CF3"/>
    <w:rsid w:val="00B6538B"/>
    <w:rsid w:val="00B65964"/>
    <w:rsid w:val="00B66226"/>
    <w:rsid w:val="00B676D3"/>
    <w:rsid w:val="00B712C5"/>
    <w:rsid w:val="00B7184D"/>
    <w:rsid w:val="00B7365E"/>
    <w:rsid w:val="00B73F4D"/>
    <w:rsid w:val="00B74957"/>
    <w:rsid w:val="00B74FA2"/>
    <w:rsid w:val="00B75185"/>
    <w:rsid w:val="00B759DB"/>
    <w:rsid w:val="00B76BE6"/>
    <w:rsid w:val="00B77C3D"/>
    <w:rsid w:val="00B81E97"/>
    <w:rsid w:val="00B83303"/>
    <w:rsid w:val="00B83B5C"/>
    <w:rsid w:val="00B84683"/>
    <w:rsid w:val="00B84A9F"/>
    <w:rsid w:val="00B91AE8"/>
    <w:rsid w:val="00B91B38"/>
    <w:rsid w:val="00B94484"/>
    <w:rsid w:val="00B96929"/>
    <w:rsid w:val="00B97707"/>
    <w:rsid w:val="00BA0D37"/>
    <w:rsid w:val="00BA10AC"/>
    <w:rsid w:val="00BA1C8E"/>
    <w:rsid w:val="00BA2399"/>
    <w:rsid w:val="00BA2A1B"/>
    <w:rsid w:val="00BA301C"/>
    <w:rsid w:val="00BA44C8"/>
    <w:rsid w:val="00BA4D92"/>
    <w:rsid w:val="00BA577B"/>
    <w:rsid w:val="00BB0327"/>
    <w:rsid w:val="00BB13A6"/>
    <w:rsid w:val="00BB2403"/>
    <w:rsid w:val="00BB36E3"/>
    <w:rsid w:val="00BB3924"/>
    <w:rsid w:val="00BB4CD6"/>
    <w:rsid w:val="00BB4E59"/>
    <w:rsid w:val="00BB6316"/>
    <w:rsid w:val="00BB7ACB"/>
    <w:rsid w:val="00BB7BE5"/>
    <w:rsid w:val="00BC02F7"/>
    <w:rsid w:val="00BC0FFF"/>
    <w:rsid w:val="00BC1204"/>
    <w:rsid w:val="00BC1871"/>
    <w:rsid w:val="00BC2B3B"/>
    <w:rsid w:val="00BC478E"/>
    <w:rsid w:val="00BC4AAA"/>
    <w:rsid w:val="00BC4B13"/>
    <w:rsid w:val="00BC7358"/>
    <w:rsid w:val="00BD0E36"/>
    <w:rsid w:val="00BD36B9"/>
    <w:rsid w:val="00BD37AF"/>
    <w:rsid w:val="00BD3914"/>
    <w:rsid w:val="00BD3FF4"/>
    <w:rsid w:val="00BD41DC"/>
    <w:rsid w:val="00BD44E7"/>
    <w:rsid w:val="00BD6B59"/>
    <w:rsid w:val="00BD75C9"/>
    <w:rsid w:val="00BD78C5"/>
    <w:rsid w:val="00BD7B70"/>
    <w:rsid w:val="00BE0CF0"/>
    <w:rsid w:val="00BE1907"/>
    <w:rsid w:val="00BE2BCA"/>
    <w:rsid w:val="00BE47FF"/>
    <w:rsid w:val="00BE487F"/>
    <w:rsid w:val="00BE530A"/>
    <w:rsid w:val="00BE5676"/>
    <w:rsid w:val="00BE67BF"/>
    <w:rsid w:val="00BE7522"/>
    <w:rsid w:val="00BE7BEA"/>
    <w:rsid w:val="00BF09E9"/>
    <w:rsid w:val="00BF125F"/>
    <w:rsid w:val="00BF28FA"/>
    <w:rsid w:val="00BF38CA"/>
    <w:rsid w:val="00BF506F"/>
    <w:rsid w:val="00BF5648"/>
    <w:rsid w:val="00BF6167"/>
    <w:rsid w:val="00BF6947"/>
    <w:rsid w:val="00BF7C5C"/>
    <w:rsid w:val="00C00488"/>
    <w:rsid w:val="00C00883"/>
    <w:rsid w:val="00C0216A"/>
    <w:rsid w:val="00C0253D"/>
    <w:rsid w:val="00C036E7"/>
    <w:rsid w:val="00C04B40"/>
    <w:rsid w:val="00C05792"/>
    <w:rsid w:val="00C062FD"/>
    <w:rsid w:val="00C0720A"/>
    <w:rsid w:val="00C106E4"/>
    <w:rsid w:val="00C12015"/>
    <w:rsid w:val="00C128DF"/>
    <w:rsid w:val="00C13415"/>
    <w:rsid w:val="00C13433"/>
    <w:rsid w:val="00C14D33"/>
    <w:rsid w:val="00C15AAA"/>
    <w:rsid w:val="00C16891"/>
    <w:rsid w:val="00C17CF8"/>
    <w:rsid w:val="00C22380"/>
    <w:rsid w:val="00C24213"/>
    <w:rsid w:val="00C243CF"/>
    <w:rsid w:val="00C2561D"/>
    <w:rsid w:val="00C25F13"/>
    <w:rsid w:val="00C26C36"/>
    <w:rsid w:val="00C27D66"/>
    <w:rsid w:val="00C3149A"/>
    <w:rsid w:val="00C31572"/>
    <w:rsid w:val="00C35E3C"/>
    <w:rsid w:val="00C40BFA"/>
    <w:rsid w:val="00C410E1"/>
    <w:rsid w:val="00C412F7"/>
    <w:rsid w:val="00C43176"/>
    <w:rsid w:val="00C44064"/>
    <w:rsid w:val="00C450F2"/>
    <w:rsid w:val="00C45B59"/>
    <w:rsid w:val="00C460A7"/>
    <w:rsid w:val="00C46CAC"/>
    <w:rsid w:val="00C500D3"/>
    <w:rsid w:val="00C50349"/>
    <w:rsid w:val="00C50616"/>
    <w:rsid w:val="00C509FA"/>
    <w:rsid w:val="00C5101E"/>
    <w:rsid w:val="00C53067"/>
    <w:rsid w:val="00C57295"/>
    <w:rsid w:val="00C60694"/>
    <w:rsid w:val="00C61328"/>
    <w:rsid w:val="00C620D4"/>
    <w:rsid w:val="00C6271F"/>
    <w:rsid w:val="00C62E05"/>
    <w:rsid w:val="00C653D2"/>
    <w:rsid w:val="00C664B7"/>
    <w:rsid w:val="00C66679"/>
    <w:rsid w:val="00C67101"/>
    <w:rsid w:val="00C70662"/>
    <w:rsid w:val="00C711A9"/>
    <w:rsid w:val="00C711FB"/>
    <w:rsid w:val="00C72A3A"/>
    <w:rsid w:val="00C72B98"/>
    <w:rsid w:val="00C746CB"/>
    <w:rsid w:val="00C758E7"/>
    <w:rsid w:val="00C75E64"/>
    <w:rsid w:val="00C762A6"/>
    <w:rsid w:val="00C76540"/>
    <w:rsid w:val="00C77FBA"/>
    <w:rsid w:val="00C80BED"/>
    <w:rsid w:val="00C81B41"/>
    <w:rsid w:val="00C8218E"/>
    <w:rsid w:val="00C823F5"/>
    <w:rsid w:val="00C82F07"/>
    <w:rsid w:val="00C84326"/>
    <w:rsid w:val="00C844B8"/>
    <w:rsid w:val="00C84AA9"/>
    <w:rsid w:val="00C879C9"/>
    <w:rsid w:val="00C90F95"/>
    <w:rsid w:val="00C917A8"/>
    <w:rsid w:val="00C92591"/>
    <w:rsid w:val="00C939AA"/>
    <w:rsid w:val="00C93D58"/>
    <w:rsid w:val="00C943F4"/>
    <w:rsid w:val="00C9469F"/>
    <w:rsid w:val="00C94726"/>
    <w:rsid w:val="00C947C9"/>
    <w:rsid w:val="00C94C44"/>
    <w:rsid w:val="00C95132"/>
    <w:rsid w:val="00C95287"/>
    <w:rsid w:val="00C95C5C"/>
    <w:rsid w:val="00C96373"/>
    <w:rsid w:val="00C97A3C"/>
    <w:rsid w:val="00CA0C66"/>
    <w:rsid w:val="00CA1768"/>
    <w:rsid w:val="00CA1F54"/>
    <w:rsid w:val="00CA23ED"/>
    <w:rsid w:val="00CA326A"/>
    <w:rsid w:val="00CA582F"/>
    <w:rsid w:val="00CA58F3"/>
    <w:rsid w:val="00CA5A67"/>
    <w:rsid w:val="00CB018B"/>
    <w:rsid w:val="00CB066E"/>
    <w:rsid w:val="00CB1ABB"/>
    <w:rsid w:val="00CB246B"/>
    <w:rsid w:val="00CB48D3"/>
    <w:rsid w:val="00CB59C5"/>
    <w:rsid w:val="00CB5FE4"/>
    <w:rsid w:val="00CC00F3"/>
    <w:rsid w:val="00CC0710"/>
    <w:rsid w:val="00CC0C1F"/>
    <w:rsid w:val="00CC0CF9"/>
    <w:rsid w:val="00CC100A"/>
    <w:rsid w:val="00CC44CB"/>
    <w:rsid w:val="00CC4E51"/>
    <w:rsid w:val="00CC5172"/>
    <w:rsid w:val="00CD0565"/>
    <w:rsid w:val="00CD1033"/>
    <w:rsid w:val="00CD1651"/>
    <w:rsid w:val="00CD1FB7"/>
    <w:rsid w:val="00CD3EDA"/>
    <w:rsid w:val="00CD46EE"/>
    <w:rsid w:val="00CD487F"/>
    <w:rsid w:val="00CD4B08"/>
    <w:rsid w:val="00CD4F21"/>
    <w:rsid w:val="00CD592B"/>
    <w:rsid w:val="00CD6AFF"/>
    <w:rsid w:val="00CD6E41"/>
    <w:rsid w:val="00CE0076"/>
    <w:rsid w:val="00CE0976"/>
    <w:rsid w:val="00CE1C0C"/>
    <w:rsid w:val="00CE1DE8"/>
    <w:rsid w:val="00CE3297"/>
    <w:rsid w:val="00CE405E"/>
    <w:rsid w:val="00CE4E5B"/>
    <w:rsid w:val="00CE5AF3"/>
    <w:rsid w:val="00CE6149"/>
    <w:rsid w:val="00CE6F7D"/>
    <w:rsid w:val="00CE70CD"/>
    <w:rsid w:val="00CF03F2"/>
    <w:rsid w:val="00CF1504"/>
    <w:rsid w:val="00CF249B"/>
    <w:rsid w:val="00CF2E96"/>
    <w:rsid w:val="00CF4B94"/>
    <w:rsid w:val="00CF57A9"/>
    <w:rsid w:val="00CF59B1"/>
    <w:rsid w:val="00CF6A39"/>
    <w:rsid w:val="00CF76F8"/>
    <w:rsid w:val="00D01B7C"/>
    <w:rsid w:val="00D036B5"/>
    <w:rsid w:val="00D03EBE"/>
    <w:rsid w:val="00D04806"/>
    <w:rsid w:val="00D052C2"/>
    <w:rsid w:val="00D06D6E"/>
    <w:rsid w:val="00D0750E"/>
    <w:rsid w:val="00D10335"/>
    <w:rsid w:val="00D10384"/>
    <w:rsid w:val="00D11176"/>
    <w:rsid w:val="00D111ED"/>
    <w:rsid w:val="00D12327"/>
    <w:rsid w:val="00D123BF"/>
    <w:rsid w:val="00D13DF0"/>
    <w:rsid w:val="00D13F76"/>
    <w:rsid w:val="00D14A42"/>
    <w:rsid w:val="00D15E08"/>
    <w:rsid w:val="00D16B15"/>
    <w:rsid w:val="00D16E52"/>
    <w:rsid w:val="00D209ED"/>
    <w:rsid w:val="00D22594"/>
    <w:rsid w:val="00D232DB"/>
    <w:rsid w:val="00D233A0"/>
    <w:rsid w:val="00D249A4"/>
    <w:rsid w:val="00D24CC3"/>
    <w:rsid w:val="00D25066"/>
    <w:rsid w:val="00D254F6"/>
    <w:rsid w:val="00D272E7"/>
    <w:rsid w:val="00D30365"/>
    <w:rsid w:val="00D306B1"/>
    <w:rsid w:val="00D30FAB"/>
    <w:rsid w:val="00D31503"/>
    <w:rsid w:val="00D3192A"/>
    <w:rsid w:val="00D31FFE"/>
    <w:rsid w:val="00D32DE9"/>
    <w:rsid w:val="00D343BF"/>
    <w:rsid w:val="00D364F8"/>
    <w:rsid w:val="00D406D2"/>
    <w:rsid w:val="00D40862"/>
    <w:rsid w:val="00D40F7B"/>
    <w:rsid w:val="00D42DF1"/>
    <w:rsid w:val="00D43135"/>
    <w:rsid w:val="00D43BE5"/>
    <w:rsid w:val="00D441A2"/>
    <w:rsid w:val="00D441AB"/>
    <w:rsid w:val="00D450DA"/>
    <w:rsid w:val="00D451E0"/>
    <w:rsid w:val="00D45980"/>
    <w:rsid w:val="00D46223"/>
    <w:rsid w:val="00D4749F"/>
    <w:rsid w:val="00D47A42"/>
    <w:rsid w:val="00D50B58"/>
    <w:rsid w:val="00D52ABB"/>
    <w:rsid w:val="00D52AE1"/>
    <w:rsid w:val="00D54569"/>
    <w:rsid w:val="00D55D27"/>
    <w:rsid w:val="00D578D2"/>
    <w:rsid w:val="00D60038"/>
    <w:rsid w:val="00D604DD"/>
    <w:rsid w:val="00D61342"/>
    <w:rsid w:val="00D61345"/>
    <w:rsid w:val="00D613DE"/>
    <w:rsid w:val="00D61DB8"/>
    <w:rsid w:val="00D62F9B"/>
    <w:rsid w:val="00D630B3"/>
    <w:rsid w:val="00D64C87"/>
    <w:rsid w:val="00D66774"/>
    <w:rsid w:val="00D67CCF"/>
    <w:rsid w:val="00D67E10"/>
    <w:rsid w:val="00D70852"/>
    <w:rsid w:val="00D70A6E"/>
    <w:rsid w:val="00D717F4"/>
    <w:rsid w:val="00D7249D"/>
    <w:rsid w:val="00D74124"/>
    <w:rsid w:val="00D74E29"/>
    <w:rsid w:val="00D750C8"/>
    <w:rsid w:val="00D761E3"/>
    <w:rsid w:val="00D76588"/>
    <w:rsid w:val="00D76DEA"/>
    <w:rsid w:val="00D77831"/>
    <w:rsid w:val="00D77903"/>
    <w:rsid w:val="00D8130E"/>
    <w:rsid w:val="00D82E02"/>
    <w:rsid w:val="00D83357"/>
    <w:rsid w:val="00D835C0"/>
    <w:rsid w:val="00D84AC8"/>
    <w:rsid w:val="00D84AD3"/>
    <w:rsid w:val="00D861F0"/>
    <w:rsid w:val="00D903C9"/>
    <w:rsid w:val="00D92171"/>
    <w:rsid w:val="00D9243B"/>
    <w:rsid w:val="00D92B14"/>
    <w:rsid w:val="00D941A6"/>
    <w:rsid w:val="00D945B6"/>
    <w:rsid w:val="00D9523D"/>
    <w:rsid w:val="00D96055"/>
    <w:rsid w:val="00D96757"/>
    <w:rsid w:val="00DA184F"/>
    <w:rsid w:val="00DA1FEA"/>
    <w:rsid w:val="00DA2974"/>
    <w:rsid w:val="00DA3F3B"/>
    <w:rsid w:val="00DA433C"/>
    <w:rsid w:val="00DA572B"/>
    <w:rsid w:val="00DA7204"/>
    <w:rsid w:val="00DA76AA"/>
    <w:rsid w:val="00DB11D9"/>
    <w:rsid w:val="00DB2E89"/>
    <w:rsid w:val="00DB2F10"/>
    <w:rsid w:val="00DB50D3"/>
    <w:rsid w:val="00DB55B1"/>
    <w:rsid w:val="00DB5952"/>
    <w:rsid w:val="00DB69A4"/>
    <w:rsid w:val="00DC0265"/>
    <w:rsid w:val="00DC1316"/>
    <w:rsid w:val="00DC28A0"/>
    <w:rsid w:val="00DC30C7"/>
    <w:rsid w:val="00DC50C5"/>
    <w:rsid w:val="00DC6E05"/>
    <w:rsid w:val="00DC7443"/>
    <w:rsid w:val="00DC7528"/>
    <w:rsid w:val="00DC7B7D"/>
    <w:rsid w:val="00DD0092"/>
    <w:rsid w:val="00DD255C"/>
    <w:rsid w:val="00DD2583"/>
    <w:rsid w:val="00DD2899"/>
    <w:rsid w:val="00DD29F5"/>
    <w:rsid w:val="00DD7B2E"/>
    <w:rsid w:val="00DD7F89"/>
    <w:rsid w:val="00DE0F61"/>
    <w:rsid w:val="00DE17D3"/>
    <w:rsid w:val="00DE1823"/>
    <w:rsid w:val="00DE2D25"/>
    <w:rsid w:val="00DE3ADD"/>
    <w:rsid w:val="00DE597B"/>
    <w:rsid w:val="00DE5EC2"/>
    <w:rsid w:val="00DE5FEE"/>
    <w:rsid w:val="00DE68DC"/>
    <w:rsid w:val="00DE7188"/>
    <w:rsid w:val="00DF034D"/>
    <w:rsid w:val="00DF0B6D"/>
    <w:rsid w:val="00DF14F8"/>
    <w:rsid w:val="00DF1FA1"/>
    <w:rsid w:val="00DF2639"/>
    <w:rsid w:val="00DF41FD"/>
    <w:rsid w:val="00DF46A0"/>
    <w:rsid w:val="00DF4E29"/>
    <w:rsid w:val="00DF659D"/>
    <w:rsid w:val="00DF6C30"/>
    <w:rsid w:val="00DF76A6"/>
    <w:rsid w:val="00E01656"/>
    <w:rsid w:val="00E020FC"/>
    <w:rsid w:val="00E02E5E"/>
    <w:rsid w:val="00E036D1"/>
    <w:rsid w:val="00E0419C"/>
    <w:rsid w:val="00E06572"/>
    <w:rsid w:val="00E07216"/>
    <w:rsid w:val="00E07860"/>
    <w:rsid w:val="00E1000E"/>
    <w:rsid w:val="00E104DB"/>
    <w:rsid w:val="00E10CE2"/>
    <w:rsid w:val="00E110CB"/>
    <w:rsid w:val="00E11323"/>
    <w:rsid w:val="00E11DB5"/>
    <w:rsid w:val="00E1247D"/>
    <w:rsid w:val="00E12EC8"/>
    <w:rsid w:val="00E137EF"/>
    <w:rsid w:val="00E13D34"/>
    <w:rsid w:val="00E13EAE"/>
    <w:rsid w:val="00E155CE"/>
    <w:rsid w:val="00E16666"/>
    <w:rsid w:val="00E21968"/>
    <w:rsid w:val="00E24DEA"/>
    <w:rsid w:val="00E25959"/>
    <w:rsid w:val="00E261B0"/>
    <w:rsid w:val="00E26811"/>
    <w:rsid w:val="00E26E7D"/>
    <w:rsid w:val="00E26E97"/>
    <w:rsid w:val="00E308B0"/>
    <w:rsid w:val="00E314EE"/>
    <w:rsid w:val="00E334F0"/>
    <w:rsid w:val="00E34DFE"/>
    <w:rsid w:val="00E34F35"/>
    <w:rsid w:val="00E35CC2"/>
    <w:rsid w:val="00E40D27"/>
    <w:rsid w:val="00E4183B"/>
    <w:rsid w:val="00E4198D"/>
    <w:rsid w:val="00E41C61"/>
    <w:rsid w:val="00E4284C"/>
    <w:rsid w:val="00E432FA"/>
    <w:rsid w:val="00E436A9"/>
    <w:rsid w:val="00E43708"/>
    <w:rsid w:val="00E44A03"/>
    <w:rsid w:val="00E46E9B"/>
    <w:rsid w:val="00E479AF"/>
    <w:rsid w:val="00E504B7"/>
    <w:rsid w:val="00E5288B"/>
    <w:rsid w:val="00E53ED8"/>
    <w:rsid w:val="00E54205"/>
    <w:rsid w:val="00E54C78"/>
    <w:rsid w:val="00E55FDB"/>
    <w:rsid w:val="00E56D8E"/>
    <w:rsid w:val="00E60E87"/>
    <w:rsid w:val="00E610EA"/>
    <w:rsid w:val="00E62BDB"/>
    <w:rsid w:val="00E66889"/>
    <w:rsid w:val="00E7084A"/>
    <w:rsid w:val="00E7097B"/>
    <w:rsid w:val="00E7112A"/>
    <w:rsid w:val="00E73177"/>
    <w:rsid w:val="00E73B01"/>
    <w:rsid w:val="00E73E07"/>
    <w:rsid w:val="00E73E08"/>
    <w:rsid w:val="00E75A7B"/>
    <w:rsid w:val="00E76C71"/>
    <w:rsid w:val="00E80268"/>
    <w:rsid w:val="00E80449"/>
    <w:rsid w:val="00E81A51"/>
    <w:rsid w:val="00E81E63"/>
    <w:rsid w:val="00E8295C"/>
    <w:rsid w:val="00E82BAC"/>
    <w:rsid w:val="00E83713"/>
    <w:rsid w:val="00E83CE6"/>
    <w:rsid w:val="00E83D7B"/>
    <w:rsid w:val="00E84281"/>
    <w:rsid w:val="00E85DA8"/>
    <w:rsid w:val="00E85DBE"/>
    <w:rsid w:val="00E85E46"/>
    <w:rsid w:val="00E860AE"/>
    <w:rsid w:val="00E870B2"/>
    <w:rsid w:val="00E879E2"/>
    <w:rsid w:val="00E87A9C"/>
    <w:rsid w:val="00E87E3F"/>
    <w:rsid w:val="00E909C9"/>
    <w:rsid w:val="00E91537"/>
    <w:rsid w:val="00E92506"/>
    <w:rsid w:val="00E94389"/>
    <w:rsid w:val="00E94D4E"/>
    <w:rsid w:val="00E965F0"/>
    <w:rsid w:val="00E96672"/>
    <w:rsid w:val="00E9732C"/>
    <w:rsid w:val="00EA2A65"/>
    <w:rsid w:val="00EA3016"/>
    <w:rsid w:val="00EA3623"/>
    <w:rsid w:val="00EA45E8"/>
    <w:rsid w:val="00EA5703"/>
    <w:rsid w:val="00EA7261"/>
    <w:rsid w:val="00EB1024"/>
    <w:rsid w:val="00EB1FD5"/>
    <w:rsid w:val="00EB491F"/>
    <w:rsid w:val="00EB5DE3"/>
    <w:rsid w:val="00EB630C"/>
    <w:rsid w:val="00EB7616"/>
    <w:rsid w:val="00EC3830"/>
    <w:rsid w:val="00EC473D"/>
    <w:rsid w:val="00EC5F56"/>
    <w:rsid w:val="00EC643A"/>
    <w:rsid w:val="00ED0C4A"/>
    <w:rsid w:val="00ED20BB"/>
    <w:rsid w:val="00ED29F7"/>
    <w:rsid w:val="00ED2BC3"/>
    <w:rsid w:val="00ED63FA"/>
    <w:rsid w:val="00ED7A92"/>
    <w:rsid w:val="00EE09C7"/>
    <w:rsid w:val="00EE0C0B"/>
    <w:rsid w:val="00EE1E61"/>
    <w:rsid w:val="00EE3A6B"/>
    <w:rsid w:val="00EE531D"/>
    <w:rsid w:val="00EE54FE"/>
    <w:rsid w:val="00EE5D03"/>
    <w:rsid w:val="00EF0254"/>
    <w:rsid w:val="00EF0ABA"/>
    <w:rsid w:val="00EF4728"/>
    <w:rsid w:val="00EF5E67"/>
    <w:rsid w:val="00EF640B"/>
    <w:rsid w:val="00F004DD"/>
    <w:rsid w:val="00F02A85"/>
    <w:rsid w:val="00F04AF3"/>
    <w:rsid w:val="00F04C7E"/>
    <w:rsid w:val="00F04E90"/>
    <w:rsid w:val="00F066A9"/>
    <w:rsid w:val="00F068EA"/>
    <w:rsid w:val="00F075EB"/>
    <w:rsid w:val="00F07F64"/>
    <w:rsid w:val="00F10A0E"/>
    <w:rsid w:val="00F1163A"/>
    <w:rsid w:val="00F11FB3"/>
    <w:rsid w:val="00F12033"/>
    <w:rsid w:val="00F12839"/>
    <w:rsid w:val="00F12A6F"/>
    <w:rsid w:val="00F12F7E"/>
    <w:rsid w:val="00F13580"/>
    <w:rsid w:val="00F135E8"/>
    <w:rsid w:val="00F2021D"/>
    <w:rsid w:val="00F207A0"/>
    <w:rsid w:val="00F2390F"/>
    <w:rsid w:val="00F24881"/>
    <w:rsid w:val="00F25B21"/>
    <w:rsid w:val="00F26984"/>
    <w:rsid w:val="00F27EF5"/>
    <w:rsid w:val="00F31DCC"/>
    <w:rsid w:val="00F31F3E"/>
    <w:rsid w:val="00F348A1"/>
    <w:rsid w:val="00F34B99"/>
    <w:rsid w:val="00F3525C"/>
    <w:rsid w:val="00F35EB3"/>
    <w:rsid w:val="00F36EED"/>
    <w:rsid w:val="00F3706A"/>
    <w:rsid w:val="00F40796"/>
    <w:rsid w:val="00F40D83"/>
    <w:rsid w:val="00F412E1"/>
    <w:rsid w:val="00F418F5"/>
    <w:rsid w:val="00F44635"/>
    <w:rsid w:val="00F44F9D"/>
    <w:rsid w:val="00F478C6"/>
    <w:rsid w:val="00F503B8"/>
    <w:rsid w:val="00F50C07"/>
    <w:rsid w:val="00F51FD2"/>
    <w:rsid w:val="00F53312"/>
    <w:rsid w:val="00F542AE"/>
    <w:rsid w:val="00F549E9"/>
    <w:rsid w:val="00F56C0B"/>
    <w:rsid w:val="00F6148F"/>
    <w:rsid w:val="00F617A4"/>
    <w:rsid w:val="00F61C2D"/>
    <w:rsid w:val="00F63DE7"/>
    <w:rsid w:val="00F64CDC"/>
    <w:rsid w:val="00F658DA"/>
    <w:rsid w:val="00F66651"/>
    <w:rsid w:val="00F6748A"/>
    <w:rsid w:val="00F677FD"/>
    <w:rsid w:val="00F70466"/>
    <w:rsid w:val="00F704E6"/>
    <w:rsid w:val="00F705CD"/>
    <w:rsid w:val="00F73A9B"/>
    <w:rsid w:val="00F73C73"/>
    <w:rsid w:val="00F75AF0"/>
    <w:rsid w:val="00F76DA3"/>
    <w:rsid w:val="00F7723E"/>
    <w:rsid w:val="00F774C4"/>
    <w:rsid w:val="00F80659"/>
    <w:rsid w:val="00F8361F"/>
    <w:rsid w:val="00F858C2"/>
    <w:rsid w:val="00F909FA"/>
    <w:rsid w:val="00F90A9E"/>
    <w:rsid w:val="00F912DE"/>
    <w:rsid w:val="00F9430D"/>
    <w:rsid w:val="00F94525"/>
    <w:rsid w:val="00F95E2E"/>
    <w:rsid w:val="00F965F1"/>
    <w:rsid w:val="00F97E6E"/>
    <w:rsid w:val="00FA107F"/>
    <w:rsid w:val="00FA2074"/>
    <w:rsid w:val="00FA4A24"/>
    <w:rsid w:val="00FA5AC1"/>
    <w:rsid w:val="00FA6ED7"/>
    <w:rsid w:val="00FB074B"/>
    <w:rsid w:val="00FB096C"/>
    <w:rsid w:val="00FB0F9A"/>
    <w:rsid w:val="00FB15E6"/>
    <w:rsid w:val="00FB16B8"/>
    <w:rsid w:val="00FB1E11"/>
    <w:rsid w:val="00FB28AF"/>
    <w:rsid w:val="00FB4710"/>
    <w:rsid w:val="00FB4D2C"/>
    <w:rsid w:val="00FB680D"/>
    <w:rsid w:val="00FB7141"/>
    <w:rsid w:val="00FC028C"/>
    <w:rsid w:val="00FC0C2D"/>
    <w:rsid w:val="00FC122C"/>
    <w:rsid w:val="00FC1485"/>
    <w:rsid w:val="00FC1C5F"/>
    <w:rsid w:val="00FC20A1"/>
    <w:rsid w:val="00FC6E46"/>
    <w:rsid w:val="00FC7143"/>
    <w:rsid w:val="00FC723C"/>
    <w:rsid w:val="00FD24C4"/>
    <w:rsid w:val="00FD2D4F"/>
    <w:rsid w:val="00FD3AFE"/>
    <w:rsid w:val="00FD3D22"/>
    <w:rsid w:val="00FD743D"/>
    <w:rsid w:val="00FD7993"/>
    <w:rsid w:val="00FD7CA4"/>
    <w:rsid w:val="00FE01F4"/>
    <w:rsid w:val="00FE1EA7"/>
    <w:rsid w:val="00FE227E"/>
    <w:rsid w:val="00FE27DF"/>
    <w:rsid w:val="00FE295B"/>
    <w:rsid w:val="00FE2BE1"/>
    <w:rsid w:val="00FE2E75"/>
    <w:rsid w:val="00FE31B0"/>
    <w:rsid w:val="00FE40F4"/>
    <w:rsid w:val="00FE41C5"/>
    <w:rsid w:val="00FE52A6"/>
    <w:rsid w:val="00FE5371"/>
    <w:rsid w:val="00FE5F56"/>
    <w:rsid w:val="00FE60D1"/>
    <w:rsid w:val="00FE6DA3"/>
    <w:rsid w:val="00FE7143"/>
    <w:rsid w:val="00FF041A"/>
    <w:rsid w:val="00FF12B4"/>
    <w:rsid w:val="00FF18E7"/>
    <w:rsid w:val="00FF2286"/>
    <w:rsid w:val="00FF5A44"/>
    <w:rsid w:val="00FF60E6"/>
    <w:rsid w:val="00FF7431"/>
    <w:rsid w:val="00FF79C3"/>
    <w:rsid w:val="09237A6C"/>
    <w:rsid w:val="0F226199"/>
    <w:rsid w:val="1ED15267"/>
    <w:rsid w:val="4FC775A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75D1C4B6"/>
  <w15:chartTrackingRefBased/>
  <w15:docId w15:val="{C06665D5-DAA1-4D3E-96C7-840EAAB8B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SimSu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nhideWhenUsed="1"/>
    <w:lsdException w:name="annotation text" w:unhideWhenUsed="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lsdException w:name="annotation reference" w:unhideWhenUsed="1"/>
    <w:lsdException w:name="line number" w:semiHidden="1" w:unhideWhenUsed="1"/>
    <w:lsdException w:name="page number" w:semiHidden="1" w:unhideWhenUsed="1"/>
    <w:lsdException w:name="endnote reference" w:unhideWhenUsed="1"/>
    <w:lsdException w:name="endnote text"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1" w:unhideWhenUsed="1"/>
    <w:lsdException w:name="Body Text" w:uiPriority="0"/>
    <w:lsdException w:name="Body Text Indent"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3" w:semiHidden="1" w:uiPriority="0"/>
    <w:lsdException w:name="Body Text Indent 2" w:semiHidden="1" w:unhideWhenUsed="1"/>
    <w:lsdException w:name="Body Text Indent 3" w:uiPriority="0" w:unhideWhenUsed="1"/>
    <w:lsdException w:name="Block Text" w:semiHidden="1" w:unhideWhenUsed="1"/>
    <w:lsdException w:name="FollowedHyperlink" w:unhideWhenUsed="1"/>
    <w:lsdException w:name="Strong" w:uiPriority="22" w:qFormat="1"/>
    <w:lsdException w:name="Emphasis" w:uiPriority="20" w:qFormat="1"/>
    <w:lsdException w:name="Document Map" w:semiHidden="1" w:unhideWhenUsed="1"/>
    <w:lsdException w:name="Plain Text" w:uiPriority="0"/>
    <w:lsdException w:name="E-mail Signature" w:semiHidden="1" w:unhideWhenUsed="1"/>
    <w:lsdException w:name="HTML Top of Form" w:semiHidden="1" w:unhideWhenUsed="1"/>
    <w:lsdException w:name="HTML Bottom of Form" w:semiHidden="1" w:unhideWhenUsed="1"/>
    <w:lsdException w:name="Normal (Web)"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nhideWhenUsed="1"/>
    <w:lsdException w:name="Table Grid" w:uiPriority="59"/>
    <w:lsdException w:name="Table Theme" w:semiHidden="1" w:unhideWhenUsed="1"/>
    <w:lsdException w:name="Placeholder Text" w:semiHidden="1" w:unhideWhenUsed="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9"/>
    <w:qFormat/>
    <w:pPr>
      <w:keepNext/>
      <w:keepLines/>
      <w:spacing w:before="240"/>
      <w:outlineLvl w:val="0"/>
    </w:pPr>
    <w:rPr>
      <w:rFonts w:ascii="Calibri Light" w:eastAsia="Times New Roman" w:hAnsi="Calibri Light"/>
      <w:color w:val="2E74B5"/>
      <w:sz w:val="32"/>
      <w:szCs w:val="32"/>
    </w:rPr>
  </w:style>
  <w:style w:type="paragraph" w:styleId="Nagwek3">
    <w:name w:val="heading 3"/>
    <w:basedOn w:val="Normalny"/>
    <w:next w:val="Normalny"/>
    <w:link w:val="Nagwek3Znak"/>
    <w:uiPriority w:val="99"/>
    <w:qFormat/>
    <w:pPr>
      <w:keepNext/>
      <w:spacing w:before="240" w:after="60"/>
      <w:outlineLvl w:val="2"/>
    </w:pPr>
    <w:rPr>
      <w:rFonts w:ascii="Calibri Light" w:eastAsia="Times New Roman" w:hAnsi="Calibri Light"/>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Odwoaniedokomentarza1">
    <w:name w:val="Odwołanie do komentarza1"/>
    <w:rPr>
      <w:sz w:val="16"/>
      <w:szCs w:val="16"/>
    </w:rPr>
  </w:style>
  <w:style w:type="character" w:customStyle="1" w:styleId="WW8Num32z1">
    <w:name w:val="WW8Num32z1"/>
  </w:style>
  <w:style w:type="character" w:customStyle="1" w:styleId="WW8Num41z6">
    <w:name w:val="WW8Num41z6"/>
  </w:style>
  <w:style w:type="character" w:customStyle="1" w:styleId="Absatz-Standardschriftart">
    <w:name w:val="Absatz-Standardschriftart"/>
  </w:style>
  <w:style w:type="character" w:customStyle="1" w:styleId="Domylnaczcionkaakapitu1">
    <w:name w:val="Domyślna czcionka akapitu1"/>
  </w:style>
  <w:style w:type="character" w:customStyle="1" w:styleId="WW8Num19z3">
    <w:name w:val="WW8Num19z3"/>
  </w:style>
  <w:style w:type="character" w:customStyle="1" w:styleId="WW8Num46z8">
    <w:name w:val="WW8Num46z8"/>
  </w:style>
  <w:style w:type="character" w:customStyle="1" w:styleId="WW8Num18z7">
    <w:name w:val="WW8Num18z7"/>
  </w:style>
  <w:style w:type="character" w:customStyle="1" w:styleId="WW8Num38z3">
    <w:name w:val="WW8Num38z3"/>
  </w:style>
  <w:style w:type="character" w:customStyle="1" w:styleId="WW8Num43z6">
    <w:name w:val="WW8Num43z6"/>
  </w:style>
  <w:style w:type="character" w:customStyle="1" w:styleId="WW8Num9z0">
    <w:name w:val="WW8Num9z0"/>
    <w:rPr>
      <w:rFonts w:ascii="Symbol" w:hAnsi="Symbol" w:cs="OpenSymbol"/>
    </w:rPr>
  </w:style>
  <w:style w:type="character" w:customStyle="1" w:styleId="WW8Num6z7">
    <w:name w:val="WW8Num6z7"/>
  </w:style>
  <w:style w:type="character" w:customStyle="1" w:styleId="WW8Num8z5">
    <w:name w:val="WW8Num8z5"/>
  </w:style>
  <w:style w:type="character" w:customStyle="1" w:styleId="WW8Num42z4">
    <w:name w:val="WW8Num42z4"/>
  </w:style>
  <w:style w:type="character" w:customStyle="1" w:styleId="WW8Num12z2">
    <w:name w:val="WW8Num12z2"/>
  </w:style>
  <w:style w:type="character" w:customStyle="1" w:styleId="WW8Num21z0">
    <w:name w:val="WW8Num21z0"/>
    <w:rPr>
      <w:rFonts w:ascii="Verdana" w:eastAsia="Times New Roman" w:hAnsi="Verdana" w:cs="Verdana" w:hint="default"/>
      <w:bCs/>
      <w:iCs/>
      <w:sz w:val="20"/>
      <w:szCs w:val="20"/>
    </w:rPr>
  </w:style>
  <w:style w:type="character" w:customStyle="1" w:styleId="WW8Num27z8">
    <w:name w:val="WW8Num27z8"/>
  </w:style>
  <w:style w:type="character" w:customStyle="1" w:styleId="WW8Num19z5">
    <w:name w:val="WW8Num19z5"/>
  </w:style>
  <w:style w:type="character" w:customStyle="1" w:styleId="WW8Num35z2">
    <w:name w:val="WW8Num35z2"/>
  </w:style>
  <w:style w:type="character" w:customStyle="1" w:styleId="WW8Num11z0">
    <w:name w:val="WW8Num11z0"/>
    <w:rPr>
      <w:rFonts w:ascii="Verdana" w:hAnsi="Verdana" w:cs="Arial"/>
      <w:bCs/>
      <w:i w:val="0"/>
      <w:color w:val="auto"/>
      <w:sz w:val="20"/>
      <w:szCs w:val="20"/>
    </w:rPr>
  </w:style>
  <w:style w:type="character" w:customStyle="1" w:styleId="WW8Num5z5">
    <w:name w:val="WW8Num5z5"/>
  </w:style>
  <w:style w:type="character" w:customStyle="1" w:styleId="ZwykytekstZnak">
    <w:name w:val="Zwykły tekst Znak"/>
    <w:link w:val="Zwykytekst"/>
    <w:rPr>
      <w:rFonts w:ascii="Calibri" w:hAnsi="Calibri"/>
      <w:sz w:val="22"/>
      <w:szCs w:val="21"/>
    </w:rPr>
  </w:style>
  <w:style w:type="character" w:customStyle="1" w:styleId="WW8Num31z8">
    <w:name w:val="WW8Num31z8"/>
  </w:style>
  <w:style w:type="character" w:customStyle="1" w:styleId="WW8Num38z5">
    <w:name w:val="WW8Num38z5"/>
  </w:style>
  <w:style w:type="character" w:customStyle="1" w:styleId="WW8Num13z2">
    <w:name w:val="WW8Num13z2"/>
  </w:style>
  <w:style w:type="character" w:styleId="Hipercze">
    <w:name w:val="Hyperlink"/>
    <w:uiPriority w:val="99"/>
    <w:rPr>
      <w:color w:val="0000FF"/>
      <w:u w:val="single"/>
    </w:rPr>
  </w:style>
  <w:style w:type="character" w:customStyle="1" w:styleId="WW8Num18z2">
    <w:name w:val="WW8Num18z2"/>
  </w:style>
  <w:style w:type="character" w:customStyle="1" w:styleId="WW8Num25z2">
    <w:name w:val="WW8Num25z2"/>
  </w:style>
  <w:style w:type="character" w:customStyle="1" w:styleId="WW8Num47z7">
    <w:name w:val="WW8Num47z7"/>
  </w:style>
  <w:style w:type="character" w:customStyle="1" w:styleId="NagwekZnak">
    <w:name w:val="Nagłówek Znak"/>
    <w:link w:val="Nagwek"/>
    <w:uiPriority w:val="99"/>
    <w:rPr>
      <w:lang w:eastAsia="ar-SA"/>
    </w:rPr>
  </w:style>
  <w:style w:type="character" w:customStyle="1" w:styleId="WW8Num4z3">
    <w:name w:val="WW8Num4z3"/>
  </w:style>
  <w:style w:type="character" w:customStyle="1" w:styleId="WW8Num29z2">
    <w:name w:val="WW8Num29z2"/>
  </w:style>
  <w:style w:type="character" w:customStyle="1" w:styleId="WW8Num33z1">
    <w:name w:val="WW8Num33z1"/>
  </w:style>
  <w:style w:type="character" w:customStyle="1" w:styleId="WW8Num7z7">
    <w:name w:val="WW8Num7z7"/>
  </w:style>
  <w:style w:type="character" w:customStyle="1" w:styleId="Teksttreci74">
    <w:name w:val="Tekst treści74"/>
    <w:rPr>
      <w:rFonts w:ascii="Century Gothic" w:eastAsia="Times New Roman" w:hAnsi="Century Gothic" w:cs="Century Gothic"/>
      <w:sz w:val="17"/>
      <w:szCs w:val="17"/>
      <w:shd w:val="clear" w:color="auto" w:fill="FFFFFF"/>
    </w:rPr>
  </w:style>
  <w:style w:type="character" w:customStyle="1" w:styleId="SIWZtekstZnak">
    <w:name w:val="SIWZ_tekst Znak"/>
    <w:link w:val="SIWZtekst"/>
    <w:locked/>
    <w:rPr>
      <w:rFonts w:ascii="Arial" w:hAnsi="Arial" w:cs="Arial"/>
      <w:sz w:val="22"/>
      <w:szCs w:val="22"/>
    </w:rPr>
  </w:style>
  <w:style w:type="character" w:customStyle="1" w:styleId="WW8Num44z6">
    <w:name w:val="WW8Num44z6"/>
  </w:style>
  <w:style w:type="character" w:customStyle="1" w:styleId="FontStyle34">
    <w:name w:val="Font Style34"/>
    <w:uiPriority w:val="99"/>
    <w:rPr>
      <w:rFonts w:ascii="Times New Roman" w:hAnsi="Times New Roman"/>
      <w:sz w:val="20"/>
    </w:rPr>
  </w:style>
  <w:style w:type="character" w:customStyle="1" w:styleId="WW8Num33z5">
    <w:name w:val="WW8Num33z5"/>
  </w:style>
  <w:style w:type="character" w:customStyle="1" w:styleId="WW8Num20z4">
    <w:name w:val="WW8Num20z4"/>
  </w:style>
  <w:style w:type="character" w:customStyle="1" w:styleId="WW8Num27z5">
    <w:name w:val="WW8Num27z5"/>
  </w:style>
  <w:style w:type="character" w:customStyle="1" w:styleId="WW8Num2z6">
    <w:name w:val="WW8Num2z6"/>
  </w:style>
  <w:style w:type="character" w:customStyle="1" w:styleId="WW8Num1z2">
    <w:name w:val="WW8Num1z2"/>
  </w:style>
  <w:style w:type="character" w:customStyle="1" w:styleId="WW8Num29z0">
    <w:name w:val="WW8Num29z0"/>
    <w:rPr>
      <w:rFonts w:hint="default"/>
    </w:rPr>
  </w:style>
  <w:style w:type="character" w:customStyle="1" w:styleId="WW8Num11z5">
    <w:name w:val="WW8Num11z5"/>
  </w:style>
  <w:style w:type="character" w:customStyle="1" w:styleId="WW8Num34z7">
    <w:name w:val="WW8Num34z7"/>
  </w:style>
  <w:style w:type="character" w:customStyle="1" w:styleId="WW8Num36z1">
    <w:name w:val="WW8Num36z1"/>
  </w:style>
  <w:style w:type="character" w:customStyle="1" w:styleId="WW8Num43z8">
    <w:name w:val="WW8Num43z8"/>
  </w:style>
  <w:style w:type="character" w:customStyle="1" w:styleId="WW8Num40z6">
    <w:name w:val="WW8Num40z6"/>
  </w:style>
  <w:style w:type="character" w:customStyle="1" w:styleId="WW8Num43z3">
    <w:name w:val="WW8Num43z3"/>
  </w:style>
  <w:style w:type="character" w:customStyle="1" w:styleId="WW8Num47z1">
    <w:name w:val="WW8Num47z1"/>
  </w:style>
  <w:style w:type="character" w:customStyle="1" w:styleId="WW8Num18z1">
    <w:name w:val="WW8Num18z1"/>
  </w:style>
  <w:style w:type="character" w:customStyle="1" w:styleId="WW8Num25z4">
    <w:name w:val="WW8Num25z4"/>
  </w:style>
  <w:style w:type="character" w:customStyle="1" w:styleId="Tekstpodstawowywcity3Znak">
    <w:name w:val="Tekst podstawowy wcięty 3 Znak"/>
    <w:semiHidden/>
    <w:rPr>
      <w:sz w:val="16"/>
      <w:szCs w:val="16"/>
      <w:lang w:eastAsia="ar-SA"/>
    </w:rPr>
  </w:style>
  <w:style w:type="character" w:customStyle="1" w:styleId="WW8Num24z0">
    <w:name w:val="WW8Num24z0"/>
    <w:rPr>
      <w:rFonts w:ascii="Symbol" w:hAnsi="Symbol" w:cs="Symbol" w:hint="default"/>
    </w:rPr>
  </w:style>
  <w:style w:type="character" w:customStyle="1" w:styleId="WW8Num17z5">
    <w:name w:val="WW8Num17z5"/>
  </w:style>
  <w:style w:type="character" w:customStyle="1" w:styleId="WW8Num1z7">
    <w:name w:val="WW8Num1z7"/>
  </w:style>
  <w:style w:type="character" w:customStyle="1" w:styleId="WW8Num5z6">
    <w:name w:val="WW8Num5z6"/>
  </w:style>
  <w:style w:type="character" w:customStyle="1" w:styleId="WW8Num47z8">
    <w:name w:val="WW8Num47z8"/>
  </w:style>
  <w:style w:type="character" w:customStyle="1" w:styleId="WW8Num18z6">
    <w:name w:val="WW8Num18z6"/>
  </w:style>
  <w:style w:type="character" w:customStyle="1" w:styleId="WW8Num1z6">
    <w:name w:val="WW8Num1z6"/>
  </w:style>
  <w:style w:type="character" w:styleId="UyteHipercze">
    <w:name w:val="FollowedHyperlink"/>
    <w:uiPriority w:val="99"/>
    <w:unhideWhenUsed/>
    <w:rPr>
      <w:color w:val="954F72"/>
      <w:u w:val="single"/>
    </w:rPr>
  </w:style>
  <w:style w:type="character" w:customStyle="1" w:styleId="WW8Num23z6">
    <w:name w:val="WW8Num23z6"/>
  </w:style>
  <w:style w:type="character" w:customStyle="1" w:styleId="WW8Num39z7">
    <w:name w:val="WW8Num39z7"/>
  </w:style>
  <w:style w:type="character" w:customStyle="1" w:styleId="WW8Num7z1">
    <w:name w:val="WW8Num7z1"/>
  </w:style>
  <w:style w:type="character" w:customStyle="1" w:styleId="WW8Num32z3">
    <w:name w:val="WW8Num32z3"/>
  </w:style>
  <w:style w:type="character" w:customStyle="1" w:styleId="WW8Num18z0">
    <w:name w:val="WW8Num18z0"/>
    <w:rPr>
      <w:rFonts w:cs="Verdana" w:hint="default"/>
    </w:rPr>
  </w:style>
  <w:style w:type="character" w:customStyle="1" w:styleId="WW8Num31z4">
    <w:name w:val="WW8Num31z4"/>
  </w:style>
  <w:style w:type="character" w:customStyle="1" w:styleId="WW8Num32z6">
    <w:name w:val="WW8Num32z6"/>
  </w:style>
  <w:style w:type="character" w:customStyle="1" w:styleId="WW8Num35z8">
    <w:name w:val="WW8Num35z8"/>
  </w:style>
  <w:style w:type="character" w:customStyle="1" w:styleId="WW8Num2z7">
    <w:name w:val="WW8Num2z7"/>
  </w:style>
  <w:style w:type="character" w:customStyle="1" w:styleId="WW8Num39z4">
    <w:name w:val="WW8Num39z4"/>
  </w:style>
  <w:style w:type="character" w:customStyle="1" w:styleId="WW8Num12z3">
    <w:name w:val="WW8Num12z3"/>
  </w:style>
  <w:style w:type="character" w:customStyle="1" w:styleId="WW8Num14z6">
    <w:name w:val="WW8Num14z6"/>
  </w:style>
  <w:style w:type="character" w:customStyle="1" w:styleId="WW8Num20z5">
    <w:name w:val="WW8Num20z5"/>
  </w:style>
  <w:style w:type="character" w:customStyle="1" w:styleId="WW8Num36z6">
    <w:name w:val="WW8Num36z6"/>
  </w:style>
  <w:style w:type="character" w:customStyle="1" w:styleId="WW8Num28z8">
    <w:name w:val="WW8Num28z8"/>
  </w:style>
  <w:style w:type="character" w:customStyle="1" w:styleId="WW8Num27z7">
    <w:name w:val="WW8Num27z7"/>
  </w:style>
  <w:style w:type="character" w:customStyle="1" w:styleId="WW-Absatz-Standardschriftart1">
    <w:name w:val="WW-Absatz-Standardschriftart1"/>
  </w:style>
  <w:style w:type="character" w:customStyle="1" w:styleId="WW8Num42z6">
    <w:name w:val="WW8Num42z6"/>
  </w:style>
  <w:style w:type="character" w:customStyle="1" w:styleId="WW8Num15z7">
    <w:name w:val="WW8Num15z7"/>
  </w:style>
  <w:style w:type="character" w:customStyle="1" w:styleId="WW8Num22z5">
    <w:name w:val="WW8Num22z5"/>
  </w:style>
  <w:style w:type="character" w:styleId="Odwoaniedokomentarza">
    <w:name w:val="annotation reference"/>
    <w:uiPriority w:val="99"/>
    <w:unhideWhenUsed/>
    <w:rPr>
      <w:sz w:val="16"/>
      <w:szCs w:val="16"/>
    </w:rPr>
  </w:style>
  <w:style w:type="character" w:customStyle="1" w:styleId="WW8Num34z6">
    <w:name w:val="WW8Num34z6"/>
  </w:style>
  <w:style w:type="character" w:customStyle="1" w:styleId="WW8Num45z6">
    <w:name w:val="WW8Num45z6"/>
  </w:style>
  <w:style w:type="character" w:customStyle="1" w:styleId="WW8Num7z2">
    <w:name w:val="WW8Num7z2"/>
  </w:style>
  <w:style w:type="character" w:customStyle="1" w:styleId="WW8Num32z7">
    <w:name w:val="WW8Num32z7"/>
  </w:style>
  <w:style w:type="character" w:customStyle="1" w:styleId="WW8Num4z6">
    <w:name w:val="WW8Num4z6"/>
  </w:style>
  <w:style w:type="character" w:customStyle="1" w:styleId="WW8Num20z0">
    <w:name w:val="WW8Num20z0"/>
    <w:rPr>
      <w:rFonts w:hint="default"/>
    </w:rPr>
  </w:style>
  <w:style w:type="character" w:customStyle="1" w:styleId="WW8Num32z4">
    <w:name w:val="WW8Num32z4"/>
  </w:style>
  <w:style w:type="character" w:customStyle="1" w:styleId="WW8Num25z8">
    <w:name w:val="WW8Num25z8"/>
  </w:style>
  <w:style w:type="character" w:customStyle="1" w:styleId="WW8Num30z3">
    <w:name w:val="WW8Num30z3"/>
  </w:style>
  <w:style w:type="character" w:customStyle="1" w:styleId="StopkaZnak">
    <w:name w:val="Stopka Znak"/>
    <w:uiPriority w:val="99"/>
    <w:rPr>
      <w:lang w:eastAsia="ar-SA"/>
    </w:rPr>
  </w:style>
  <w:style w:type="character" w:customStyle="1" w:styleId="WW8Num20z1">
    <w:name w:val="WW8Num20z1"/>
  </w:style>
  <w:style w:type="character" w:customStyle="1" w:styleId="WW8Num33z0">
    <w:name w:val="WW8Num33z0"/>
    <w:rPr>
      <w:rFonts w:ascii="Verdana" w:hAnsi="Verdana" w:cs="Arial" w:hint="default"/>
      <w:sz w:val="20"/>
      <w:szCs w:val="20"/>
    </w:rPr>
  </w:style>
  <w:style w:type="character" w:customStyle="1" w:styleId="WW8Num40z1">
    <w:name w:val="WW8Num40z1"/>
  </w:style>
  <w:style w:type="character" w:customStyle="1" w:styleId="WW8Num21z6">
    <w:name w:val="WW8Num21z6"/>
  </w:style>
  <w:style w:type="character" w:customStyle="1" w:styleId="WW8Num15z3">
    <w:name w:val="WW8Num15z3"/>
  </w:style>
  <w:style w:type="character" w:customStyle="1" w:styleId="WW8Num27z6">
    <w:name w:val="WW8Num27z6"/>
  </w:style>
  <w:style w:type="character" w:customStyle="1" w:styleId="highlightedsearchterm">
    <w:name w:val="highlightedsearchterm"/>
    <w:basedOn w:val="Domylnaczcionkaakapitu"/>
  </w:style>
  <w:style w:type="character" w:customStyle="1" w:styleId="WW8Num36z4">
    <w:name w:val="WW8Num36z4"/>
  </w:style>
  <w:style w:type="character" w:customStyle="1" w:styleId="WW8Num6z3">
    <w:name w:val="WW8Num6z3"/>
  </w:style>
  <w:style w:type="character" w:customStyle="1" w:styleId="WW8Num8z6">
    <w:name w:val="WW8Num8z6"/>
  </w:style>
  <w:style w:type="character" w:customStyle="1" w:styleId="WW8Num11z8">
    <w:name w:val="WW8Num11z8"/>
  </w:style>
  <w:style w:type="character" w:customStyle="1" w:styleId="WW8Num47z6">
    <w:name w:val="WW8Num47z6"/>
  </w:style>
  <w:style w:type="character" w:customStyle="1" w:styleId="WW8Num28z6">
    <w:name w:val="WW8Num28z6"/>
  </w:style>
  <w:style w:type="character" w:customStyle="1" w:styleId="WW8Num23z3">
    <w:name w:val="WW8Num23z3"/>
  </w:style>
  <w:style w:type="character" w:customStyle="1" w:styleId="WW8Num43z4">
    <w:name w:val="WW8Num43z4"/>
  </w:style>
  <w:style w:type="character" w:customStyle="1" w:styleId="WW8Num14z3">
    <w:name w:val="WW8Num14z3"/>
  </w:style>
  <w:style w:type="character" w:customStyle="1" w:styleId="WW8Num42z1">
    <w:name w:val="WW8Num42z1"/>
  </w:style>
  <w:style w:type="character" w:styleId="Odwoanieprzypisukocowego">
    <w:name w:val="endnote reference"/>
    <w:uiPriority w:val="99"/>
    <w:unhideWhenUsed/>
    <w:rPr>
      <w:vertAlign w:val="superscript"/>
    </w:rPr>
  </w:style>
  <w:style w:type="character" w:customStyle="1" w:styleId="WW8Num23z2">
    <w:name w:val="WW8Num23z2"/>
  </w:style>
  <w:style w:type="character" w:customStyle="1" w:styleId="WW8Num8z7">
    <w:name w:val="WW8Num8z7"/>
  </w:style>
  <w:style w:type="character" w:customStyle="1" w:styleId="WW8Num20z8">
    <w:name w:val="WW8Num20z8"/>
  </w:style>
  <w:style w:type="character" w:customStyle="1" w:styleId="WW8Num41z1">
    <w:name w:val="WW8Num41z1"/>
  </w:style>
  <w:style w:type="character" w:customStyle="1" w:styleId="WW8Num14z5">
    <w:name w:val="WW8Num14z5"/>
  </w:style>
  <w:style w:type="character" w:customStyle="1" w:styleId="WW8Num40z8">
    <w:name w:val="WW8Num40z8"/>
  </w:style>
  <w:style w:type="character" w:customStyle="1" w:styleId="WW8Num38z6">
    <w:name w:val="WW8Num38z6"/>
  </w:style>
  <w:style w:type="character" w:customStyle="1" w:styleId="WW8Num34z5">
    <w:name w:val="WW8Num34z5"/>
  </w:style>
  <w:style w:type="character" w:customStyle="1" w:styleId="WW8Num32z2">
    <w:name w:val="WW8Num32z2"/>
  </w:style>
  <w:style w:type="character" w:customStyle="1" w:styleId="WW8Num39z1">
    <w:name w:val="WW8Num39z1"/>
  </w:style>
  <w:style w:type="character" w:customStyle="1" w:styleId="WW8Num34z8">
    <w:name w:val="WW8Num34z8"/>
  </w:style>
  <w:style w:type="character" w:customStyle="1" w:styleId="WW8Num10z7">
    <w:name w:val="WW8Num10z7"/>
  </w:style>
  <w:style w:type="character" w:styleId="Odwoanieprzypisudolnego">
    <w:name w:val="footnote reference"/>
    <w:uiPriority w:val="99"/>
    <w:unhideWhenUsed/>
    <w:rPr>
      <w:shd w:val="clear" w:color="auto" w:fill="auto"/>
      <w:vertAlign w:val="superscript"/>
    </w:rPr>
  </w:style>
  <w:style w:type="character" w:customStyle="1" w:styleId="WW8Num16z0">
    <w:name w:val="WW8Num16z0"/>
    <w:rPr>
      <w:rFonts w:ascii="Verdana" w:eastAsia="Calibri" w:hAnsi="Verdana" w:cs="Verdana" w:hint="default"/>
      <w:sz w:val="20"/>
      <w:szCs w:val="20"/>
    </w:rPr>
  </w:style>
  <w:style w:type="character" w:customStyle="1" w:styleId="WW8Num23z8">
    <w:name w:val="WW8Num23z8"/>
  </w:style>
  <w:style w:type="character" w:customStyle="1" w:styleId="WW8Num34z4">
    <w:name w:val="WW8Num34z4"/>
  </w:style>
  <w:style w:type="character" w:customStyle="1" w:styleId="WW8Num6z8">
    <w:name w:val="WW8Num6z8"/>
  </w:style>
  <w:style w:type="character" w:customStyle="1" w:styleId="WW8Num33z3">
    <w:name w:val="WW8Num33z3"/>
  </w:style>
  <w:style w:type="character" w:customStyle="1" w:styleId="WW8Num20z3">
    <w:name w:val="WW8Num20z3"/>
  </w:style>
  <w:style w:type="character" w:customStyle="1" w:styleId="WW8Num35z0">
    <w:name w:val="WW8Num35z0"/>
    <w:rPr>
      <w:rFonts w:hint="default"/>
    </w:rPr>
  </w:style>
  <w:style w:type="character" w:customStyle="1" w:styleId="WW8Num35z4">
    <w:name w:val="WW8Num35z4"/>
  </w:style>
  <w:style w:type="character" w:customStyle="1" w:styleId="WW8Num13z6">
    <w:name w:val="WW8Num13z6"/>
  </w:style>
  <w:style w:type="character" w:customStyle="1" w:styleId="WW8Num7z6">
    <w:name w:val="WW8Num7z6"/>
  </w:style>
  <w:style w:type="character" w:customStyle="1" w:styleId="TytuZnak">
    <w:name w:val="Tytuł Znak"/>
    <w:link w:val="Tytu"/>
    <w:rPr>
      <w:b/>
      <w:sz w:val="24"/>
    </w:rPr>
  </w:style>
  <w:style w:type="character" w:customStyle="1" w:styleId="WW8Num6z6">
    <w:name w:val="WW8Num6z6"/>
  </w:style>
  <w:style w:type="character" w:customStyle="1" w:styleId="WW8Num10z6">
    <w:name w:val="WW8Num10z6"/>
  </w:style>
  <w:style w:type="character" w:customStyle="1" w:styleId="WW8Num31z2">
    <w:name w:val="WW8Num31z2"/>
  </w:style>
  <w:style w:type="character" w:customStyle="1" w:styleId="WW8Num4z1">
    <w:name w:val="WW8Num4z1"/>
  </w:style>
  <w:style w:type="character" w:customStyle="1" w:styleId="WW8Num45z4">
    <w:name w:val="WW8Num45z4"/>
  </w:style>
  <w:style w:type="character" w:customStyle="1" w:styleId="WW8Num3z8">
    <w:name w:val="WW8Num3z8"/>
  </w:style>
  <w:style w:type="character" w:customStyle="1" w:styleId="WW8Num43z2">
    <w:name w:val="WW8Num43z2"/>
  </w:style>
  <w:style w:type="character" w:customStyle="1" w:styleId="WW8Num45z3">
    <w:name w:val="WW8Num45z3"/>
  </w:style>
  <w:style w:type="character" w:customStyle="1" w:styleId="WW8Num21z3">
    <w:name w:val="WW8Num21z3"/>
  </w:style>
  <w:style w:type="character" w:customStyle="1" w:styleId="WW8Num46z1">
    <w:name w:val="WW8Num46z1"/>
  </w:style>
  <w:style w:type="character" w:customStyle="1" w:styleId="WW8Num42z3">
    <w:name w:val="WW8Num42z3"/>
  </w:style>
  <w:style w:type="character" w:customStyle="1" w:styleId="WW8Num40z5">
    <w:name w:val="WW8Num40z5"/>
  </w:style>
  <w:style w:type="character" w:customStyle="1" w:styleId="WW8Num44z3">
    <w:name w:val="WW8Num44z3"/>
  </w:style>
  <w:style w:type="character" w:customStyle="1" w:styleId="WW8Num44z8">
    <w:name w:val="WW8Num44z8"/>
  </w:style>
  <w:style w:type="character" w:customStyle="1" w:styleId="TekstkomentarzaZnak">
    <w:name w:val="Tekst komentarza Znak"/>
    <w:link w:val="Tekstkomentarza"/>
    <w:uiPriority w:val="99"/>
    <w:rPr>
      <w:lang w:eastAsia="ar-SA"/>
    </w:rPr>
  </w:style>
  <w:style w:type="character" w:customStyle="1" w:styleId="WW8Num1z4">
    <w:name w:val="WW8Num1z4"/>
  </w:style>
  <w:style w:type="character" w:customStyle="1" w:styleId="WW8Num2z4">
    <w:name w:val="WW8Num2z4"/>
  </w:style>
  <w:style w:type="character" w:customStyle="1" w:styleId="WW8Num8z1">
    <w:name w:val="WW8Num8z1"/>
  </w:style>
  <w:style w:type="character" w:customStyle="1" w:styleId="WW8Num16z8">
    <w:name w:val="WW8Num16z8"/>
  </w:style>
  <w:style w:type="character" w:customStyle="1" w:styleId="WW8Num19z2">
    <w:name w:val="WW8Num19z2"/>
  </w:style>
  <w:style w:type="character" w:customStyle="1" w:styleId="WW8Num36z3">
    <w:name w:val="WW8Num36z3"/>
  </w:style>
  <w:style w:type="character" w:customStyle="1" w:styleId="TekstprzypisudolnegoZnak">
    <w:name w:val="Tekst przypisu dolnego Znak"/>
    <w:link w:val="Tekstprzypisudolnego"/>
    <w:uiPriority w:val="99"/>
    <w:semiHidden/>
    <w:rPr>
      <w:rFonts w:eastAsia="Calibri"/>
      <w:lang w:eastAsia="en-GB"/>
    </w:rPr>
  </w:style>
  <w:style w:type="character" w:customStyle="1" w:styleId="WW8Num21z4">
    <w:name w:val="WW8Num21z4"/>
  </w:style>
  <w:style w:type="character" w:customStyle="1" w:styleId="WW8Num26z5">
    <w:name w:val="WW8Num26z5"/>
  </w:style>
  <w:style w:type="character" w:customStyle="1" w:styleId="WW8Num44z0">
    <w:name w:val="WW8Num44z0"/>
    <w:rPr>
      <w:rFonts w:hint="default"/>
    </w:rPr>
  </w:style>
  <w:style w:type="character" w:customStyle="1" w:styleId="WW8Num1z0">
    <w:name w:val="WW8Num1z0"/>
    <w:rPr>
      <w:rFonts w:hint="default"/>
      <w:b w:val="0"/>
      <w:bCs/>
      <w:vanish/>
      <w:color w:val="auto"/>
    </w:rPr>
  </w:style>
  <w:style w:type="character" w:customStyle="1" w:styleId="WW8Num40z4">
    <w:name w:val="WW8Num40z4"/>
  </w:style>
  <w:style w:type="character" w:customStyle="1" w:styleId="WW8Num39z5">
    <w:name w:val="WW8Num39z5"/>
  </w:style>
  <w:style w:type="character" w:customStyle="1" w:styleId="WW8Num37z1">
    <w:name w:val="WW8Num37z1"/>
  </w:style>
  <w:style w:type="character" w:customStyle="1" w:styleId="WW8Num40z0">
    <w:name w:val="WW8Num40z0"/>
    <w:rPr>
      <w:rFonts w:hint="default"/>
    </w:rPr>
  </w:style>
  <w:style w:type="character" w:customStyle="1" w:styleId="TekstdymkaZnak">
    <w:name w:val="Tekst dymka Znak"/>
    <w:uiPriority w:val="99"/>
    <w:rPr>
      <w:rFonts w:ascii="Tahoma" w:hAnsi="Tahoma" w:cs="Tahoma"/>
      <w:sz w:val="16"/>
      <w:szCs w:val="16"/>
      <w:lang w:eastAsia="ar-SA"/>
    </w:rPr>
  </w:style>
  <w:style w:type="character" w:customStyle="1" w:styleId="WW8Num32z8">
    <w:name w:val="WW8Num32z8"/>
  </w:style>
  <w:style w:type="character" w:customStyle="1" w:styleId="WW8Num4z4">
    <w:name w:val="WW8Num4z4"/>
  </w:style>
  <w:style w:type="character" w:customStyle="1" w:styleId="WW8Num31z3">
    <w:name w:val="WW8Num31z3"/>
  </w:style>
  <w:style w:type="character" w:customStyle="1" w:styleId="FontStyle35">
    <w:name w:val="Font Style35"/>
    <w:uiPriority w:val="99"/>
    <w:rPr>
      <w:rFonts w:ascii="Times New Roman" w:hAnsi="Times New Roman"/>
      <w:sz w:val="22"/>
    </w:rPr>
  </w:style>
  <w:style w:type="character" w:customStyle="1" w:styleId="WW8Num9z1">
    <w:name w:val="WW8Num9z1"/>
    <w:rPr>
      <w:rFonts w:ascii="Courier New" w:hAnsi="Courier New" w:cs="Courier New" w:hint="default"/>
    </w:rPr>
  </w:style>
  <w:style w:type="character" w:customStyle="1" w:styleId="TekstpodstawowywcityZnak">
    <w:name w:val="Tekst podstawowy wcięty Znak"/>
    <w:link w:val="Tekstpodstawowywcity"/>
    <w:uiPriority w:val="99"/>
    <w:semiHidden/>
    <w:rPr>
      <w:lang w:eastAsia="ar-SA"/>
    </w:rPr>
  </w:style>
  <w:style w:type="character" w:customStyle="1" w:styleId="WW8Num7z4">
    <w:name w:val="WW8Num7z4"/>
  </w:style>
  <w:style w:type="character" w:customStyle="1" w:styleId="WW8Num28z1">
    <w:name w:val="WW8Num28z1"/>
  </w:style>
  <w:style w:type="character" w:customStyle="1" w:styleId="WW8Num28z3">
    <w:name w:val="WW8Num28z3"/>
  </w:style>
  <w:style w:type="character" w:customStyle="1" w:styleId="WW8Num14z2">
    <w:name w:val="WW8Num14z2"/>
  </w:style>
  <w:style w:type="character" w:customStyle="1" w:styleId="WW8Num8z0">
    <w:name w:val="WW8Num8z0"/>
    <w:rPr>
      <w:rFonts w:ascii="Symbol" w:hAnsi="Symbol" w:cs="OpenSymbol"/>
    </w:rPr>
  </w:style>
  <w:style w:type="character" w:customStyle="1" w:styleId="WW8Num17z7">
    <w:name w:val="WW8Num17z7"/>
  </w:style>
  <w:style w:type="character" w:customStyle="1" w:styleId="WW8Num21z5">
    <w:name w:val="WW8Num21z5"/>
  </w:style>
  <w:style w:type="character" w:customStyle="1" w:styleId="WW8Num15z4">
    <w:name w:val="WW8Num15z4"/>
  </w:style>
  <w:style w:type="character" w:customStyle="1" w:styleId="WW8Num2z2">
    <w:name w:val="WW8Num2z2"/>
  </w:style>
  <w:style w:type="character" w:customStyle="1" w:styleId="WW8Num43z1">
    <w:name w:val="WW8Num43z1"/>
  </w:style>
  <w:style w:type="character" w:customStyle="1" w:styleId="DeltaViewInsertion">
    <w:name w:val="DeltaView Insertion"/>
    <w:rPr>
      <w:b/>
      <w:i/>
      <w:spacing w:val="0"/>
    </w:rPr>
  </w:style>
  <w:style w:type="character" w:customStyle="1" w:styleId="WW8Num40z2">
    <w:name w:val="WW8Num40z2"/>
  </w:style>
  <w:style w:type="character" w:customStyle="1" w:styleId="WW8Num19z7">
    <w:name w:val="WW8Num19z7"/>
  </w:style>
  <w:style w:type="character" w:customStyle="1" w:styleId="WW8Num8z3">
    <w:name w:val="WW8Num8z3"/>
  </w:style>
  <w:style w:type="character" w:customStyle="1" w:styleId="WW8Num41z7">
    <w:name w:val="WW8Num41z7"/>
  </w:style>
  <w:style w:type="character" w:customStyle="1" w:styleId="WW8Num30z2">
    <w:name w:val="WW8Num30z2"/>
  </w:style>
  <w:style w:type="character" w:customStyle="1" w:styleId="WW8Num26z8">
    <w:name w:val="WW8Num26z8"/>
  </w:style>
  <w:style w:type="character" w:customStyle="1" w:styleId="WW8Num13z3">
    <w:name w:val="WW8Num13z3"/>
  </w:style>
  <w:style w:type="character" w:customStyle="1" w:styleId="WW8Num17z3">
    <w:name w:val="WW8Num17z3"/>
  </w:style>
  <w:style w:type="character" w:customStyle="1" w:styleId="WW8Num29z3">
    <w:name w:val="WW8Num29z3"/>
  </w:style>
  <w:style w:type="character" w:customStyle="1" w:styleId="WW8Num21z8">
    <w:name w:val="WW8Num21z8"/>
  </w:style>
  <w:style w:type="character" w:customStyle="1" w:styleId="WW8Num5z2">
    <w:name w:val="WW8Num5z2"/>
  </w:style>
  <w:style w:type="character" w:customStyle="1" w:styleId="WW8Num4z5">
    <w:name w:val="WW8Num4z5"/>
  </w:style>
  <w:style w:type="character" w:customStyle="1" w:styleId="WW8Num22z6">
    <w:name w:val="WW8Num22z6"/>
  </w:style>
  <w:style w:type="character" w:customStyle="1" w:styleId="WW8Num45z1">
    <w:name w:val="WW8Num45z1"/>
  </w:style>
  <w:style w:type="character" w:customStyle="1" w:styleId="WW8Num22z3">
    <w:name w:val="WW8Num22z3"/>
  </w:style>
  <w:style w:type="character" w:customStyle="1" w:styleId="WW8Num21z7">
    <w:name w:val="WW8Num21z7"/>
  </w:style>
  <w:style w:type="character" w:customStyle="1" w:styleId="WW8Num26z2">
    <w:name w:val="WW8Num26z2"/>
  </w:style>
  <w:style w:type="character" w:customStyle="1" w:styleId="WW8Num10z5">
    <w:name w:val="WW8Num10z5"/>
  </w:style>
  <w:style w:type="character" w:customStyle="1" w:styleId="WW8Num27z2">
    <w:name w:val="WW8Num27z2"/>
  </w:style>
  <w:style w:type="character" w:customStyle="1" w:styleId="Nagwek3Znak">
    <w:name w:val="Nagłówek 3 Znak"/>
    <w:link w:val="Nagwek3"/>
    <w:uiPriority w:val="99"/>
    <w:rPr>
      <w:rFonts w:ascii="Calibri Light" w:eastAsia="Times New Roman" w:hAnsi="Calibri Light" w:cs="Times New Roman"/>
      <w:b/>
      <w:bCs/>
      <w:sz w:val="26"/>
      <w:szCs w:val="26"/>
      <w:lang w:eastAsia="ar-SA"/>
    </w:rPr>
  </w:style>
  <w:style w:type="character" w:customStyle="1" w:styleId="WW8Num29z5">
    <w:name w:val="WW8Num29z5"/>
  </w:style>
  <w:style w:type="character" w:customStyle="1" w:styleId="WW8Num19z8">
    <w:name w:val="WW8Num19z8"/>
  </w:style>
  <w:style w:type="character" w:customStyle="1" w:styleId="WW8Num8z2">
    <w:name w:val="WW8Num8z2"/>
  </w:style>
  <w:style w:type="character" w:customStyle="1" w:styleId="WW8Num32z5">
    <w:name w:val="WW8Num32z5"/>
  </w:style>
  <w:style w:type="character" w:customStyle="1" w:styleId="WW8Num16z2">
    <w:name w:val="WW8Num16z2"/>
  </w:style>
  <w:style w:type="character" w:customStyle="1" w:styleId="WW8Num23z1">
    <w:name w:val="WW8Num23z1"/>
  </w:style>
  <w:style w:type="character" w:customStyle="1" w:styleId="WW8Num29z8">
    <w:name w:val="WW8Num29z8"/>
  </w:style>
  <w:style w:type="character" w:customStyle="1" w:styleId="WW8Num11z3">
    <w:name w:val="WW8Num11z3"/>
  </w:style>
  <w:style w:type="character" w:customStyle="1" w:styleId="WW8Num23z4">
    <w:name w:val="WW8Num23z4"/>
  </w:style>
  <w:style w:type="character" w:customStyle="1" w:styleId="WW8Num40z3">
    <w:name w:val="WW8Num40z3"/>
  </w:style>
  <w:style w:type="character" w:customStyle="1" w:styleId="WW8Num44z5">
    <w:name w:val="WW8Num44z5"/>
  </w:style>
  <w:style w:type="character" w:customStyle="1" w:styleId="WW8Num42z5">
    <w:name w:val="WW8Num42z5"/>
  </w:style>
  <w:style w:type="character" w:customStyle="1" w:styleId="WW8Num10z8">
    <w:name w:val="WW8Num10z8"/>
  </w:style>
  <w:style w:type="character" w:customStyle="1" w:styleId="WW8Num17z4">
    <w:name w:val="WW8Num17z4"/>
  </w:style>
  <w:style w:type="character" w:customStyle="1" w:styleId="WW8Num28z2">
    <w:name w:val="WW8Num28z2"/>
  </w:style>
  <w:style w:type="character" w:customStyle="1" w:styleId="WW8Num2z0">
    <w:name w:val="WW8Num2z0"/>
    <w:rPr>
      <w:rFonts w:hint="default"/>
    </w:rPr>
  </w:style>
  <w:style w:type="character" w:customStyle="1" w:styleId="WW8Num4z8">
    <w:name w:val="WW8Num4z8"/>
  </w:style>
  <w:style w:type="character" w:customStyle="1" w:styleId="WW8Num11z4">
    <w:name w:val="WW8Num11z4"/>
  </w:style>
  <w:style w:type="character" w:customStyle="1" w:styleId="WW8Num41z5">
    <w:name w:val="WW8Num41z5"/>
  </w:style>
  <w:style w:type="character" w:customStyle="1" w:styleId="WW8Num10z1">
    <w:name w:val="WW8Num10z1"/>
  </w:style>
  <w:style w:type="character" w:customStyle="1" w:styleId="WW8Num38z8">
    <w:name w:val="WW8Num38z8"/>
  </w:style>
  <w:style w:type="character" w:customStyle="1" w:styleId="WW8Num2z1">
    <w:name w:val="WW8Num2z1"/>
  </w:style>
  <w:style w:type="character" w:customStyle="1" w:styleId="WW8Num25z5">
    <w:name w:val="WW8Num25z5"/>
  </w:style>
  <w:style w:type="character" w:customStyle="1" w:styleId="WW8Num45z5">
    <w:name w:val="WW8Num45z5"/>
  </w:style>
  <w:style w:type="character" w:customStyle="1" w:styleId="WW8Num37z4">
    <w:name w:val="WW8Num37z4"/>
  </w:style>
  <w:style w:type="character" w:customStyle="1" w:styleId="WW8Num40z7">
    <w:name w:val="WW8Num40z7"/>
  </w:style>
  <w:style w:type="character" w:customStyle="1" w:styleId="WW8Num30z0">
    <w:name w:val="WW8Num30z0"/>
    <w:rPr>
      <w:rFonts w:ascii="Verdana" w:hAnsi="Verdana" w:cs="Arial"/>
      <w:i w:val="0"/>
      <w:color w:val="auto"/>
      <w:sz w:val="20"/>
      <w:szCs w:val="20"/>
    </w:rPr>
  </w:style>
  <w:style w:type="character" w:customStyle="1" w:styleId="WW8Num12z8">
    <w:name w:val="WW8Num12z8"/>
  </w:style>
  <w:style w:type="character" w:customStyle="1" w:styleId="WW8Num16z5">
    <w:name w:val="WW8Num16z5"/>
  </w:style>
  <w:style w:type="character" w:customStyle="1" w:styleId="WW8Num26z4">
    <w:name w:val="WW8Num26z4"/>
  </w:style>
  <w:style w:type="character" w:customStyle="1" w:styleId="WW8Num15z2">
    <w:name w:val="WW8Num15z2"/>
  </w:style>
  <w:style w:type="character" w:customStyle="1" w:styleId="WW8Num5z3">
    <w:name w:val="WW8Num5z3"/>
  </w:style>
  <w:style w:type="character" w:customStyle="1" w:styleId="WW8Num29z4">
    <w:name w:val="WW8Num29z4"/>
  </w:style>
  <w:style w:type="character" w:customStyle="1" w:styleId="WW8Num46z4">
    <w:name w:val="WW8Num46z4"/>
  </w:style>
  <w:style w:type="character" w:customStyle="1" w:styleId="WW8Num3z7">
    <w:name w:val="WW8Num3z7"/>
  </w:style>
  <w:style w:type="character" w:customStyle="1" w:styleId="WW8Num15z6">
    <w:name w:val="WW8Num15z6"/>
  </w:style>
  <w:style w:type="character" w:customStyle="1" w:styleId="WW8Num3z3">
    <w:name w:val="WW8Num3z3"/>
  </w:style>
  <w:style w:type="character" w:customStyle="1" w:styleId="WW8Num17z8">
    <w:name w:val="WW8Num17z8"/>
  </w:style>
  <w:style w:type="character" w:customStyle="1" w:styleId="WW8Num36z7">
    <w:name w:val="WW8Num36z7"/>
  </w:style>
  <w:style w:type="character" w:customStyle="1" w:styleId="WW8Num38z0">
    <w:name w:val="WW8Num38z0"/>
    <w:rPr>
      <w:rFonts w:ascii="Verdana" w:hAnsi="Verdana" w:cs="Verdana" w:hint="default"/>
      <w:b w:val="0"/>
      <w:bCs/>
      <w:color w:val="auto"/>
      <w:sz w:val="20"/>
      <w:szCs w:val="20"/>
    </w:rPr>
  </w:style>
  <w:style w:type="character" w:customStyle="1" w:styleId="WW8Num26z0">
    <w:name w:val="WW8Num26z0"/>
  </w:style>
  <w:style w:type="character" w:customStyle="1" w:styleId="WW8Num7z5">
    <w:name w:val="WW8Num7z5"/>
  </w:style>
  <w:style w:type="character" w:customStyle="1" w:styleId="WW8Num37z8">
    <w:name w:val="WW8Num37z8"/>
  </w:style>
  <w:style w:type="character" w:customStyle="1" w:styleId="WW8Num45z7">
    <w:name w:val="WW8Num45z7"/>
  </w:style>
  <w:style w:type="character" w:customStyle="1" w:styleId="WW8Num21z2">
    <w:name w:val="WW8Num21z2"/>
  </w:style>
  <w:style w:type="character" w:customStyle="1" w:styleId="WW8Num26z6">
    <w:name w:val="WW8Num26z6"/>
  </w:style>
  <w:style w:type="character" w:customStyle="1" w:styleId="WW8Num39z3">
    <w:name w:val="WW8Num39z3"/>
  </w:style>
  <w:style w:type="character" w:customStyle="1" w:styleId="WW8Num27z1">
    <w:name w:val="WW8Num27z1"/>
  </w:style>
  <w:style w:type="character" w:customStyle="1" w:styleId="WW8Num6z2">
    <w:name w:val="WW8Num6z2"/>
  </w:style>
  <w:style w:type="character" w:customStyle="1" w:styleId="WW8Num3z0">
    <w:name w:val="WW8Num3z0"/>
    <w:rPr>
      <w:bCs/>
      <w:i w:val="0"/>
    </w:rPr>
  </w:style>
  <w:style w:type="character" w:customStyle="1" w:styleId="WW8Num12z4">
    <w:name w:val="WW8Num12z4"/>
  </w:style>
  <w:style w:type="character" w:customStyle="1" w:styleId="WW8Num47z5">
    <w:name w:val="WW8Num47z5"/>
  </w:style>
  <w:style w:type="character" w:customStyle="1" w:styleId="WW8Num14z7">
    <w:name w:val="WW8Num14z7"/>
  </w:style>
  <w:style w:type="character" w:customStyle="1" w:styleId="WW8Num18z8">
    <w:name w:val="WW8Num18z8"/>
  </w:style>
  <w:style w:type="character" w:customStyle="1" w:styleId="WW8Num34z1">
    <w:name w:val="WW8Num34z1"/>
  </w:style>
  <w:style w:type="character" w:customStyle="1" w:styleId="WW8Num38z2">
    <w:name w:val="WW8Num38z2"/>
  </w:style>
  <w:style w:type="character" w:customStyle="1" w:styleId="WW8Num26z3">
    <w:name w:val="WW8Num26z3"/>
  </w:style>
  <w:style w:type="character" w:customStyle="1" w:styleId="WW8Num13z8">
    <w:name w:val="WW8Num13z8"/>
  </w:style>
  <w:style w:type="character" w:customStyle="1" w:styleId="Teksttreci">
    <w:name w:val="Tekst treści_"/>
    <w:link w:val="Teksttreci1"/>
    <w:locked/>
    <w:rPr>
      <w:rFonts w:ascii="Century Gothic" w:hAnsi="Century Gothic" w:cs="Century Gothic"/>
      <w:sz w:val="17"/>
      <w:szCs w:val="17"/>
      <w:shd w:val="clear" w:color="auto" w:fill="FFFFFF"/>
    </w:rPr>
  </w:style>
  <w:style w:type="character" w:customStyle="1" w:styleId="WW8Num15z0">
    <w:name w:val="WW8Num15z0"/>
    <w:rPr>
      <w:rFonts w:hint="default"/>
    </w:rPr>
  </w:style>
  <w:style w:type="character" w:customStyle="1" w:styleId="WW8Num19z6">
    <w:name w:val="WW8Num19z6"/>
  </w:style>
  <w:style w:type="character" w:customStyle="1" w:styleId="NormalBoldChar">
    <w:name w:val="NormalBold Char"/>
    <w:link w:val="NormalBold"/>
    <w:locked/>
    <w:rPr>
      <w:b/>
      <w:sz w:val="24"/>
      <w:szCs w:val="22"/>
      <w:lang w:eastAsia="en-GB"/>
    </w:rPr>
  </w:style>
  <w:style w:type="character" w:customStyle="1" w:styleId="WW8Num39z8">
    <w:name w:val="WW8Num39z8"/>
  </w:style>
  <w:style w:type="character" w:customStyle="1" w:styleId="WW8Num41z0">
    <w:name w:val="WW8Num41z0"/>
    <w:rPr>
      <w:rFonts w:hint="default"/>
      <w:b w:val="0"/>
      <w:bCs/>
      <w:vanish/>
      <w:color w:val="auto"/>
    </w:rPr>
  </w:style>
  <w:style w:type="character" w:customStyle="1" w:styleId="WW8Num18z5">
    <w:name w:val="WW8Num18z5"/>
  </w:style>
  <w:style w:type="character" w:customStyle="1" w:styleId="WW8Num46z6">
    <w:name w:val="WW8Num46z6"/>
  </w:style>
  <w:style w:type="character" w:customStyle="1" w:styleId="WW8Num29z1">
    <w:name w:val="WW8Num29z1"/>
  </w:style>
  <w:style w:type="character" w:customStyle="1" w:styleId="WW8Num5z8">
    <w:name w:val="WW8Num5z8"/>
  </w:style>
  <w:style w:type="character" w:customStyle="1" w:styleId="WW8Num36z8">
    <w:name w:val="WW8Num36z8"/>
  </w:style>
  <w:style w:type="character" w:customStyle="1" w:styleId="WW8Num42z0">
    <w:name w:val="WW8Num42z0"/>
    <w:rPr>
      <w:rFonts w:hint="default"/>
    </w:rPr>
  </w:style>
  <w:style w:type="character" w:customStyle="1" w:styleId="WW8Num46z2">
    <w:name w:val="WW8Num46z2"/>
  </w:style>
  <w:style w:type="character" w:customStyle="1" w:styleId="WW8Num47z2">
    <w:name w:val="WW8Num47z2"/>
  </w:style>
  <w:style w:type="character" w:customStyle="1" w:styleId="WW8Num26z7">
    <w:name w:val="WW8Num26z7"/>
  </w:style>
  <w:style w:type="character" w:customStyle="1" w:styleId="WW8Num12z5">
    <w:name w:val="WW8Num12z5"/>
  </w:style>
  <w:style w:type="character" w:customStyle="1" w:styleId="WW8Num1z3">
    <w:name w:val="WW8Num1z3"/>
  </w:style>
  <w:style w:type="character" w:customStyle="1" w:styleId="WW8Num17z1">
    <w:name w:val="WW8Num17z1"/>
  </w:style>
  <w:style w:type="character" w:customStyle="1" w:styleId="Nagwek1Znak">
    <w:name w:val="Nagłówek 1 Znak"/>
    <w:link w:val="Nagwek1"/>
    <w:uiPriority w:val="99"/>
    <w:rPr>
      <w:rFonts w:ascii="Calibri Light" w:eastAsia="Times New Roman" w:hAnsi="Calibri Light" w:cs="Times New Roman"/>
      <w:color w:val="2E74B5"/>
      <w:sz w:val="32"/>
      <w:szCs w:val="32"/>
      <w:lang w:eastAsia="ar-SA"/>
    </w:rPr>
  </w:style>
  <w:style w:type="character" w:customStyle="1" w:styleId="WW8Num22z7">
    <w:name w:val="WW8Num22z7"/>
  </w:style>
  <w:style w:type="character" w:customStyle="1" w:styleId="WW8Num30z4">
    <w:name w:val="WW8Num30z4"/>
  </w:style>
  <w:style w:type="character" w:customStyle="1" w:styleId="WW8Num20z7">
    <w:name w:val="WW8Num20z7"/>
  </w:style>
  <w:style w:type="character" w:customStyle="1" w:styleId="WW8Num11z6">
    <w:name w:val="WW8Num11z6"/>
  </w:style>
  <w:style w:type="character" w:customStyle="1" w:styleId="WW8Num42z2">
    <w:name w:val="WW8Num42z2"/>
  </w:style>
  <w:style w:type="character" w:customStyle="1" w:styleId="WW8Num39z0">
    <w:name w:val="WW8Num39z0"/>
    <w:rPr>
      <w:rFonts w:hint="default"/>
    </w:rPr>
  </w:style>
  <w:style w:type="character" w:customStyle="1" w:styleId="WW8Num43z5">
    <w:name w:val="WW8Num43z5"/>
  </w:style>
  <w:style w:type="character" w:customStyle="1" w:styleId="WW8Num44z7">
    <w:name w:val="WW8Num44z7"/>
  </w:style>
  <w:style w:type="character" w:customStyle="1" w:styleId="WW8Num46z3">
    <w:name w:val="WW8Num46z3"/>
  </w:style>
  <w:style w:type="character" w:customStyle="1" w:styleId="WW8Num6z1">
    <w:name w:val="WW8Num6z1"/>
  </w:style>
  <w:style w:type="character" w:customStyle="1" w:styleId="WW8Num13z4">
    <w:name w:val="WW8Num13z4"/>
  </w:style>
  <w:style w:type="character" w:customStyle="1" w:styleId="WW8Num45z0">
    <w:name w:val="WW8Num45z0"/>
    <w:rPr>
      <w:rFonts w:hint="default"/>
    </w:rPr>
  </w:style>
  <w:style w:type="character" w:customStyle="1" w:styleId="WW8Num26z1">
    <w:name w:val="WW8Num26z1"/>
  </w:style>
  <w:style w:type="character" w:customStyle="1" w:styleId="WW8Num13z1">
    <w:name w:val="WW8Num13z1"/>
  </w:style>
  <w:style w:type="character" w:customStyle="1" w:styleId="WW8Num12z7">
    <w:name w:val="WW8Num12z7"/>
  </w:style>
  <w:style w:type="character" w:customStyle="1" w:styleId="WW8Num11z2">
    <w:name w:val="WW8Num11z2"/>
  </w:style>
  <w:style w:type="character" w:customStyle="1" w:styleId="WW8Num17z0">
    <w:name w:val="WW8Num17z0"/>
    <w:rPr>
      <w:rFonts w:hint="default"/>
    </w:rPr>
  </w:style>
  <w:style w:type="character" w:customStyle="1" w:styleId="WW8Num4z0">
    <w:name w:val="WW8Num4z0"/>
    <w:rPr>
      <w:rFonts w:ascii="Verdana" w:hAnsi="Verdana" w:cs="Arial" w:hint="default"/>
      <w:szCs w:val="20"/>
    </w:rPr>
  </w:style>
  <w:style w:type="character" w:customStyle="1" w:styleId="WW8Num10z0">
    <w:name w:val="WW8Num10z0"/>
    <w:rPr>
      <w:rFonts w:ascii="Verdana" w:hAnsi="Verdana" w:cs="Arial"/>
      <w:bCs/>
      <w:i w:val="0"/>
      <w:sz w:val="20"/>
      <w:szCs w:val="20"/>
    </w:rPr>
  </w:style>
  <w:style w:type="character" w:customStyle="1" w:styleId="WW8Num16z7">
    <w:name w:val="WW8Num16z7"/>
  </w:style>
  <w:style w:type="character" w:customStyle="1" w:styleId="WW8Num21z1">
    <w:name w:val="WW8Num21z1"/>
  </w:style>
  <w:style w:type="character" w:customStyle="1" w:styleId="WW8Num24z2">
    <w:name w:val="WW8Num24z2"/>
    <w:rPr>
      <w:rFonts w:ascii="Wingdings" w:hAnsi="Wingdings" w:cs="Wingdings" w:hint="default"/>
    </w:rPr>
  </w:style>
  <w:style w:type="character" w:customStyle="1" w:styleId="WW8Num33z8">
    <w:name w:val="WW8Num33z8"/>
  </w:style>
  <w:style w:type="character" w:customStyle="1" w:styleId="WW8Num38z7">
    <w:name w:val="WW8Num38z7"/>
  </w:style>
  <w:style w:type="character" w:customStyle="1" w:styleId="WW8Num25z1">
    <w:name w:val="WW8Num25z1"/>
  </w:style>
  <w:style w:type="character" w:customStyle="1" w:styleId="WW8Num25z3">
    <w:name w:val="WW8Num25z3"/>
  </w:style>
  <w:style w:type="character" w:customStyle="1" w:styleId="WW8Num6z4">
    <w:name w:val="WW8Num6z4"/>
  </w:style>
  <w:style w:type="character" w:customStyle="1" w:styleId="WW8Num35z6">
    <w:name w:val="WW8Num35z6"/>
  </w:style>
  <w:style w:type="character" w:customStyle="1" w:styleId="WW8Num34z3">
    <w:name w:val="WW8Num34z3"/>
  </w:style>
  <w:style w:type="character" w:customStyle="1" w:styleId="TekstprzypisukocowegoZnak">
    <w:name w:val="Tekst przypisu końcowego Znak"/>
    <w:link w:val="Tekstprzypisukocowego"/>
    <w:uiPriority w:val="99"/>
    <w:semiHidden/>
    <w:rPr>
      <w:lang w:eastAsia="ar-SA"/>
    </w:rPr>
  </w:style>
  <w:style w:type="character" w:customStyle="1" w:styleId="WW8Num23z7">
    <w:name w:val="WW8Num23z7"/>
  </w:style>
  <w:style w:type="character" w:customStyle="1" w:styleId="WW8Num15z8">
    <w:name w:val="WW8Num15z8"/>
  </w:style>
  <w:style w:type="character" w:customStyle="1" w:styleId="WW8Num28z0">
    <w:name w:val="WW8Num28z0"/>
    <w:rPr>
      <w:rFonts w:hint="default"/>
    </w:rPr>
  </w:style>
  <w:style w:type="character" w:customStyle="1" w:styleId="WW-Absatz-Standardschriftart">
    <w:name w:val="WW-Absatz-Standardschriftart"/>
  </w:style>
  <w:style w:type="character" w:customStyle="1" w:styleId="WW8Num25z0">
    <w:name w:val="WW8Num25z0"/>
    <w:rPr>
      <w:rFonts w:ascii="Verdana" w:hAnsi="Verdana" w:cs="Arial"/>
      <w:bCs/>
      <w:i w:val="0"/>
      <w:color w:val="auto"/>
      <w:sz w:val="20"/>
      <w:szCs w:val="20"/>
    </w:rPr>
  </w:style>
  <w:style w:type="character" w:customStyle="1" w:styleId="WW8Num22z2">
    <w:name w:val="WW8Num22z2"/>
  </w:style>
  <w:style w:type="character" w:customStyle="1" w:styleId="WW8Num31z7">
    <w:name w:val="WW8Num31z7"/>
  </w:style>
  <w:style w:type="character" w:customStyle="1" w:styleId="PodtytuZnak">
    <w:name w:val="Podtytuł Znak"/>
    <w:link w:val="Podtytu"/>
    <w:uiPriority w:val="99"/>
    <w:rPr>
      <w:rFonts w:ascii="Arial" w:eastAsia="Calibri" w:hAnsi="Arial" w:cs="Arial"/>
    </w:rPr>
  </w:style>
  <w:style w:type="character" w:customStyle="1" w:styleId="WW8Num45z8">
    <w:name w:val="WW8Num45z8"/>
  </w:style>
  <w:style w:type="character" w:customStyle="1" w:styleId="WW8Num46z0">
    <w:name w:val="WW8Num46z0"/>
    <w:rPr>
      <w:rFonts w:ascii="Verdana" w:hAnsi="Verdana" w:cs="Verdana" w:hint="default"/>
      <w:color w:val="auto"/>
      <w:sz w:val="20"/>
      <w:szCs w:val="20"/>
    </w:rPr>
  </w:style>
  <w:style w:type="character" w:customStyle="1" w:styleId="WW8Num27z4">
    <w:name w:val="WW8Num27z4"/>
  </w:style>
  <w:style w:type="character" w:customStyle="1" w:styleId="WW8Num37z5">
    <w:name w:val="WW8Num37z5"/>
  </w:style>
  <w:style w:type="character" w:customStyle="1" w:styleId="WW8Num25z7">
    <w:name w:val="WW8Num25z7"/>
  </w:style>
  <w:style w:type="character" w:customStyle="1" w:styleId="WW8Num44z1">
    <w:name w:val="WW8Num44z1"/>
  </w:style>
  <w:style w:type="character" w:customStyle="1" w:styleId="WW8Num35z7">
    <w:name w:val="WW8Num35z7"/>
  </w:style>
  <w:style w:type="character" w:customStyle="1" w:styleId="WW8Num44z2">
    <w:name w:val="WW8Num44z2"/>
  </w:style>
  <w:style w:type="character" w:customStyle="1" w:styleId="WW8Num10z2">
    <w:name w:val="WW8Num10z2"/>
  </w:style>
  <w:style w:type="character" w:customStyle="1" w:styleId="WW8Num23z5">
    <w:name w:val="WW8Num23z5"/>
  </w:style>
  <w:style w:type="character" w:customStyle="1" w:styleId="WW8Num18z3">
    <w:name w:val="WW8Num18z3"/>
  </w:style>
  <w:style w:type="character" w:customStyle="1" w:styleId="WW8Num37z2">
    <w:name w:val="WW8Num37z2"/>
  </w:style>
  <w:style w:type="character" w:customStyle="1" w:styleId="WW8Num37z0">
    <w:name w:val="WW8Num37z0"/>
    <w:rPr>
      <w:rFonts w:hint="default"/>
    </w:rPr>
  </w:style>
  <w:style w:type="character" w:customStyle="1" w:styleId="WW8Num34z2">
    <w:name w:val="WW8Num34z2"/>
  </w:style>
  <w:style w:type="character" w:customStyle="1" w:styleId="WW8Num37z6">
    <w:name w:val="WW8Num37z6"/>
  </w:style>
  <w:style w:type="character" w:customStyle="1" w:styleId="WW8Num3z2">
    <w:name w:val="WW8Num3z2"/>
  </w:style>
  <w:style w:type="character" w:customStyle="1" w:styleId="WW8Num2z3">
    <w:name w:val="WW8Num2z3"/>
  </w:style>
  <w:style w:type="character" w:customStyle="1" w:styleId="WW8Num9z3">
    <w:name w:val="WW8Num9z3"/>
    <w:rPr>
      <w:rFonts w:ascii="Symbol" w:hAnsi="Symbol" w:cs="Symbol" w:hint="default"/>
    </w:rPr>
  </w:style>
  <w:style w:type="character" w:customStyle="1" w:styleId="WW8Num23z0">
    <w:name w:val="WW8Num23z0"/>
    <w:rPr>
      <w:rFonts w:hint="default"/>
    </w:rPr>
  </w:style>
  <w:style w:type="character" w:customStyle="1" w:styleId="WW8Num33z2">
    <w:name w:val="WW8Num33z2"/>
  </w:style>
  <w:style w:type="character" w:customStyle="1" w:styleId="WW8Num33z7">
    <w:name w:val="WW8Num33z7"/>
  </w:style>
  <w:style w:type="character" w:customStyle="1" w:styleId="WW8Num7z0">
    <w:name w:val="WW8Num7z0"/>
    <w:rPr>
      <w:rFonts w:hint="default"/>
    </w:rPr>
  </w:style>
  <w:style w:type="character" w:customStyle="1" w:styleId="WW8Num16z4">
    <w:name w:val="WW8Num16z4"/>
  </w:style>
  <w:style w:type="character" w:customStyle="1" w:styleId="TematkomentarzaZnak">
    <w:name w:val="Temat komentarza Znak"/>
    <w:link w:val="Tematkomentarza"/>
    <w:uiPriority w:val="99"/>
    <w:rPr>
      <w:b/>
      <w:bCs/>
      <w:lang w:eastAsia="ar-SA"/>
    </w:rPr>
  </w:style>
  <w:style w:type="character" w:customStyle="1" w:styleId="WW8Num33z6">
    <w:name w:val="WW8Num33z6"/>
  </w:style>
  <w:style w:type="character" w:customStyle="1" w:styleId="TekstpodstawowyZnak">
    <w:name w:val="Tekst podstawowy Znak"/>
    <w:link w:val="Tekstpodstawowy"/>
    <w:uiPriority w:val="99"/>
    <w:rPr>
      <w:lang w:eastAsia="ar-SA"/>
    </w:rPr>
  </w:style>
  <w:style w:type="character" w:customStyle="1" w:styleId="WW8Num2z8">
    <w:name w:val="WW8Num2z8"/>
  </w:style>
  <w:style w:type="character" w:customStyle="1" w:styleId="WW8Num13z0">
    <w:name w:val="WW8Num13z0"/>
  </w:style>
  <w:style w:type="character" w:customStyle="1" w:styleId="WW8Num39z2">
    <w:name w:val="WW8Num39z2"/>
  </w:style>
  <w:style w:type="character" w:customStyle="1" w:styleId="WW8Num11z1">
    <w:name w:val="WW8Num11z1"/>
  </w:style>
  <w:style w:type="character" w:customStyle="1" w:styleId="WW8Num27z3">
    <w:name w:val="WW8Num27z3"/>
  </w:style>
  <w:style w:type="character" w:customStyle="1" w:styleId="WW8Num31z1">
    <w:name w:val="WW8Num31z1"/>
  </w:style>
  <w:style w:type="character" w:customStyle="1" w:styleId="WW8Num42z8">
    <w:name w:val="WW8Num42z8"/>
  </w:style>
  <w:style w:type="character" w:customStyle="1" w:styleId="WW8Num37z7">
    <w:name w:val="WW8Num37z7"/>
  </w:style>
  <w:style w:type="character" w:customStyle="1" w:styleId="WW8Num14z1">
    <w:name w:val="WW8Num14z1"/>
  </w:style>
  <w:style w:type="character" w:customStyle="1" w:styleId="Symbolewypunktowania">
    <w:name w:val="Symbole wypunktowania"/>
    <w:rPr>
      <w:rFonts w:ascii="OpenSymbol" w:eastAsia="OpenSymbol" w:hAnsi="OpenSymbol" w:cs="OpenSymbol"/>
    </w:rPr>
  </w:style>
  <w:style w:type="character" w:customStyle="1" w:styleId="WW8Num1z1">
    <w:name w:val="WW8Num1z1"/>
  </w:style>
  <w:style w:type="character" w:customStyle="1" w:styleId="WW8Num14z8">
    <w:name w:val="WW8Num14z8"/>
  </w:style>
  <w:style w:type="character" w:customStyle="1" w:styleId="WW8Num41z8">
    <w:name w:val="WW8Num41z8"/>
  </w:style>
  <w:style w:type="character" w:customStyle="1" w:styleId="WW8Num31z5">
    <w:name w:val="WW8Num31z5"/>
  </w:style>
  <w:style w:type="character" w:customStyle="1" w:styleId="WW8Num7z3">
    <w:name w:val="WW8Num7z3"/>
  </w:style>
  <w:style w:type="character" w:customStyle="1" w:styleId="WW8Num5z1">
    <w:name w:val="WW8Num5z1"/>
  </w:style>
  <w:style w:type="character" w:customStyle="1" w:styleId="WW8Num38z1">
    <w:name w:val="WW8Num38z1"/>
  </w:style>
  <w:style w:type="character" w:customStyle="1" w:styleId="WW8Num35z3">
    <w:name w:val="WW8Num35z3"/>
  </w:style>
  <w:style w:type="character" w:customStyle="1" w:styleId="WW8Num30z5">
    <w:name w:val="WW8Num30z5"/>
  </w:style>
  <w:style w:type="character" w:customStyle="1" w:styleId="WW8Num5z7">
    <w:name w:val="WW8Num5z7"/>
  </w:style>
  <w:style w:type="character" w:customStyle="1" w:styleId="FontStyle30">
    <w:name w:val="Font Style30"/>
    <w:uiPriority w:val="99"/>
    <w:rPr>
      <w:rFonts w:ascii="Times New Roman" w:hAnsi="Times New Roman"/>
      <w:b/>
      <w:sz w:val="26"/>
    </w:rPr>
  </w:style>
  <w:style w:type="character" w:customStyle="1" w:styleId="WW8Num12z1">
    <w:name w:val="WW8Num12z1"/>
  </w:style>
  <w:style w:type="character" w:customStyle="1" w:styleId="WW8Num33z4">
    <w:name w:val="WW8Num33z4"/>
  </w:style>
  <w:style w:type="character" w:customStyle="1" w:styleId="WW8Num17z2">
    <w:name w:val="WW8Num17z2"/>
  </w:style>
  <w:style w:type="character" w:customStyle="1" w:styleId="WW8Num34z0">
    <w:name w:val="WW8Num34z0"/>
    <w:rPr>
      <w:rFonts w:ascii="Verdana" w:hAnsi="Verdana" w:cs="Arial"/>
      <w:bCs/>
      <w:i w:val="0"/>
      <w:sz w:val="20"/>
      <w:szCs w:val="20"/>
    </w:rPr>
  </w:style>
  <w:style w:type="character" w:customStyle="1" w:styleId="WW8Num10z4">
    <w:name w:val="WW8Num10z4"/>
  </w:style>
  <w:style w:type="character" w:customStyle="1" w:styleId="WW8Num42z7">
    <w:name w:val="WW8Num42z7"/>
  </w:style>
  <w:style w:type="character" w:customStyle="1" w:styleId="WW8Num22z4">
    <w:name w:val="WW8Num22z4"/>
  </w:style>
  <w:style w:type="character" w:customStyle="1" w:styleId="WW8Num8z8">
    <w:name w:val="WW8Num8z8"/>
  </w:style>
  <w:style w:type="character" w:customStyle="1" w:styleId="WW8Num36z2">
    <w:name w:val="WW8Num36z2"/>
  </w:style>
  <w:style w:type="character" w:customStyle="1" w:styleId="WW8Num29z6">
    <w:name w:val="WW8Num29z6"/>
  </w:style>
  <w:style w:type="character" w:customStyle="1" w:styleId="WW8Num41z2">
    <w:name w:val="WW8Num41z2"/>
  </w:style>
  <w:style w:type="character" w:customStyle="1" w:styleId="WW8Num37z3">
    <w:name w:val="WW8Num37z3"/>
  </w:style>
  <w:style w:type="character" w:customStyle="1" w:styleId="WW8Num25z6">
    <w:name w:val="WW8Num25z6"/>
  </w:style>
  <w:style w:type="character" w:customStyle="1" w:styleId="WW8Num22z8">
    <w:name w:val="WW8Num22z8"/>
  </w:style>
  <w:style w:type="character" w:customStyle="1" w:styleId="WW8Num12z6">
    <w:name w:val="WW8Num12z6"/>
  </w:style>
  <w:style w:type="character" w:customStyle="1" w:styleId="WW8Num30z8">
    <w:name w:val="WW8Num30z8"/>
  </w:style>
  <w:style w:type="character" w:customStyle="1" w:styleId="WW8Num10z3">
    <w:name w:val="WW8Num10z3"/>
  </w:style>
  <w:style w:type="character" w:customStyle="1" w:styleId="WW8Num2z5">
    <w:name w:val="WW8Num2z5"/>
  </w:style>
  <w:style w:type="character" w:customStyle="1" w:styleId="WW8Num30z7">
    <w:name w:val="WW8Num30z7"/>
  </w:style>
  <w:style w:type="character" w:customStyle="1" w:styleId="WW8Num28z7">
    <w:name w:val="WW8Num28z7"/>
  </w:style>
  <w:style w:type="character" w:customStyle="1" w:styleId="WW8Num31z6">
    <w:name w:val="WW8Num31z6"/>
  </w:style>
  <w:style w:type="character" w:customStyle="1" w:styleId="WW8Num1z8">
    <w:name w:val="WW8Num1z8"/>
  </w:style>
  <w:style w:type="character" w:customStyle="1" w:styleId="WW8Num36z0">
    <w:name w:val="WW8Num36z0"/>
    <w:rPr>
      <w:rFonts w:ascii="Verdana" w:hAnsi="Verdana" w:cs="Arial"/>
      <w:bCs/>
      <w:i w:val="0"/>
      <w:sz w:val="20"/>
      <w:szCs w:val="20"/>
    </w:rPr>
  </w:style>
  <w:style w:type="character" w:customStyle="1" w:styleId="WW8Num13z5">
    <w:name w:val="WW8Num13z5"/>
  </w:style>
  <w:style w:type="character" w:customStyle="1" w:styleId="WW8Num38z4">
    <w:name w:val="WW8Num38z4"/>
  </w:style>
  <w:style w:type="character" w:customStyle="1" w:styleId="WW8Num3z4">
    <w:name w:val="WW8Num3z4"/>
  </w:style>
  <w:style w:type="character" w:customStyle="1" w:styleId="WW8Num14z0">
    <w:name w:val="WW8Num14z0"/>
    <w:rPr>
      <w:rFonts w:hint="default"/>
    </w:rPr>
  </w:style>
  <w:style w:type="character" w:customStyle="1" w:styleId="WW8Num3z1">
    <w:name w:val="WW8Num3z1"/>
  </w:style>
  <w:style w:type="character" w:customStyle="1" w:styleId="WW8Num4z7">
    <w:name w:val="WW8Num4z7"/>
  </w:style>
  <w:style w:type="character" w:customStyle="1" w:styleId="WW8Num31z0">
    <w:name w:val="WW8Num31z0"/>
    <w:rPr>
      <w:rFonts w:ascii="Verdana" w:hAnsi="Verdana" w:cs="Arial"/>
      <w:bCs/>
      <w:i w:val="0"/>
      <w:sz w:val="20"/>
      <w:szCs w:val="20"/>
    </w:rPr>
  </w:style>
  <w:style w:type="character" w:customStyle="1" w:styleId="WW8Num41z3">
    <w:name w:val="WW8Num41z3"/>
  </w:style>
  <w:style w:type="character" w:customStyle="1" w:styleId="WW8Num30z1">
    <w:name w:val="WW8Num30z1"/>
  </w:style>
  <w:style w:type="character" w:customStyle="1" w:styleId="WW8Num20z2">
    <w:name w:val="WW8Num20z2"/>
  </w:style>
  <w:style w:type="character" w:customStyle="1" w:styleId="WW8Num46z5">
    <w:name w:val="WW8Num46z5"/>
  </w:style>
  <w:style w:type="character" w:customStyle="1" w:styleId="WW8Num19z1">
    <w:name w:val="WW8Num19z1"/>
  </w:style>
  <w:style w:type="character" w:customStyle="1" w:styleId="WW8Num43z0">
    <w:name w:val="WW8Num43z0"/>
    <w:rPr>
      <w:rFonts w:hint="default"/>
    </w:rPr>
  </w:style>
  <w:style w:type="character" w:customStyle="1" w:styleId="WW8Num32z0">
    <w:name w:val="WW8Num32z0"/>
    <w:rPr>
      <w:rFonts w:hint="default"/>
    </w:rPr>
  </w:style>
  <w:style w:type="character" w:customStyle="1" w:styleId="WW8Num19z4">
    <w:name w:val="WW8Num19z4"/>
  </w:style>
  <w:style w:type="character" w:customStyle="1" w:styleId="WW8Num28z4">
    <w:name w:val="WW8Num28z4"/>
  </w:style>
  <w:style w:type="character" w:customStyle="1" w:styleId="WW8Num16z6">
    <w:name w:val="WW8Num16z6"/>
  </w:style>
  <w:style w:type="character" w:customStyle="1" w:styleId="WW8Num19z0">
    <w:name w:val="WW8Num19z0"/>
    <w:rPr>
      <w:rFonts w:ascii="Verdana" w:eastAsia="Times New Roman" w:hAnsi="Verdana" w:cs="Arial" w:hint="default"/>
      <w:sz w:val="20"/>
      <w:szCs w:val="20"/>
    </w:rPr>
  </w:style>
  <w:style w:type="character" w:customStyle="1" w:styleId="WW8Num3z5">
    <w:name w:val="WW8Num3z5"/>
  </w:style>
  <w:style w:type="character" w:customStyle="1" w:styleId="WW8Num1z5">
    <w:name w:val="WW8Num1z5"/>
  </w:style>
  <w:style w:type="character" w:customStyle="1" w:styleId="WW8Num3z6">
    <w:name w:val="WW8Num3z6"/>
  </w:style>
  <w:style w:type="character" w:customStyle="1" w:styleId="WW8Num6z5">
    <w:name w:val="WW8Num6z5"/>
  </w:style>
  <w:style w:type="character" w:customStyle="1" w:styleId="WW8Num29z7">
    <w:name w:val="WW8Num29z7"/>
  </w:style>
  <w:style w:type="character" w:customStyle="1" w:styleId="WW8Num9z2">
    <w:name w:val="WW8Num9z2"/>
    <w:rPr>
      <w:rFonts w:ascii="Wingdings" w:hAnsi="Wingdings" w:cs="Wingdings" w:hint="default"/>
    </w:rPr>
  </w:style>
  <w:style w:type="character" w:customStyle="1" w:styleId="WW8Num17z6">
    <w:name w:val="WW8Num17z6"/>
  </w:style>
  <w:style w:type="character" w:customStyle="1" w:styleId="WW8Num7z8">
    <w:name w:val="WW8Num7z8"/>
  </w:style>
  <w:style w:type="character" w:customStyle="1" w:styleId="WW8Num35z1">
    <w:name w:val="WW8Num35z1"/>
  </w:style>
  <w:style w:type="character" w:customStyle="1" w:styleId="WW8Num18z4">
    <w:name w:val="WW8Num18z4"/>
  </w:style>
  <w:style w:type="character" w:customStyle="1" w:styleId="WW8Num41z4">
    <w:name w:val="WW8Num41z4"/>
  </w:style>
  <w:style w:type="character" w:customStyle="1" w:styleId="WW8Num39z6">
    <w:name w:val="WW8Num39z6"/>
  </w:style>
  <w:style w:type="character" w:customStyle="1" w:styleId="TekstkomentarzaZnak1">
    <w:name w:val="Tekst komentarza Znak1"/>
    <w:uiPriority w:val="99"/>
    <w:semiHidden/>
    <w:rPr>
      <w:rFonts w:ascii="Calibri" w:eastAsia="Calibri" w:hAnsi="Calibri"/>
      <w:lang w:eastAsia="ar-SA"/>
    </w:rPr>
  </w:style>
  <w:style w:type="character" w:customStyle="1" w:styleId="WW8Num30z6">
    <w:name w:val="WW8Num30z6"/>
  </w:style>
  <w:style w:type="character" w:customStyle="1" w:styleId="WW8Num24z1">
    <w:name w:val="WW8Num24z1"/>
    <w:rPr>
      <w:rFonts w:ascii="Courier New" w:hAnsi="Courier New" w:cs="Courier New" w:hint="default"/>
    </w:rPr>
  </w:style>
  <w:style w:type="character" w:customStyle="1" w:styleId="WW8Num5z0">
    <w:name w:val="WW8Num5z0"/>
    <w:rPr>
      <w:rFonts w:hint="default"/>
    </w:rPr>
  </w:style>
  <w:style w:type="character" w:customStyle="1" w:styleId="WW8Num8z4">
    <w:name w:val="WW8Num8z4"/>
  </w:style>
  <w:style w:type="character" w:customStyle="1" w:styleId="WW8Num15z5">
    <w:name w:val="WW8Num15z5"/>
  </w:style>
  <w:style w:type="character" w:customStyle="1" w:styleId="WW8Num22z1">
    <w:name w:val="WW8Num22z1"/>
  </w:style>
  <w:style w:type="character" w:customStyle="1" w:styleId="WW8Num4z2">
    <w:name w:val="WW8Num4z2"/>
  </w:style>
  <w:style w:type="character" w:customStyle="1" w:styleId="WW8Num16z3">
    <w:name w:val="WW8Num16z3"/>
  </w:style>
  <w:style w:type="character" w:customStyle="1" w:styleId="WW8Num35z5">
    <w:name w:val="WW8Num35z5"/>
  </w:style>
  <w:style w:type="character" w:customStyle="1" w:styleId="WW8Num5z4">
    <w:name w:val="WW8Num5z4"/>
  </w:style>
  <w:style w:type="character" w:customStyle="1" w:styleId="WW8Num6z0">
    <w:name w:val="WW8Num6z0"/>
    <w:rPr>
      <w:rFonts w:hint="default"/>
    </w:rPr>
  </w:style>
  <w:style w:type="character" w:customStyle="1" w:styleId="WW8Num45z2">
    <w:name w:val="WW8Num45z2"/>
  </w:style>
  <w:style w:type="character" w:customStyle="1" w:styleId="WW8Num47z0">
    <w:name w:val="WW8Num47z0"/>
    <w:rPr>
      <w:rFonts w:ascii="Verdana" w:hAnsi="Verdana" w:cs="Arial" w:hint="default"/>
      <w:color w:val="auto"/>
      <w:sz w:val="20"/>
      <w:szCs w:val="20"/>
    </w:rPr>
  </w:style>
  <w:style w:type="character" w:customStyle="1" w:styleId="WW8Num11z7">
    <w:name w:val="WW8Num11z7"/>
  </w:style>
  <w:style w:type="character" w:customStyle="1" w:styleId="Znakinumeracji">
    <w:name w:val="Znaki numeracji"/>
  </w:style>
  <w:style w:type="character" w:customStyle="1" w:styleId="Tekstpodstawowy2Znak">
    <w:name w:val="Tekst podstawowy 2 Znak"/>
    <w:uiPriority w:val="99"/>
    <w:rPr>
      <w:rFonts w:ascii="Times New Roman" w:eastAsia="Times New Roman" w:hAnsi="Times New Roman" w:cs="Times New Roman"/>
      <w:sz w:val="20"/>
      <w:szCs w:val="24"/>
    </w:rPr>
  </w:style>
  <w:style w:type="character" w:customStyle="1" w:styleId="WW8Num12z0">
    <w:name w:val="WW8Num12z0"/>
    <w:rPr>
      <w:i w:val="0"/>
    </w:rPr>
  </w:style>
  <w:style w:type="character" w:customStyle="1" w:styleId="WW8Num44z4">
    <w:name w:val="WW8Num44z4"/>
  </w:style>
  <w:style w:type="character" w:customStyle="1" w:styleId="WW8Num13z7">
    <w:name w:val="WW8Num13z7"/>
  </w:style>
  <w:style w:type="character" w:customStyle="1" w:styleId="WW8Num20z6">
    <w:name w:val="WW8Num20z6"/>
  </w:style>
  <w:style w:type="character" w:customStyle="1" w:styleId="WW8Num43z7">
    <w:name w:val="WW8Num43z7"/>
  </w:style>
  <w:style w:type="character" w:customStyle="1" w:styleId="WW8Num47z3">
    <w:name w:val="WW8Num47z3"/>
  </w:style>
  <w:style w:type="character" w:customStyle="1" w:styleId="WW8Num27z0">
    <w:name w:val="WW8Num27z0"/>
    <w:rPr>
      <w:rFonts w:hint="default"/>
    </w:rPr>
  </w:style>
  <w:style w:type="character" w:customStyle="1" w:styleId="WW8Num47z4">
    <w:name w:val="WW8Num47z4"/>
  </w:style>
  <w:style w:type="character" w:customStyle="1" w:styleId="WW8Num15z1">
    <w:name w:val="WW8Num15z1"/>
  </w:style>
  <w:style w:type="character" w:customStyle="1" w:styleId="WW8Num22z0">
    <w:name w:val="WW8Num22z0"/>
    <w:rPr>
      <w:rFonts w:ascii="Verdana" w:hAnsi="Verdana" w:cs="Arial"/>
      <w:bCs/>
      <w:i w:val="0"/>
      <w:color w:val="auto"/>
      <w:sz w:val="20"/>
      <w:szCs w:val="20"/>
    </w:rPr>
  </w:style>
  <w:style w:type="character" w:customStyle="1" w:styleId="WW8Num14z4">
    <w:name w:val="WW8Num14z4"/>
  </w:style>
  <w:style w:type="character" w:customStyle="1" w:styleId="WW8Num16z1">
    <w:name w:val="WW8Num16z1"/>
  </w:style>
  <w:style w:type="character" w:customStyle="1" w:styleId="WW8Num36z5">
    <w:name w:val="WW8Num36z5"/>
  </w:style>
  <w:style w:type="character" w:customStyle="1" w:styleId="WW8Num46z7">
    <w:name w:val="WW8Num46z7"/>
  </w:style>
  <w:style w:type="character" w:customStyle="1" w:styleId="WW8Num28z5">
    <w:name w:val="WW8Num28z5"/>
  </w:style>
  <w:style w:type="paragraph" w:styleId="Tekstpodstawowywcity3">
    <w:name w:val="Body Text Indent 3"/>
    <w:basedOn w:val="Normalny"/>
    <w:unhideWhenUsed/>
    <w:pPr>
      <w:spacing w:after="120"/>
      <w:ind w:left="283"/>
    </w:pPr>
    <w:rPr>
      <w:sz w:val="16"/>
      <w:szCs w:val="16"/>
    </w:rPr>
  </w:style>
  <w:style w:type="paragraph" w:styleId="Tekstprzypisukocowego">
    <w:name w:val="endnote text"/>
    <w:basedOn w:val="Normalny"/>
    <w:link w:val="TekstprzypisukocowegoZnak"/>
    <w:uiPriority w:val="99"/>
    <w:unhideWhenUsed/>
  </w:style>
  <w:style w:type="paragraph" w:styleId="Tekstpodstawowy">
    <w:name w:val="Body Text"/>
    <w:basedOn w:val="Normalny"/>
    <w:link w:val="TekstpodstawowyZnak"/>
    <w:pPr>
      <w:spacing w:after="120"/>
    </w:pPr>
  </w:style>
  <w:style w:type="paragraph" w:styleId="Tekstpodstawowy3">
    <w:name w:val="Body Text 3"/>
    <w:basedOn w:val="Normalny"/>
    <w:semiHidden/>
    <w:pPr>
      <w:jc w:val="both"/>
    </w:pPr>
    <w:rPr>
      <w:rFonts w:ascii="Arial" w:hAnsi="Arial" w:cs="Arial"/>
      <w:color w:val="008080"/>
      <w:sz w:val="24"/>
      <w:szCs w:val="24"/>
    </w:rPr>
  </w:style>
  <w:style w:type="paragraph" w:styleId="Zwykytekst">
    <w:name w:val="Plain Text"/>
    <w:basedOn w:val="Normalny"/>
    <w:link w:val="ZwykytekstZnak"/>
    <w:pPr>
      <w:suppressAutoHyphens w:val="0"/>
    </w:pPr>
    <w:rPr>
      <w:rFonts w:ascii="Calibri" w:hAnsi="Calibri"/>
      <w:sz w:val="22"/>
      <w:szCs w:val="21"/>
      <w:lang w:eastAsia="pl-PL"/>
    </w:rPr>
  </w:style>
  <w:style w:type="paragraph" w:styleId="Tekstpodstawowywcity">
    <w:name w:val="Body Text Indent"/>
    <w:basedOn w:val="Normalny"/>
    <w:link w:val="TekstpodstawowywcityZnak"/>
    <w:uiPriority w:val="99"/>
    <w:unhideWhenUsed/>
    <w:pPr>
      <w:spacing w:after="120"/>
      <w:ind w:left="283"/>
    </w:pPr>
  </w:style>
  <w:style w:type="paragraph" w:customStyle="1" w:styleId="NormalBold">
    <w:name w:val="NormalBold"/>
    <w:basedOn w:val="Normalny"/>
    <w:link w:val="NormalBoldChar"/>
    <w:pPr>
      <w:widowControl w:val="0"/>
      <w:suppressAutoHyphens w:val="0"/>
    </w:pPr>
    <w:rPr>
      <w:b/>
      <w:sz w:val="24"/>
      <w:szCs w:val="22"/>
      <w:lang w:eastAsia="en-GB"/>
    </w:rPr>
  </w:style>
  <w:style w:type="paragraph" w:styleId="Tematkomentarza">
    <w:name w:val="annotation subject"/>
    <w:basedOn w:val="Tekstkomentarza"/>
    <w:next w:val="Tekstkomentarza"/>
    <w:link w:val="TematkomentarzaZnak"/>
    <w:uiPriority w:val="99"/>
    <w:unhideWhenUsed/>
    <w:rPr>
      <w:b/>
      <w:bCs/>
    </w:rPr>
  </w:style>
  <w:style w:type="paragraph" w:styleId="Tekstpodstawowy2">
    <w:name w:val="Body Text 2"/>
    <w:basedOn w:val="Normalny"/>
    <w:uiPriority w:val="99"/>
    <w:pPr>
      <w:jc w:val="both"/>
    </w:pPr>
    <w:rPr>
      <w:rFonts w:ascii="Arial" w:hAnsi="Arial" w:cs="Arial"/>
      <w:sz w:val="24"/>
      <w:szCs w:val="24"/>
    </w:rPr>
  </w:style>
  <w:style w:type="paragraph" w:styleId="Tekstdymka">
    <w:name w:val="Balloon Text"/>
    <w:basedOn w:val="Normalny"/>
    <w:uiPriority w:val="99"/>
    <w:unhideWhenUsed/>
    <w:rPr>
      <w:rFonts w:ascii="Tahoma" w:hAnsi="Tahoma" w:cs="Tahoma"/>
      <w:sz w:val="16"/>
      <w:szCs w:val="16"/>
    </w:rPr>
  </w:style>
  <w:style w:type="paragraph" w:styleId="Tekstkomentarza">
    <w:name w:val="annotation text"/>
    <w:basedOn w:val="Normalny"/>
    <w:link w:val="TekstkomentarzaZnak"/>
    <w:uiPriority w:val="99"/>
    <w:unhideWhenUsed/>
  </w:style>
  <w:style w:type="paragraph" w:customStyle="1" w:styleId="Standard">
    <w:name w:val="Standard"/>
    <w:pPr>
      <w:widowControl w:val="0"/>
      <w:suppressAutoHyphens/>
      <w:autoSpaceDN w:val="0"/>
    </w:pPr>
    <w:rPr>
      <w:rFonts w:eastAsia="Arial Unicode MS" w:cs="Tahoma"/>
      <w:kern w:val="3"/>
      <w:sz w:val="24"/>
      <w:szCs w:val="24"/>
      <w:lang w:val="cs-CZ"/>
    </w:rPr>
  </w:style>
  <w:style w:type="paragraph" w:styleId="Tytu">
    <w:name w:val="Title"/>
    <w:basedOn w:val="Normalny"/>
    <w:link w:val="TytuZnak"/>
    <w:qFormat/>
    <w:pPr>
      <w:suppressAutoHyphens w:val="0"/>
      <w:jc w:val="center"/>
    </w:pPr>
    <w:rPr>
      <w:b/>
      <w:sz w:val="24"/>
      <w:lang w:eastAsia="pl-PL"/>
    </w:rPr>
  </w:style>
  <w:style w:type="paragraph" w:styleId="NormalnyWeb">
    <w:name w:val="Normal (Web)"/>
    <w:basedOn w:val="Normalny"/>
    <w:unhideWhenUsed/>
    <w:rPr>
      <w:sz w:val="24"/>
      <w:szCs w:val="24"/>
    </w:rPr>
  </w:style>
  <w:style w:type="paragraph" w:styleId="Tekstprzypisudolnego">
    <w:name w:val="footnote text"/>
    <w:basedOn w:val="Normalny"/>
    <w:link w:val="TekstprzypisudolnegoZnak"/>
    <w:uiPriority w:val="99"/>
    <w:unhideWhenUsed/>
    <w:pPr>
      <w:suppressAutoHyphens w:val="0"/>
      <w:ind w:left="720" w:hanging="720"/>
      <w:jc w:val="both"/>
    </w:pPr>
    <w:rPr>
      <w:rFonts w:eastAsia="Calibri"/>
      <w:lang w:eastAsia="en-GB"/>
    </w:rPr>
  </w:style>
  <w:style w:type="paragraph" w:styleId="Stopka">
    <w:name w:val="footer"/>
    <w:basedOn w:val="Normalny"/>
    <w:uiPriority w:val="99"/>
    <w:unhideWhenUsed/>
    <w:pPr>
      <w:tabs>
        <w:tab w:val="center" w:pos="4536"/>
        <w:tab w:val="right" w:pos="9072"/>
      </w:tabs>
    </w:pPr>
  </w:style>
  <w:style w:type="paragraph" w:styleId="Podtytu">
    <w:name w:val="Subtitle"/>
    <w:basedOn w:val="Normalny"/>
    <w:link w:val="PodtytuZnak"/>
    <w:uiPriority w:val="99"/>
    <w:qFormat/>
    <w:pPr>
      <w:suppressAutoHyphens w:val="0"/>
      <w:jc w:val="both"/>
    </w:pPr>
    <w:rPr>
      <w:rFonts w:ascii="Arial" w:eastAsia="Calibri" w:hAnsi="Arial" w:cs="Arial"/>
      <w:lang w:eastAsia="pl-PL"/>
    </w:rPr>
  </w:style>
  <w:style w:type="paragraph" w:styleId="Lista">
    <w:name w:val="List"/>
    <w:basedOn w:val="Tekstpodstawowy"/>
    <w:rPr>
      <w:rFonts w:cs="Tahoma"/>
    </w:rPr>
  </w:style>
  <w:style w:type="paragraph" w:styleId="Nagwek">
    <w:name w:val="header"/>
    <w:basedOn w:val="Normalny"/>
    <w:link w:val="NagwekZnak"/>
    <w:uiPriority w:val="99"/>
    <w:pPr>
      <w:suppressLineNumbers/>
      <w:tabs>
        <w:tab w:val="center" w:pos="4535"/>
        <w:tab w:val="right" w:pos="9071"/>
      </w:tabs>
    </w:pPr>
  </w:style>
  <w:style w:type="paragraph" w:customStyle="1" w:styleId="xl74">
    <w:name w:val="xl74"/>
    <w:basedOn w:val="Normalny"/>
    <w:pPr>
      <w:shd w:val="clear" w:color="FFFFFF" w:fill="FFFFFF"/>
      <w:suppressAutoHyphens w:val="0"/>
      <w:spacing w:before="100" w:beforeAutospacing="1" w:after="100" w:afterAutospacing="1"/>
    </w:pPr>
    <w:rPr>
      <w:b/>
      <w:bCs/>
      <w:color w:val="333333"/>
      <w:sz w:val="18"/>
      <w:szCs w:val="18"/>
      <w:lang w:eastAsia="pl-PL"/>
    </w:rPr>
  </w:style>
  <w:style w:type="paragraph" w:styleId="Bezodstpw">
    <w:name w:val="No Spacing"/>
    <w:uiPriority w:val="1"/>
    <w:qFormat/>
    <w:pPr>
      <w:suppressAutoHyphens/>
    </w:pPr>
    <w:rPr>
      <w:lang w:eastAsia="ar-SA"/>
    </w:rPr>
  </w:style>
  <w:style w:type="paragraph" w:customStyle="1" w:styleId="xl66">
    <w:name w:val="xl66"/>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pPr>
    <w:rPr>
      <w:sz w:val="16"/>
      <w:szCs w:val="16"/>
      <w:lang w:eastAsia="pl-PL"/>
    </w:rPr>
  </w:style>
  <w:style w:type="paragraph" w:customStyle="1" w:styleId="Zawartotabeli">
    <w:name w:val="Zawartość tabeli"/>
    <w:basedOn w:val="Normalny"/>
    <w:pPr>
      <w:suppressLineNumbers/>
    </w:pPr>
  </w:style>
  <w:style w:type="paragraph" w:customStyle="1" w:styleId="Tiret2">
    <w:name w:val="Tiret 2"/>
    <w:basedOn w:val="Point2"/>
    <w:pPr>
      <w:numPr>
        <w:numId w:val="1"/>
      </w:numPr>
      <w:tabs>
        <w:tab w:val="left" w:pos="1984"/>
      </w:tabs>
    </w:pPr>
  </w:style>
  <w:style w:type="paragraph" w:customStyle="1" w:styleId="ChapterTitle">
    <w:name w:val="ChapterTitle"/>
    <w:basedOn w:val="Normalny"/>
    <w:next w:val="Normalny"/>
    <w:pPr>
      <w:keepNext/>
      <w:suppressAutoHyphens w:val="0"/>
      <w:spacing w:before="120" w:after="360"/>
      <w:jc w:val="center"/>
    </w:pPr>
    <w:rPr>
      <w:rFonts w:eastAsia="Calibri"/>
      <w:b/>
      <w:sz w:val="32"/>
      <w:szCs w:val="22"/>
      <w:lang w:eastAsia="en-GB"/>
    </w:rPr>
  </w:style>
  <w:style w:type="paragraph" w:customStyle="1" w:styleId="xl75">
    <w:name w:val="xl75"/>
    <w:basedOn w:val="Normalny"/>
    <w:pPr>
      <w:pBdr>
        <w:top w:val="single" w:sz="4" w:space="0" w:color="CAC9D9"/>
        <w:right w:val="single" w:sz="4" w:space="0" w:color="3877A6"/>
      </w:pBdr>
      <w:shd w:val="clear" w:color="FFFFFF" w:fill="FFFFFF"/>
      <w:suppressAutoHyphens w:val="0"/>
      <w:spacing w:before="100" w:beforeAutospacing="1" w:after="100" w:afterAutospacing="1"/>
      <w:textAlignment w:val="center"/>
    </w:pPr>
    <w:rPr>
      <w:b/>
      <w:bCs/>
      <w:sz w:val="14"/>
      <w:szCs w:val="14"/>
      <w:lang w:eastAsia="pl-PL"/>
    </w:rPr>
  </w:style>
  <w:style w:type="paragraph" w:customStyle="1" w:styleId="Tekstpodstawowy21">
    <w:name w:val="Tekst podstawowy 21"/>
    <w:basedOn w:val="Normalny"/>
    <w:pPr>
      <w:suppressAutoHyphens w:val="0"/>
      <w:overflowPunct w:val="0"/>
      <w:autoSpaceDE w:val="0"/>
      <w:autoSpaceDN w:val="0"/>
      <w:adjustRightInd w:val="0"/>
      <w:jc w:val="both"/>
      <w:textAlignment w:val="baseline"/>
    </w:pPr>
    <w:rPr>
      <w:sz w:val="28"/>
      <w:lang w:eastAsia="en-US"/>
    </w:rPr>
  </w:style>
  <w:style w:type="paragraph" w:customStyle="1" w:styleId="xl69">
    <w:name w:val="xl69"/>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pPr>
    <w:rPr>
      <w:sz w:val="16"/>
      <w:szCs w:val="16"/>
      <w:lang w:eastAsia="pl-PL"/>
    </w:rPr>
  </w:style>
  <w:style w:type="paragraph" w:customStyle="1" w:styleId="Kolorowalistaakcent11">
    <w:name w:val="Kolorowa lista — akcent 11"/>
    <w:basedOn w:val="Normalny"/>
    <w:uiPriority w:val="34"/>
    <w:qFormat/>
    <w:pPr>
      <w:ind w:left="720"/>
      <w:contextualSpacing/>
    </w:pPr>
  </w:style>
  <w:style w:type="paragraph" w:customStyle="1" w:styleId="Zawartoramki">
    <w:name w:val="Zawartość ramki"/>
    <w:basedOn w:val="Tekstpodstawowy"/>
  </w:style>
  <w:style w:type="paragraph" w:customStyle="1" w:styleId="Textbody">
    <w:name w:val="Text body"/>
    <w:basedOn w:val="Normalny"/>
    <w:pPr>
      <w:widowControl w:val="0"/>
      <w:autoSpaceDN w:val="0"/>
      <w:spacing w:after="120"/>
    </w:pPr>
    <w:rPr>
      <w:rFonts w:eastAsia="Arial Unicode MS" w:cs="Tahoma"/>
      <w:kern w:val="3"/>
      <w:sz w:val="24"/>
      <w:szCs w:val="24"/>
      <w:lang w:eastAsia="pl-PL"/>
    </w:rPr>
  </w:style>
  <w:style w:type="paragraph" w:customStyle="1" w:styleId="Tekstpodstawowy22">
    <w:name w:val="Tekst podstawowy 22"/>
    <w:basedOn w:val="Normalny"/>
    <w:pPr>
      <w:autoSpaceDE w:val="0"/>
      <w:jc w:val="both"/>
    </w:pPr>
    <w:rPr>
      <w:sz w:val="22"/>
      <w:szCs w:val="22"/>
    </w:rPr>
  </w:style>
  <w:style w:type="paragraph" w:customStyle="1" w:styleId="Podpis1">
    <w:name w:val="Podpis1"/>
    <w:basedOn w:val="Normalny"/>
    <w:pPr>
      <w:suppressLineNumbers/>
      <w:spacing w:before="120" w:after="120"/>
    </w:pPr>
    <w:rPr>
      <w:rFonts w:cs="Tahoma"/>
      <w:i/>
      <w:iCs/>
      <w:sz w:val="24"/>
      <w:szCs w:val="24"/>
    </w:rPr>
  </w:style>
  <w:style w:type="paragraph" w:customStyle="1" w:styleId="xl64">
    <w:name w:val="xl64"/>
    <w:basedOn w:val="Normalny"/>
    <w:pPr>
      <w:shd w:val="clear" w:color="FFFFFF" w:fill="FFFFFF"/>
      <w:suppressAutoHyphens w:val="0"/>
      <w:spacing w:before="100" w:beforeAutospacing="1" w:after="100" w:afterAutospacing="1"/>
    </w:pPr>
    <w:rPr>
      <w:color w:val="333333"/>
      <w:sz w:val="18"/>
      <w:szCs w:val="18"/>
      <w:lang w:eastAsia="pl-PL"/>
    </w:rPr>
  </w:style>
  <w:style w:type="paragraph" w:customStyle="1" w:styleId="Point1">
    <w:name w:val="Point 1"/>
    <w:basedOn w:val="Normalny"/>
    <w:pPr>
      <w:suppressAutoHyphens w:val="0"/>
      <w:spacing w:before="120" w:after="120"/>
      <w:ind w:left="1417" w:hanging="567"/>
      <w:jc w:val="both"/>
    </w:pPr>
    <w:rPr>
      <w:rFonts w:eastAsia="Calibri"/>
      <w:sz w:val="24"/>
      <w:szCs w:val="22"/>
      <w:lang w:eastAsia="en-GB"/>
    </w:rPr>
  </w:style>
  <w:style w:type="paragraph" w:customStyle="1" w:styleId="Point2">
    <w:name w:val="Point 2"/>
    <w:basedOn w:val="Normalny"/>
    <w:pPr>
      <w:suppressAutoHyphens w:val="0"/>
      <w:spacing w:before="120" w:after="120"/>
      <w:ind w:left="1984" w:hanging="567"/>
      <w:jc w:val="both"/>
    </w:pPr>
    <w:rPr>
      <w:rFonts w:eastAsia="Calibri"/>
      <w:sz w:val="24"/>
      <w:szCs w:val="22"/>
      <w:lang w:eastAsia="en-GB"/>
    </w:rPr>
  </w:style>
  <w:style w:type="paragraph" w:customStyle="1" w:styleId="Nagwektabeli">
    <w:name w:val="Nagłówek tabeli"/>
    <w:basedOn w:val="Zawartotabeli"/>
    <w:pPr>
      <w:jc w:val="center"/>
    </w:pPr>
    <w:rPr>
      <w:b/>
      <w:bCs/>
    </w:rPr>
  </w:style>
  <w:style w:type="paragraph" w:customStyle="1" w:styleId="Default">
    <w:name w:val="Default"/>
    <w:pPr>
      <w:autoSpaceDE w:val="0"/>
      <w:autoSpaceDN w:val="0"/>
      <w:adjustRightInd w:val="0"/>
    </w:pPr>
    <w:rPr>
      <w:rFonts w:eastAsia="Calibri"/>
      <w:color w:val="000000"/>
      <w:sz w:val="24"/>
      <w:szCs w:val="24"/>
      <w:lang w:eastAsia="en-US"/>
    </w:rPr>
  </w:style>
  <w:style w:type="paragraph" w:customStyle="1" w:styleId="NormalCentered">
    <w:name w:val="Normal Centered"/>
    <w:basedOn w:val="Normalny"/>
    <w:pPr>
      <w:suppressAutoHyphens w:val="0"/>
      <w:spacing w:before="120" w:after="120"/>
      <w:jc w:val="center"/>
    </w:pPr>
    <w:rPr>
      <w:rFonts w:eastAsia="Calibri"/>
      <w:sz w:val="24"/>
      <w:szCs w:val="22"/>
      <w:lang w:eastAsia="en-GB"/>
    </w:rPr>
  </w:style>
  <w:style w:type="paragraph" w:customStyle="1" w:styleId="SectionTitle">
    <w:name w:val="SectionTitle"/>
    <w:basedOn w:val="Normalny"/>
    <w:next w:val="Nagwek1"/>
    <w:pPr>
      <w:keepNext/>
      <w:suppressAutoHyphens w:val="0"/>
      <w:spacing w:before="120" w:after="360"/>
      <w:jc w:val="center"/>
    </w:pPr>
    <w:rPr>
      <w:rFonts w:eastAsia="Calibri"/>
      <w:b/>
      <w:smallCaps/>
      <w:sz w:val="28"/>
      <w:szCs w:val="22"/>
      <w:lang w:eastAsia="en-GB"/>
    </w:rPr>
  </w:style>
  <w:style w:type="paragraph" w:customStyle="1" w:styleId="Kolorowecieniowanieakcent11">
    <w:name w:val="Kolorowe cieniowanie — akcent 11"/>
    <w:uiPriority w:val="99"/>
    <w:semiHidden/>
    <w:rPr>
      <w:lang w:eastAsia="ar-SA"/>
    </w:rPr>
  </w:style>
  <w:style w:type="paragraph" w:customStyle="1" w:styleId="xl71">
    <w:name w:val="xl71"/>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styleId="Poprawka">
    <w:name w:val="Revision"/>
    <w:uiPriority w:val="99"/>
    <w:semiHidden/>
    <w:rPr>
      <w:lang w:eastAsia="ar-SA"/>
    </w:rPr>
  </w:style>
  <w:style w:type="paragraph" w:customStyle="1" w:styleId="Tiret0">
    <w:name w:val="Tiret 0"/>
    <w:basedOn w:val="Point0"/>
    <w:pPr>
      <w:numPr>
        <w:numId w:val="2"/>
      </w:numPr>
      <w:tabs>
        <w:tab w:val="left" w:pos="850"/>
      </w:tabs>
    </w:pPr>
  </w:style>
  <w:style w:type="paragraph" w:customStyle="1" w:styleId="NumPar1">
    <w:name w:val="NumPar 1"/>
    <w:basedOn w:val="Normalny"/>
    <w:next w:val="Text1"/>
    <w:pPr>
      <w:numPr>
        <w:numId w:val="3"/>
      </w:numPr>
      <w:tabs>
        <w:tab w:val="left" w:pos="850"/>
      </w:tabs>
      <w:suppressAutoHyphens w:val="0"/>
      <w:spacing w:before="120" w:after="120"/>
      <w:jc w:val="both"/>
    </w:pPr>
    <w:rPr>
      <w:rFonts w:eastAsia="Calibri"/>
      <w:sz w:val="24"/>
      <w:szCs w:val="22"/>
      <w:lang w:eastAsia="en-GB"/>
    </w:rPr>
  </w:style>
  <w:style w:type="paragraph" w:customStyle="1" w:styleId="xl63">
    <w:name w:val="xl63"/>
    <w:basedOn w:val="Normalny"/>
    <w:pPr>
      <w:shd w:val="clear" w:color="FFFFFF" w:fill="FFFFFF"/>
      <w:suppressAutoHyphens w:val="0"/>
      <w:spacing w:before="100" w:beforeAutospacing="1" w:after="100" w:afterAutospacing="1"/>
    </w:pPr>
    <w:rPr>
      <w:sz w:val="12"/>
      <w:szCs w:val="12"/>
      <w:lang w:eastAsia="pl-PL"/>
    </w:rPr>
  </w:style>
  <w:style w:type="paragraph" w:customStyle="1" w:styleId="NumPar3">
    <w:name w:val="NumPar 3"/>
    <w:basedOn w:val="Normalny"/>
    <w:next w:val="Text1"/>
    <w:pPr>
      <w:numPr>
        <w:ilvl w:val="2"/>
        <w:numId w:val="3"/>
      </w:numPr>
      <w:tabs>
        <w:tab w:val="left" w:pos="850"/>
      </w:tabs>
      <w:suppressAutoHyphens w:val="0"/>
      <w:spacing w:before="120" w:after="120"/>
      <w:jc w:val="both"/>
    </w:pPr>
    <w:rPr>
      <w:rFonts w:eastAsia="Calibri"/>
      <w:sz w:val="24"/>
      <w:szCs w:val="22"/>
      <w:lang w:eastAsia="en-GB"/>
    </w:rPr>
  </w:style>
  <w:style w:type="paragraph" w:customStyle="1" w:styleId="PartTitle">
    <w:name w:val="PartTitle"/>
    <w:basedOn w:val="Normalny"/>
    <w:next w:val="ChapterTitle"/>
    <w:pPr>
      <w:keepNext/>
      <w:pageBreakBefore/>
      <w:suppressAutoHyphens w:val="0"/>
      <w:spacing w:before="120" w:after="360"/>
      <w:jc w:val="center"/>
    </w:pPr>
    <w:rPr>
      <w:rFonts w:eastAsia="Calibri"/>
      <w:b/>
      <w:sz w:val="36"/>
      <w:szCs w:val="22"/>
      <w:lang w:eastAsia="en-GB"/>
    </w:rPr>
  </w:style>
  <w:style w:type="paragraph" w:customStyle="1" w:styleId="ManualNumPar1">
    <w:name w:val="Manual NumPar 1"/>
    <w:basedOn w:val="Normalny"/>
    <w:next w:val="Text1"/>
    <w:pPr>
      <w:suppressAutoHyphens w:val="0"/>
      <w:spacing w:before="120" w:after="120"/>
      <w:ind w:left="850" w:hanging="850"/>
      <w:jc w:val="both"/>
    </w:pPr>
    <w:rPr>
      <w:rFonts w:eastAsia="Calibri"/>
      <w:sz w:val="24"/>
      <w:szCs w:val="22"/>
      <w:lang w:eastAsia="en-GB"/>
    </w:rPr>
  </w:style>
  <w:style w:type="paragraph" w:customStyle="1" w:styleId="Indeks">
    <w:name w:val="Indeks"/>
    <w:basedOn w:val="Normalny"/>
    <w:pPr>
      <w:suppressLineNumbers/>
    </w:pPr>
    <w:rPr>
      <w:rFonts w:cs="Tahoma"/>
    </w:rPr>
  </w:style>
  <w:style w:type="paragraph" w:customStyle="1" w:styleId="Text1">
    <w:name w:val="Text 1"/>
    <w:basedOn w:val="Normalny"/>
    <w:pPr>
      <w:suppressAutoHyphens w:val="0"/>
      <w:spacing w:before="120" w:after="120"/>
      <w:ind w:left="850"/>
      <w:jc w:val="both"/>
    </w:pPr>
    <w:rPr>
      <w:rFonts w:eastAsia="Calibri"/>
      <w:sz w:val="24"/>
      <w:szCs w:val="22"/>
      <w:lang w:eastAsia="en-GB"/>
    </w:rPr>
  </w:style>
  <w:style w:type="paragraph" w:customStyle="1" w:styleId="NumPar2">
    <w:name w:val="NumPar 2"/>
    <w:basedOn w:val="Normalny"/>
    <w:next w:val="Text1"/>
    <w:pPr>
      <w:numPr>
        <w:ilvl w:val="1"/>
        <w:numId w:val="3"/>
      </w:numPr>
      <w:tabs>
        <w:tab w:val="left" w:pos="850"/>
      </w:tabs>
      <w:suppressAutoHyphens w:val="0"/>
      <w:spacing w:before="120" w:after="120"/>
      <w:jc w:val="both"/>
    </w:pPr>
    <w:rPr>
      <w:rFonts w:eastAsia="Calibri"/>
      <w:sz w:val="24"/>
      <w:szCs w:val="22"/>
      <w:lang w:eastAsia="en-GB"/>
    </w:rPr>
  </w:style>
  <w:style w:type="paragraph" w:customStyle="1" w:styleId="redniasiatka1akcent21">
    <w:name w:val="Średnia siatka 1 — akcent 21"/>
    <w:basedOn w:val="Normalny"/>
    <w:qFormat/>
    <w:pPr>
      <w:ind w:left="708"/>
    </w:pPr>
  </w:style>
  <w:style w:type="paragraph" w:customStyle="1" w:styleId="NumPar4">
    <w:name w:val="NumPar 4"/>
    <w:basedOn w:val="Normalny"/>
    <w:next w:val="Text1"/>
    <w:pPr>
      <w:numPr>
        <w:ilvl w:val="3"/>
        <w:numId w:val="3"/>
      </w:numPr>
      <w:tabs>
        <w:tab w:val="left" w:pos="850"/>
      </w:tabs>
      <w:suppressAutoHyphens w:val="0"/>
      <w:spacing w:before="120" w:after="120"/>
      <w:jc w:val="both"/>
    </w:pPr>
    <w:rPr>
      <w:rFonts w:eastAsia="Calibri"/>
      <w:sz w:val="24"/>
      <w:szCs w:val="22"/>
      <w:lang w:eastAsia="en-GB"/>
    </w:rPr>
  </w:style>
  <w:style w:type="paragraph" w:customStyle="1" w:styleId="Point0">
    <w:name w:val="Point 0"/>
    <w:basedOn w:val="Normalny"/>
    <w:pPr>
      <w:suppressAutoHyphens w:val="0"/>
      <w:spacing w:before="120" w:after="120"/>
      <w:ind w:left="850" w:hanging="850"/>
      <w:jc w:val="both"/>
    </w:pPr>
    <w:rPr>
      <w:rFonts w:eastAsia="Calibri"/>
      <w:sz w:val="24"/>
      <w:szCs w:val="22"/>
      <w:lang w:eastAsia="en-GB"/>
    </w:rPr>
  </w:style>
  <w:style w:type="paragraph" w:customStyle="1" w:styleId="Nagwek10">
    <w:name w:val="Nagłówek1"/>
    <w:basedOn w:val="Normalny"/>
    <w:next w:val="Tekstpodstawowy"/>
    <w:pPr>
      <w:keepNext/>
      <w:spacing w:before="240" w:after="120"/>
    </w:pPr>
    <w:rPr>
      <w:rFonts w:ascii="Arial" w:eastAsia="Arial Unicode MS" w:hAnsi="Arial" w:cs="Tahoma"/>
      <w:sz w:val="28"/>
      <w:szCs w:val="28"/>
    </w:rPr>
  </w:style>
  <w:style w:type="paragraph" w:customStyle="1" w:styleId="xl67">
    <w:name w:val="xl67"/>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paragraph" w:customStyle="1" w:styleId="Akapitzlist1">
    <w:name w:val="Akapit z listą1"/>
    <w:basedOn w:val="Normalny"/>
    <w:uiPriority w:val="99"/>
    <w:pPr>
      <w:spacing w:after="200" w:line="276" w:lineRule="auto"/>
      <w:ind w:left="720"/>
    </w:pPr>
    <w:rPr>
      <w:rFonts w:ascii="Calibri" w:hAnsi="Calibri" w:cs="Calibri"/>
      <w:kern w:val="1"/>
      <w:sz w:val="22"/>
      <w:szCs w:val="22"/>
    </w:rPr>
  </w:style>
  <w:style w:type="paragraph" w:customStyle="1" w:styleId="xl73">
    <w:name w:val="xl73"/>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right"/>
      <w:textAlignment w:val="center"/>
    </w:pPr>
    <w:rPr>
      <w:b/>
      <w:bCs/>
      <w:color w:val="333333"/>
      <w:sz w:val="14"/>
      <w:szCs w:val="14"/>
      <w:lang w:eastAsia="pl-PL"/>
    </w:rPr>
  </w:style>
  <w:style w:type="paragraph" w:customStyle="1" w:styleId="Liniapozioma">
    <w:name w:val="Linia pozioma"/>
    <w:basedOn w:val="Normalny"/>
    <w:next w:val="Tekstpodstawowy"/>
    <w:pPr>
      <w:suppressLineNumbers/>
      <w:pBdr>
        <w:bottom w:val="double" w:sz="0" w:space="0" w:color="808080"/>
      </w:pBdr>
      <w:spacing w:after="283"/>
    </w:pPr>
    <w:rPr>
      <w:sz w:val="12"/>
      <w:szCs w:val="12"/>
    </w:rPr>
  </w:style>
  <w:style w:type="paragraph" w:customStyle="1" w:styleId="xl76">
    <w:name w:val="xl76"/>
    <w:basedOn w:val="Normalny"/>
    <w:pPr>
      <w:pBdr>
        <w:top w:val="single" w:sz="4" w:space="0" w:color="000000"/>
        <w:left w:val="single" w:sz="4" w:space="0" w:color="000000"/>
        <w:bottom w:val="single" w:sz="4" w:space="0" w:color="000000"/>
        <w:right w:val="single" w:sz="4" w:space="0" w:color="000000"/>
      </w:pBdr>
      <w:shd w:val="clear" w:color="FFFFFF" w:fill="CCFFCC"/>
      <w:suppressAutoHyphens w:val="0"/>
      <w:spacing w:before="100" w:beforeAutospacing="1" w:after="100" w:afterAutospacing="1"/>
      <w:jc w:val="center"/>
      <w:textAlignment w:val="center"/>
    </w:pPr>
    <w:rPr>
      <w:b/>
      <w:bCs/>
      <w:sz w:val="14"/>
      <w:szCs w:val="14"/>
      <w:lang w:eastAsia="pl-PL"/>
    </w:rPr>
  </w:style>
  <w:style w:type="paragraph" w:customStyle="1" w:styleId="xl72">
    <w:name w:val="xl72"/>
    <w:basedOn w:val="Normalny"/>
    <w:pPr>
      <w:pBdr>
        <w:bottom w:val="single" w:sz="4" w:space="0" w:color="000000"/>
      </w:pBdr>
      <w:shd w:val="clear" w:color="FFFFFF" w:fill="FFFFFF"/>
      <w:suppressAutoHyphens w:val="0"/>
      <w:spacing w:before="100" w:beforeAutospacing="1" w:after="100" w:afterAutospacing="1"/>
      <w:textAlignment w:val="center"/>
    </w:pPr>
    <w:rPr>
      <w:b/>
      <w:bCs/>
      <w:sz w:val="24"/>
      <w:szCs w:val="24"/>
      <w:lang w:eastAsia="pl-PL"/>
    </w:rPr>
  </w:style>
  <w:style w:type="paragraph" w:customStyle="1" w:styleId="SIWZtekst">
    <w:name w:val="SIWZ_tekst"/>
    <w:basedOn w:val="Normalny"/>
    <w:link w:val="SIWZtekstZnak"/>
    <w:pPr>
      <w:tabs>
        <w:tab w:val="left" w:pos="720"/>
      </w:tabs>
      <w:suppressAutoHyphens w:val="0"/>
      <w:spacing w:before="240" w:line="360" w:lineRule="auto"/>
      <w:jc w:val="both"/>
    </w:pPr>
    <w:rPr>
      <w:rFonts w:ascii="Arial" w:hAnsi="Arial" w:cs="Arial"/>
      <w:sz w:val="22"/>
      <w:szCs w:val="22"/>
    </w:rPr>
  </w:style>
  <w:style w:type="paragraph" w:customStyle="1" w:styleId="Teksttreci1">
    <w:name w:val="Tekst treści1"/>
    <w:basedOn w:val="Normalny"/>
    <w:link w:val="Teksttreci"/>
    <w:pPr>
      <w:shd w:val="clear" w:color="auto" w:fill="FFFFFF"/>
      <w:suppressAutoHyphens w:val="0"/>
      <w:spacing w:after="600" w:line="173" w:lineRule="exact"/>
      <w:ind w:hanging="420"/>
    </w:pPr>
    <w:rPr>
      <w:rFonts w:ascii="Century Gothic" w:hAnsi="Century Gothic" w:cs="Century Gothic"/>
      <w:sz w:val="17"/>
      <w:szCs w:val="17"/>
      <w:lang w:eastAsia="pl-PL"/>
    </w:rPr>
  </w:style>
  <w:style w:type="paragraph" w:customStyle="1" w:styleId="Style21">
    <w:name w:val="Style21"/>
    <w:basedOn w:val="Normalny"/>
    <w:uiPriority w:val="99"/>
    <w:pPr>
      <w:widowControl w:val="0"/>
      <w:suppressAutoHyphens w:val="0"/>
      <w:autoSpaceDE w:val="0"/>
      <w:autoSpaceDN w:val="0"/>
      <w:adjustRightInd w:val="0"/>
      <w:spacing w:line="293" w:lineRule="exact"/>
      <w:jc w:val="center"/>
    </w:pPr>
    <w:rPr>
      <w:sz w:val="24"/>
      <w:szCs w:val="24"/>
      <w:lang w:eastAsia="pl-PL"/>
    </w:rPr>
  </w:style>
  <w:style w:type="paragraph" w:customStyle="1" w:styleId="Tiret1">
    <w:name w:val="Tiret 1"/>
    <w:basedOn w:val="Point1"/>
    <w:pPr>
      <w:numPr>
        <w:numId w:val="4"/>
      </w:numPr>
      <w:tabs>
        <w:tab w:val="left" w:pos="1417"/>
      </w:tabs>
    </w:pPr>
  </w:style>
  <w:style w:type="paragraph" w:customStyle="1" w:styleId="xl70">
    <w:name w:val="xl70"/>
    <w:basedOn w:val="Normalny"/>
    <w:pPr>
      <w:pBdr>
        <w:top w:val="single" w:sz="4" w:space="0" w:color="000000"/>
        <w:left w:val="single" w:sz="4" w:space="0" w:color="000000"/>
        <w:bottom w:val="single" w:sz="4" w:space="0" w:color="000000"/>
        <w:right w:val="single" w:sz="4" w:space="0" w:color="000000"/>
      </w:pBdr>
      <w:shd w:val="clear" w:color="FFFFFF" w:fill="FFFFFF"/>
      <w:suppressAutoHyphens w:val="0"/>
      <w:spacing w:before="100" w:beforeAutospacing="1" w:after="100" w:afterAutospacing="1"/>
      <w:jc w:val="center"/>
      <w:textAlignment w:val="center"/>
    </w:pPr>
    <w:rPr>
      <w:sz w:val="16"/>
      <w:szCs w:val="16"/>
      <w:lang w:eastAsia="pl-PL"/>
    </w:rPr>
  </w:style>
  <w:style w:type="paragraph" w:customStyle="1" w:styleId="Style2">
    <w:name w:val="Style2"/>
    <w:basedOn w:val="Normalny"/>
    <w:uiPriority w:val="99"/>
    <w:pPr>
      <w:widowControl w:val="0"/>
      <w:suppressAutoHyphens w:val="0"/>
      <w:autoSpaceDE w:val="0"/>
      <w:autoSpaceDN w:val="0"/>
      <w:adjustRightInd w:val="0"/>
    </w:pPr>
    <w:rPr>
      <w:sz w:val="24"/>
      <w:szCs w:val="24"/>
      <w:lang w:eastAsia="pl-PL"/>
    </w:rPr>
  </w:style>
  <w:style w:type="paragraph" w:styleId="Akapitzlist">
    <w:name w:val="List Paragraph"/>
    <w:basedOn w:val="Normalny"/>
    <w:uiPriority w:val="34"/>
    <w:qFormat/>
    <w:pPr>
      <w:ind w:left="720"/>
      <w:contextualSpacing/>
    </w:pPr>
  </w:style>
  <w:style w:type="paragraph" w:customStyle="1" w:styleId="Tekstkomentarza1">
    <w:name w:val="Tekst komentarza1"/>
    <w:basedOn w:val="Normalny"/>
    <w:pPr>
      <w:spacing w:after="200"/>
    </w:pPr>
    <w:rPr>
      <w:rFonts w:ascii="Calibri" w:eastAsia="Calibri" w:hAnsi="Calibri"/>
    </w:rPr>
  </w:style>
  <w:style w:type="paragraph" w:customStyle="1" w:styleId="xl65">
    <w:name w:val="xl65"/>
    <w:basedOn w:val="Normalny"/>
    <w:pPr>
      <w:pBdr>
        <w:top w:val="single" w:sz="4" w:space="0" w:color="000000"/>
        <w:left w:val="single" w:sz="4" w:space="0" w:color="000000"/>
        <w:bottom w:val="single" w:sz="4" w:space="0" w:color="000000"/>
        <w:right w:val="single" w:sz="4" w:space="0" w:color="000000"/>
      </w:pBdr>
      <w:shd w:val="clear" w:color="FFFFFF" w:fill="CEFFCE"/>
      <w:suppressAutoHyphens w:val="0"/>
      <w:spacing w:before="100" w:beforeAutospacing="1" w:after="100" w:afterAutospacing="1"/>
      <w:jc w:val="center"/>
      <w:textAlignment w:val="center"/>
    </w:pPr>
    <w:rPr>
      <w:sz w:val="16"/>
      <w:szCs w:val="16"/>
      <w:lang w:eastAsia="pl-PL"/>
    </w:rPr>
  </w:style>
  <w:style w:type="paragraph" w:customStyle="1" w:styleId="xl68">
    <w:name w:val="xl68"/>
    <w:basedOn w:val="Normalny"/>
    <w:pPr>
      <w:pBdr>
        <w:top w:val="single" w:sz="4" w:space="0" w:color="000000"/>
        <w:left w:val="single" w:sz="4" w:space="0" w:color="000000"/>
        <w:bottom w:val="single" w:sz="4" w:space="0" w:color="000000"/>
        <w:right w:val="single" w:sz="4" w:space="0" w:color="000000"/>
      </w:pBdr>
      <w:shd w:val="clear" w:color="FFFFFF" w:fill="F0F0F4"/>
      <w:suppressAutoHyphens w:val="0"/>
      <w:spacing w:before="100" w:beforeAutospacing="1" w:after="100" w:afterAutospacing="1"/>
      <w:jc w:val="center"/>
      <w:textAlignment w:val="center"/>
    </w:pPr>
    <w:rPr>
      <w:sz w:val="16"/>
      <w:szCs w:val="16"/>
      <w:lang w:eastAsia="pl-PL"/>
    </w:rPr>
  </w:style>
  <w:style w:type="table" w:styleId="Tabela-Siatka">
    <w:name w:val="Table Grid"/>
    <w:basedOn w:val="Standardowy"/>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
    <w:name w:val="Tabela - Siatka4"/>
    <w:basedOn w:val="Standardowy"/>
    <w:uiPriority w:val="59"/>
    <w:rPr>
      <w:rFonts w:ascii="Calibri" w:eastAsia="Batang" w:hAnsi="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5">
    <w:name w:val="Tabela - Siatka5"/>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1">
    <w:name w:val="Tabela - Siatka2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1">
    <w:name w:val="Tabela - Siatka3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uiPriority w:val="59"/>
    <w:rPr>
      <w:rFonts w:ascii="Calibri" w:eastAsia="Batang"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7">
    <w:name w:val="Tabela - Siatka7"/>
    <w:basedOn w:val="Standardowy"/>
    <w:uiPriority w:val="3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704A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44532231">
      <w:bodyDiv w:val="1"/>
      <w:marLeft w:val="0"/>
      <w:marRight w:val="0"/>
      <w:marTop w:val="0"/>
      <w:marBottom w:val="0"/>
      <w:divBdr>
        <w:top w:val="none" w:sz="0" w:space="0" w:color="auto"/>
        <w:left w:val="none" w:sz="0" w:space="0" w:color="auto"/>
        <w:bottom w:val="none" w:sz="0" w:space="0" w:color="auto"/>
        <w:right w:val="none" w:sz="0" w:space="0" w:color="auto"/>
      </w:divBdr>
    </w:div>
  </w:divs>
  <w:encoding w:val="utf-8"/>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yperlink" Target="https://brokerpefexpert.efaktura.gov.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5" Type="http://schemas.openxmlformats.org/officeDocument/2006/relationships/webSettings" Target="webSettings.xml"/><Relationship Id="rId10" Type="http://schemas.openxmlformats.org/officeDocument/2006/relationships/image" Target="media/image2.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227D3-16ED-4C2C-A646-45FADA5F99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10571</Words>
  <Characters>63428</Characters>
  <Application>Microsoft Office Word</Application>
  <DocSecurity>0</DocSecurity>
  <Lines>528</Lines>
  <Paragraphs>147</Paragraphs>
  <ScaleCrop>false</ScaleCrop>
  <HeadingPairs>
    <vt:vector size="2" baseType="variant">
      <vt:variant>
        <vt:lpstr>Tytuł</vt:lpstr>
      </vt:variant>
      <vt:variant>
        <vt:i4>1</vt:i4>
      </vt:variant>
    </vt:vector>
  </HeadingPairs>
  <TitlesOfParts>
    <vt:vector size="1" baseType="lpstr">
      <vt:lpstr>Nadleśnictwo Złotów</vt:lpstr>
    </vt:vector>
  </TitlesOfParts>
  <Company>Hewlett-Packard</Company>
  <LinksUpToDate>false</LinksUpToDate>
  <CharactersWithSpaces>73852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Nadleśnictwo Złotów</dc:title>
  <dc:subject/>
  <dc:creator>aneta.malolepsza</dc:creator>
  <cp:keywords/>
  <dc:description/>
  <cp:lastModifiedBy>Łukasz Biały</cp:lastModifiedBy>
  <cp:revision>6</cp:revision>
  <cp:lastPrinted>2023-08-04T10:26:00Z</cp:lastPrinted>
  <dcterms:created xsi:type="dcterms:W3CDTF">2023-10-23T12:10:00Z</dcterms:created>
  <dcterms:modified xsi:type="dcterms:W3CDTF">2023-12-04T12:57:00Z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1045-11.2.0.9718</vt:lpwstr>
  </property>
</Properties>
</file>