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D647A" w14:textId="77777777" w:rsidR="00CD2021" w:rsidRDefault="00CD2021" w:rsidP="00CD2021">
      <w:pPr>
        <w:pStyle w:val="Default"/>
      </w:pPr>
    </w:p>
    <w:p w14:paraId="20A56D12" w14:textId="77777777" w:rsidR="00CD2021" w:rsidRDefault="00CD2021" w:rsidP="00CD2021">
      <w:pPr>
        <w:pStyle w:val="Default"/>
        <w:rPr>
          <w:rFonts w:cstheme="minorBidi"/>
          <w:color w:val="auto"/>
        </w:rPr>
      </w:pPr>
    </w:p>
    <w:p w14:paraId="05560A7C" w14:textId="77777777" w:rsidR="00CD2021" w:rsidRDefault="00CD2021" w:rsidP="00CD2021">
      <w:pPr>
        <w:pStyle w:val="Default"/>
        <w:jc w:val="right"/>
        <w:rPr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Załącznik nr 8 do SWZ </w:t>
      </w:r>
    </w:p>
    <w:p w14:paraId="52799675" w14:textId="1EF6BD80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zn</w:t>
      </w:r>
      <w:proofErr w:type="spellEnd"/>
      <w:r>
        <w:rPr>
          <w:b/>
          <w:bCs/>
          <w:color w:val="auto"/>
          <w:sz w:val="22"/>
          <w:szCs w:val="22"/>
        </w:rPr>
        <w:t xml:space="preserve">. </w:t>
      </w:r>
      <w:proofErr w:type="spellStart"/>
      <w:r>
        <w:rPr>
          <w:b/>
          <w:bCs/>
          <w:color w:val="auto"/>
          <w:sz w:val="22"/>
          <w:szCs w:val="22"/>
        </w:rPr>
        <w:t>spr</w:t>
      </w:r>
      <w:proofErr w:type="spellEnd"/>
      <w:r>
        <w:rPr>
          <w:b/>
          <w:bCs/>
          <w:color w:val="auto"/>
          <w:sz w:val="22"/>
          <w:szCs w:val="22"/>
        </w:rPr>
        <w:t>.: ZG.270.</w:t>
      </w:r>
      <w:r w:rsidR="00FC49F1">
        <w:rPr>
          <w:b/>
          <w:bCs/>
          <w:color w:val="auto"/>
          <w:sz w:val="22"/>
          <w:szCs w:val="22"/>
        </w:rPr>
        <w:t>32</w:t>
      </w:r>
      <w:r>
        <w:rPr>
          <w:b/>
          <w:bCs/>
          <w:color w:val="auto"/>
          <w:sz w:val="22"/>
          <w:szCs w:val="22"/>
        </w:rPr>
        <w:t>.2021</w:t>
      </w:r>
    </w:p>
    <w:p w14:paraId="6AA19693" w14:textId="77777777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</w:p>
    <w:p w14:paraId="50DCDA56" w14:textId="1D8DF94C" w:rsidR="00CD2021" w:rsidRDefault="00CD2021" w:rsidP="00CD2021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</w:p>
    <w:p w14:paraId="43B10449" w14:textId="48A1B326" w:rsidR="00CD2021" w:rsidRP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>Postępowanie o udzielenie zamówienia publicznego prowadzone przez Lasy Państwowe Nadleśnictwo Złoczew w trybie podstawowym na podstawie: art. 275 pkt 1 ustawy na „</w:t>
      </w:r>
      <w:r w:rsidR="00FC49F1" w:rsidRPr="00FC49F1">
        <w:rPr>
          <w:rFonts w:ascii="Arial" w:hAnsi="Arial" w:cs="Arial"/>
          <w:b/>
          <w:bCs/>
          <w:i/>
          <w:iCs/>
          <w:color w:val="auto"/>
        </w:rPr>
        <w:t>Przebudowę drogi leśnej nr L32P leśnictwo Dąbrowa w Nadleśnictwie Złoczew</w:t>
      </w:r>
      <w:r w:rsidR="006864F0">
        <w:rPr>
          <w:rFonts w:ascii="Arial" w:hAnsi="Arial" w:cs="Arial"/>
          <w:b/>
          <w:bCs/>
          <w:i/>
          <w:iCs/>
          <w:color w:val="auto"/>
        </w:rPr>
        <w:t>”</w:t>
      </w:r>
      <w:r w:rsidRPr="00CD2021">
        <w:rPr>
          <w:rFonts w:ascii="Arial" w:hAnsi="Arial" w:cs="Arial"/>
          <w:b/>
          <w:bCs/>
          <w:i/>
          <w:iCs/>
          <w:color w:val="auto"/>
        </w:rPr>
        <w:t xml:space="preserve"> </w:t>
      </w:r>
      <w:r w:rsidRPr="00CD2021">
        <w:rPr>
          <w:rFonts w:ascii="Arial" w:hAnsi="Arial" w:cs="Arial"/>
          <w:color w:val="auto"/>
        </w:rPr>
        <w:t xml:space="preserve">zostało opublikowane na </w:t>
      </w:r>
      <w:proofErr w:type="spellStart"/>
      <w:r w:rsidRPr="00CD2021">
        <w:rPr>
          <w:rFonts w:ascii="Arial" w:hAnsi="Arial" w:cs="Arial"/>
          <w:color w:val="auto"/>
        </w:rPr>
        <w:t>miniPortalu</w:t>
      </w:r>
      <w:proofErr w:type="spellEnd"/>
      <w:r w:rsidRPr="00CD2021">
        <w:rPr>
          <w:rFonts w:ascii="Arial" w:hAnsi="Arial" w:cs="Arial"/>
          <w:color w:val="auto"/>
        </w:rPr>
        <w:t xml:space="preserve"> pod adresem: </w:t>
      </w:r>
    </w:p>
    <w:p w14:paraId="3C01AD62" w14:textId="7E629A95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27D147E8" w14:textId="4DAFF082" w:rsidR="00FC49F1" w:rsidRDefault="00FC49F1" w:rsidP="00CD2021">
      <w:pPr>
        <w:pStyle w:val="Default"/>
        <w:jc w:val="both"/>
        <w:rPr>
          <w:rFonts w:ascii="Arial" w:hAnsi="Arial" w:cs="Arial"/>
          <w:color w:val="auto"/>
        </w:rPr>
      </w:pPr>
      <w:hyperlink r:id="rId4" w:history="1">
        <w:r w:rsidRPr="00C943F8">
          <w:rPr>
            <w:rStyle w:val="Hipercze"/>
            <w:rFonts w:ascii="Arial" w:hAnsi="Arial" w:cs="Arial"/>
          </w:rPr>
          <w:t>https://miniportal.uzp.gov.pl/Postepowania/8c03a977-3809-470c-93d3-b054541c0885</w:t>
        </w:r>
      </w:hyperlink>
      <w:r>
        <w:rPr>
          <w:rFonts w:ascii="Arial" w:hAnsi="Arial" w:cs="Arial"/>
          <w:color w:val="auto"/>
        </w:rPr>
        <w:t xml:space="preserve"> </w:t>
      </w:r>
    </w:p>
    <w:p w14:paraId="278512C0" w14:textId="77777777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4DC4D46B" w14:textId="420FD43B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 xml:space="preserve">Identyfikator postępowania generowany przez miniPortal (ID postępowania): </w:t>
      </w:r>
    </w:p>
    <w:p w14:paraId="744DC142" w14:textId="65FBFB68" w:rsidR="00FC49F1" w:rsidRDefault="00FC49F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0EE8BD7E" w14:textId="78B44441" w:rsidR="00FC49F1" w:rsidRPr="00CD2021" w:rsidRDefault="00FC49F1" w:rsidP="00CD2021">
      <w:pPr>
        <w:pStyle w:val="Default"/>
        <w:jc w:val="both"/>
        <w:rPr>
          <w:rFonts w:ascii="Arial" w:hAnsi="Arial" w:cs="Arial"/>
          <w:color w:val="auto"/>
        </w:rPr>
      </w:pPr>
      <w:r w:rsidRPr="00FC49F1">
        <w:rPr>
          <w:rFonts w:ascii="Arial" w:hAnsi="Arial" w:cs="Arial"/>
          <w:color w:val="auto"/>
        </w:rPr>
        <w:t>8c03a977-3809-470c-93d3-b054541c0885</w:t>
      </w:r>
      <w:r>
        <w:rPr>
          <w:rFonts w:ascii="Arial" w:hAnsi="Arial" w:cs="Arial"/>
          <w:color w:val="auto"/>
        </w:rPr>
        <w:t xml:space="preserve"> </w:t>
      </w:r>
    </w:p>
    <w:sectPr w:rsidR="00FC49F1" w:rsidRPr="00CD20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21"/>
    <w:rsid w:val="000A3BA2"/>
    <w:rsid w:val="00172418"/>
    <w:rsid w:val="005742D6"/>
    <w:rsid w:val="006864F0"/>
    <w:rsid w:val="008F4273"/>
    <w:rsid w:val="00990ED8"/>
    <w:rsid w:val="009B3F3C"/>
    <w:rsid w:val="00C54336"/>
    <w:rsid w:val="00CD2021"/>
    <w:rsid w:val="00EF4145"/>
    <w:rsid w:val="00FC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9AB3"/>
  <w15:chartTrackingRefBased/>
  <w15:docId w15:val="{E8454BCE-747C-4C8A-A929-74970898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02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42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8c03a977-3809-470c-93d3-b054541c088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2</cp:revision>
  <dcterms:created xsi:type="dcterms:W3CDTF">2021-09-13T13:00:00Z</dcterms:created>
  <dcterms:modified xsi:type="dcterms:W3CDTF">2021-09-13T13:00:00Z</dcterms:modified>
</cp:coreProperties>
</file>