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B0AD538" w14:textId="7093A83A" w:rsidR="000E1C61" w:rsidRPr="0057603E" w:rsidRDefault="00487D6E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 w:rsidR="000E1C61"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9A0B945" w:rsidR="000E1C61" w:rsidRPr="0057603E" w:rsidRDefault="00FD7AFF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Skierniewice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677B3BC1" w:rsidR="000E1C61" w:rsidRPr="0057603E" w:rsidRDefault="00FD7AFF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Maków, </w:t>
      </w:r>
      <w:r w:rsidR="000E1C61" w:rsidRPr="0057603E">
        <w:rPr>
          <w:rFonts w:ascii="Cambria" w:hAnsi="Cambria" w:cs="Arial"/>
          <w:b/>
          <w:bCs/>
        </w:rPr>
        <w:t xml:space="preserve">ul. </w:t>
      </w:r>
      <w:r>
        <w:rPr>
          <w:rFonts w:ascii="Cambria" w:hAnsi="Cambria" w:cs="Arial"/>
          <w:b/>
          <w:bCs/>
        </w:rPr>
        <w:t>Zwierzyniec 2, 96-100 Skierniewice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A2E2A8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</w:t>
      </w:r>
      <w:r w:rsidR="00FD7AFF">
        <w:rPr>
          <w:rFonts w:ascii="Cambria" w:hAnsi="Cambria" w:cs="Arial"/>
          <w:bCs/>
          <w:sz w:val="22"/>
          <w:szCs w:val="22"/>
        </w:rPr>
        <w:t xml:space="preserve"> </w:t>
      </w:r>
      <w:r w:rsidR="00FD7AFF" w:rsidRPr="00FD7AFF">
        <w:rPr>
          <w:rFonts w:ascii="Cambria" w:hAnsi="Cambria" w:cs="Arial"/>
          <w:b/>
          <w:bCs/>
          <w:sz w:val="22"/>
          <w:szCs w:val="22"/>
        </w:rPr>
        <w:t>”Usuwanie drzew trudnych i nie</w:t>
      </w:r>
      <w:r w:rsidR="00EE04E4">
        <w:rPr>
          <w:rFonts w:ascii="Cambria" w:hAnsi="Cambria" w:cs="Arial"/>
          <w:b/>
          <w:bCs/>
          <w:sz w:val="22"/>
          <w:szCs w:val="22"/>
        </w:rPr>
        <w:t>bezpiecznych na terenie ośrodka wypoczynkowego</w:t>
      </w:r>
      <w:r w:rsidR="00FD7AFF" w:rsidRPr="00FD7AFF">
        <w:rPr>
          <w:rFonts w:ascii="Cambria" w:hAnsi="Cambria" w:cs="Arial"/>
          <w:b/>
          <w:bCs/>
          <w:sz w:val="22"/>
          <w:szCs w:val="22"/>
        </w:rPr>
        <w:t xml:space="preserve"> „Rawka” oraz na terenie osady leśnej „</w:t>
      </w:r>
      <w:proofErr w:type="spellStart"/>
      <w:r w:rsidR="00933169">
        <w:rPr>
          <w:rFonts w:ascii="Cambria" w:hAnsi="Cambria" w:cs="Arial"/>
          <w:b/>
          <w:bCs/>
          <w:sz w:val="22"/>
          <w:szCs w:val="22"/>
        </w:rPr>
        <w:t>Graniczki</w:t>
      </w:r>
      <w:proofErr w:type="spellEnd"/>
      <w:r w:rsidR="00933169">
        <w:rPr>
          <w:rFonts w:ascii="Cambria" w:hAnsi="Cambria" w:cs="Arial"/>
          <w:b/>
          <w:bCs/>
          <w:sz w:val="22"/>
          <w:szCs w:val="22"/>
        </w:rPr>
        <w:t>” z wykorzystaniem</w:t>
      </w:r>
      <w:r w:rsidR="00FD7AFF" w:rsidRPr="00FD7AFF">
        <w:rPr>
          <w:rFonts w:ascii="Cambria" w:hAnsi="Cambria" w:cs="Arial"/>
          <w:b/>
          <w:bCs/>
          <w:sz w:val="22"/>
          <w:szCs w:val="22"/>
        </w:rPr>
        <w:t xml:space="preserve"> techniki alpinistycznej</w:t>
      </w:r>
      <w:r w:rsidR="00A45617" w:rsidRPr="00FD7AFF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D16198">
        <w:rPr>
          <w:rFonts w:ascii="Cambria" w:hAnsi="Cambria" w:cs="Arial"/>
          <w:bCs/>
          <w:sz w:val="22"/>
          <w:szCs w:val="22"/>
        </w:rPr>
        <w:t>składamy niniejszym ofertę na zamówieni</w:t>
      </w:r>
      <w:r w:rsidR="00A45617">
        <w:rPr>
          <w:rFonts w:ascii="Cambria" w:hAnsi="Cambria" w:cs="Arial"/>
          <w:bCs/>
          <w:sz w:val="22"/>
          <w:szCs w:val="22"/>
        </w:rPr>
        <w:t>e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DDDC505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4C545FF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3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229"/>
        <w:gridCol w:w="2881"/>
        <w:gridCol w:w="929"/>
        <w:gridCol w:w="930"/>
        <w:gridCol w:w="1470"/>
        <w:gridCol w:w="1470"/>
        <w:gridCol w:w="1004"/>
        <w:gridCol w:w="1006"/>
        <w:gridCol w:w="1842"/>
      </w:tblGrid>
      <w:tr w:rsidR="00D6626A" w:rsidRPr="00F57CE8" w14:paraId="3A13DDEC" w14:textId="77777777" w:rsidTr="002C5855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257F5F8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STWPL</w:t>
            </w: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857EE4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BF1930A" w:rsidR="00304FC6" w:rsidRPr="00F57CE8" w:rsidRDefault="006F11B9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61E6C6F1" w:rsidR="00304FC6" w:rsidRPr="00F57CE8" w:rsidRDefault="00DE0DD9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0C24B68" w:rsidR="00304FC6" w:rsidRPr="00F57CE8" w:rsidRDefault="00BA1E52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ŚCINKA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28B65AAF" w:rsidR="00304FC6" w:rsidRPr="00F57CE8" w:rsidRDefault="002E4FF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Ścinka drzew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0FF024AA" w:rsidR="00304FC6" w:rsidRPr="00F57CE8" w:rsidRDefault="002E4FF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30D1D1DC" w:rsidR="00304FC6" w:rsidRPr="00F57CE8" w:rsidRDefault="00A676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3256D8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63CCA" w14:textId="618FD8E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E6D259" w14:textId="38E919C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11FAD35A" w:rsidR="00304FC6" w:rsidRPr="00F57CE8" w:rsidRDefault="00F03EE5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01FDEE" w14:textId="5F04454F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775865" w14:textId="6F099E21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C5855" w:rsidRPr="00F57CE8" w14:paraId="13FF51E2" w14:textId="77777777" w:rsidTr="002C5855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1634BD3A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0474F702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A2EFEDF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</w:t>
            </w:r>
            <w:r w:rsidR="00BA1E52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ODKRZES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6271C0D3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Podkrzesanie drzew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4B296D52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0F53C253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0CEACE4F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6681641E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2E814A45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599B9BC5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41E3C223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C5855" w:rsidRPr="00F57CE8" w14:paraId="42115DE8" w14:textId="77777777" w:rsidTr="002C5855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264D1B95" w:rsidR="002C5855" w:rsidRPr="00843318" w:rsidRDefault="00BA1E52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38D38975" w:rsidR="002C5855" w:rsidRPr="00843318" w:rsidRDefault="00BA1E52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36CF11FA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</w:t>
            </w:r>
            <w:r w:rsidR="00BA1E52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0A72A201" w:rsidR="002C5855" w:rsidRPr="00843318" w:rsidRDefault="00BA1E52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BA1E52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Wycinanie podszytów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48F6052F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4EDCF3F9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48DA0549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26F96665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294F6CFB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25F454EB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41B3B35A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C5855" w:rsidRPr="00F57CE8" w14:paraId="5772EE09" w14:textId="77777777" w:rsidTr="00B1639A">
        <w:trPr>
          <w:trHeight w:val="576"/>
        </w:trPr>
        <w:tc>
          <w:tcPr>
            <w:tcW w:w="12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2C5855" w:rsidRPr="00843318" w:rsidRDefault="002C5855" w:rsidP="002C5855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296A9151" w:rsidR="002C5855" w:rsidRPr="00843318" w:rsidRDefault="002C5855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B97990" w:rsidRPr="00F57CE8" w14:paraId="544CC973" w14:textId="77777777" w:rsidTr="00B1639A">
        <w:trPr>
          <w:trHeight w:val="576"/>
        </w:trPr>
        <w:tc>
          <w:tcPr>
            <w:tcW w:w="12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B7431A" w14:textId="6CF9E8B3" w:rsidR="00B97990" w:rsidRPr="00F57CE8" w:rsidRDefault="00487D6E" w:rsidP="002C5855">
            <w:pPr>
              <w:suppressAutoHyphens w:val="0"/>
              <w:spacing w:before="120"/>
              <w:jc w:val="right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Podatek VAT łącznie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95FE62" w14:textId="77777777" w:rsidR="00B97990" w:rsidRPr="00843318" w:rsidRDefault="00B97990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B97990" w:rsidRPr="00F57CE8" w14:paraId="60BD4F18" w14:textId="77777777" w:rsidTr="00B1639A">
        <w:trPr>
          <w:trHeight w:val="576"/>
        </w:trPr>
        <w:tc>
          <w:tcPr>
            <w:tcW w:w="12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4C4C27" w14:textId="51593C57" w:rsidR="00B97990" w:rsidRPr="00F57CE8" w:rsidRDefault="00487D6E" w:rsidP="002C5855">
            <w:pPr>
              <w:suppressAutoHyphens w:val="0"/>
              <w:spacing w:before="120"/>
              <w:jc w:val="right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netto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125115" w14:textId="77777777" w:rsidR="00B97990" w:rsidRPr="00843318" w:rsidRDefault="00B97990" w:rsidP="002C585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5E643AE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AC12B1">
        <w:rPr>
          <w:rFonts w:ascii="Cambria" w:hAnsi="Cambria" w:cs="Arial"/>
          <w:bCs/>
          <w:sz w:val="22"/>
          <w:szCs w:val="22"/>
        </w:rPr>
        <w:t xml:space="preserve"> </w:t>
      </w:r>
      <w:r w:rsidR="00AC12B1" w:rsidRPr="00AC12B1">
        <w:rPr>
          <w:rFonts w:ascii="Cambria" w:hAnsi="Cambria" w:cs="Arial"/>
          <w:bCs/>
          <w:sz w:val="22"/>
          <w:szCs w:val="22"/>
        </w:rPr>
        <w:t xml:space="preserve"> </w:t>
      </w:r>
      <w:r w:rsidR="00AC12B1" w:rsidRPr="00AC12B1">
        <w:rPr>
          <w:rFonts w:ascii="Cambria" w:hAnsi="Cambria" w:cs="Arial"/>
          <w:b/>
          <w:bCs/>
          <w:sz w:val="22"/>
          <w:szCs w:val="22"/>
        </w:rPr>
        <w:t>Dopuszczalne jest wskazanie, że wszyscy wykonawcy wykonają cały zakres zamówienia wspólnie, bez wyraźnego podziału</w:t>
      </w:r>
      <w:r w:rsidRPr="00AC12B1">
        <w:rPr>
          <w:rFonts w:ascii="Cambria" w:hAnsi="Cambria" w:cs="Arial"/>
          <w:b/>
          <w:bCs/>
          <w:sz w:val="22"/>
          <w:szCs w:val="22"/>
        </w:rPr>
        <w:t>:</w:t>
      </w:r>
    </w:p>
    <w:p w14:paraId="7DBF3D3A" w14:textId="77777777" w:rsidR="00AC12B1" w:rsidRPr="00AC12B1" w:rsidRDefault="00AC12B1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4F25DED7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597C609" w14:textId="3EB674FA" w:rsidR="00AC12B1" w:rsidRDefault="00AC12B1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56DFC4F9" w:rsidR="001E6C0A" w:rsidRDefault="001E6C0A" w:rsidP="00AC12B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712D430" w14:textId="1A45F1D8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bookmarkStart w:id="4" w:name="_GoBack"/>
      <w:bookmarkEnd w:id="2"/>
      <w:bookmarkEnd w:id="4"/>
    </w:p>
    <w:bookmarkEnd w:id="1"/>
    <w:bookmarkEnd w:id="3"/>
    <w:p w14:paraId="22613428" w14:textId="6A231971" w:rsidR="001E6C0A" w:rsidRPr="00487D6E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487D6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BA9AB" w14:textId="77777777" w:rsidR="00712DBB" w:rsidRDefault="00712DBB">
      <w:r>
        <w:separator/>
      </w:r>
    </w:p>
  </w:endnote>
  <w:endnote w:type="continuationSeparator" w:id="0">
    <w:p w14:paraId="0EB68921" w14:textId="77777777" w:rsidR="00712DBB" w:rsidRDefault="00712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276A9C1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C12B1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F5420" w14:textId="77777777" w:rsidR="00712DBB" w:rsidRDefault="00712DBB">
      <w:r>
        <w:separator/>
      </w:r>
    </w:p>
  </w:footnote>
  <w:footnote w:type="continuationSeparator" w:id="0">
    <w:p w14:paraId="091B993E" w14:textId="77777777" w:rsidR="00712DBB" w:rsidRDefault="00712DB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C61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A88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57436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5855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E4FF6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2EB5"/>
    <w:rsid w:val="00324656"/>
    <w:rsid w:val="003256D8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2E76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19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5E2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AEC"/>
    <w:rsid w:val="00447B6F"/>
    <w:rsid w:val="00451A44"/>
    <w:rsid w:val="00454F11"/>
    <w:rsid w:val="00455AFF"/>
    <w:rsid w:val="004564EC"/>
    <w:rsid w:val="0046056B"/>
    <w:rsid w:val="00460C74"/>
    <w:rsid w:val="00462831"/>
    <w:rsid w:val="0046306B"/>
    <w:rsid w:val="004653F9"/>
    <w:rsid w:val="00465D80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87D6E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07145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24B8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11B9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2DBB"/>
    <w:rsid w:val="00714053"/>
    <w:rsid w:val="00714513"/>
    <w:rsid w:val="00717ED1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7EE4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05CC8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316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981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5617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6761B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2B1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639A"/>
    <w:rsid w:val="00B17CCD"/>
    <w:rsid w:val="00B20A54"/>
    <w:rsid w:val="00B21AA3"/>
    <w:rsid w:val="00B221B2"/>
    <w:rsid w:val="00B232CB"/>
    <w:rsid w:val="00B24DFA"/>
    <w:rsid w:val="00B259EC"/>
    <w:rsid w:val="00B26237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176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97990"/>
    <w:rsid w:val="00BA00AF"/>
    <w:rsid w:val="00BA0D37"/>
    <w:rsid w:val="00BA10AC"/>
    <w:rsid w:val="00BA19A8"/>
    <w:rsid w:val="00BA1C8E"/>
    <w:rsid w:val="00BA1E52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B3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70"/>
    <w:rsid w:val="00D11176"/>
    <w:rsid w:val="00D111ED"/>
    <w:rsid w:val="00D116FE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DD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4E4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3EE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17994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D7AFF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56CEC-F5A2-4595-8798-153D60F70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Czech Nadleśnictwo Skierniewice</cp:lastModifiedBy>
  <cp:revision>13</cp:revision>
  <cp:lastPrinted>2022-06-27T10:12:00Z</cp:lastPrinted>
  <dcterms:created xsi:type="dcterms:W3CDTF">2024-10-08T20:24:00Z</dcterms:created>
  <dcterms:modified xsi:type="dcterms:W3CDTF">2024-11-01T19:20:00Z</dcterms:modified>
</cp:coreProperties>
</file>