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77777777" w:rsidR="00852E15" w:rsidRPr="0014124E" w:rsidRDefault="00852E15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Nadleśnictwo Złoczew</w:t>
      </w:r>
    </w:p>
    <w:p w14:paraId="6EFFB295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Złoczew ul. Parkowa 12</w:t>
      </w:r>
    </w:p>
    <w:p w14:paraId="6272E933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98-270 Złoczew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7777777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77777777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03784AD8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</w:p>
    <w:p w14:paraId="37D492E4" w14:textId="3A708779" w:rsidR="00DF1E76" w:rsidRDefault="003544BE" w:rsidP="00DF1E76">
      <w:pPr>
        <w:spacing w:before="148" w:line="276" w:lineRule="auto"/>
        <w:jc w:val="both"/>
        <w:rPr>
          <w:rFonts w:ascii="Arial" w:hAnsi="Arial"/>
          <w:b/>
          <w:sz w:val="22"/>
          <w:szCs w:val="22"/>
        </w:rPr>
      </w:pPr>
      <w:r w:rsidRPr="00DF1E76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</w:t>
      </w:r>
      <w:r w:rsidR="003C644C" w:rsidRPr="003C644C">
        <w:rPr>
          <w:rFonts w:ascii="Arial" w:hAnsi="Arial" w:cs="Arial"/>
          <w:bCs/>
          <w:sz w:val="22"/>
          <w:szCs w:val="22"/>
        </w:rPr>
        <w:t>tj. Dz.U. z 2022 r. poz. 1710 ze zm.</w:t>
      </w:r>
      <w:r w:rsidRPr="00DF1E76">
        <w:rPr>
          <w:rFonts w:ascii="Arial" w:hAnsi="Arial" w:cs="Arial"/>
          <w:bCs/>
          <w:sz w:val="22"/>
          <w:szCs w:val="22"/>
        </w:rPr>
        <w:t>) 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B06FDD">
        <w:rPr>
          <w:rFonts w:ascii="Arial" w:hAnsi="Arial" w:cs="Arial"/>
          <w:b/>
          <w:sz w:val="22"/>
          <w:szCs w:val="22"/>
        </w:rPr>
        <w:t>„</w:t>
      </w:r>
      <w:r w:rsidR="003C644C" w:rsidRPr="003C644C">
        <w:rPr>
          <w:rFonts w:ascii="Arial" w:hAnsi="Arial" w:cs="Arial"/>
          <w:b/>
          <w:sz w:val="22"/>
          <w:szCs w:val="22"/>
        </w:rPr>
        <w:t xml:space="preserve">Remont drogi leśnej na terenie leśnictwa Brąszewice oraz utwardzenie parkingów w Nadleśnictwie Złoczew </w:t>
      </w:r>
      <w:r w:rsidR="0013254F" w:rsidRPr="0013254F">
        <w:rPr>
          <w:rFonts w:ascii="Arial" w:hAnsi="Arial" w:cs="Arial"/>
          <w:b/>
          <w:sz w:val="22"/>
          <w:szCs w:val="22"/>
        </w:rPr>
        <w:t>”</w:t>
      </w:r>
    </w:p>
    <w:p w14:paraId="4F252738" w14:textId="6F323725" w:rsidR="0013254F" w:rsidRPr="0013254F" w:rsidRDefault="0013254F" w:rsidP="00DF1E76">
      <w:pPr>
        <w:spacing w:before="148" w:line="276" w:lineRule="auto"/>
        <w:jc w:val="both"/>
        <w:rPr>
          <w:rFonts w:ascii="Arial" w:hAnsi="Arial" w:cs="Arial"/>
          <w:b/>
        </w:rPr>
      </w:pPr>
      <w:r w:rsidRPr="0013254F">
        <w:rPr>
          <w:rFonts w:ascii="Arial" w:hAnsi="Arial"/>
          <w:b/>
        </w:rPr>
        <w:t>CZĘŚĆ</w:t>
      </w:r>
      <w:r>
        <w:rPr>
          <w:rFonts w:ascii="Arial" w:hAnsi="Arial"/>
          <w:b/>
        </w:rPr>
        <w:t xml:space="preserve"> NR </w:t>
      </w:r>
      <w:r w:rsidRPr="0013254F">
        <w:rPr>
          <w:rFonts w:ascii="Arial" w:hAnsi="Arial"/>
          <w:b/>
        </w:rPr>
        <w:t>,,,,,,,,,,,,,,,,,,,,,,,,,,,,,,,,,,,,,,,,,,,,,,,,,,,,,,,,,,,,,,,,,,,,,,,,,,,,,,,,,,,,</w:t>
      </w:r>
    </w:p>
    <w:p w14:paraId="711414F5" w14:textId="77777777" w:rsidR="00852E15" w:rsidRPr="0014124E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Arial" w:hAnsi="Arial" w:cs="Arial"/>
          <w:i/>
        </w:rPr>
      </w:pPr>
    </w:p>
    <w:p w14:paraId="2A74FCEE" w14:textId="77777777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SKŁADAMY OFERTĘ</w:t>
      </w:r>
      <w:r w:rsidRPr="0014124E">
        <w:rPr>
          <w:rFonts w:ascii="Arial" w:hAnsi="Arial" w:cs="Arial"/>
        </w:rPr>
        <w:t xml:space="preserve"> na wykonanie przedmiotu zamówienia zgodnie ze Specyfikacją Warunków Zamówienia</w:t>
      </w:r>
      <w:r w:rsidR="008E29F5">
        <w:rPr>
          <w:rFonts w:ascii="Arial" w:hAnsi="Arial" w:cs="Arial"/>
        </w:rPr>
        <w:t xml:space="preserve"> </w:t>
      </w:r>
    </w:p>
    <w:p w14:paraId="65180F19" w14:textId="0863BA95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OŚWIADCZAMY,</w:t>
      </w:r>
      <w:r w:rsidRPr="0014124E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>
        <w:rPr>
          <w:rFonts w:ascii="Arial" w:hAnsi="Arial" w:cs="Arial"/>
        </w:rPr>
        <w:t>.</w:t>
      </w:r>
    </w:p>
    <w:p w14:paraId="139A651D" w14:textId="2BAE709D" w:rsidR="00B215C8" w:rsidRPr="00B215C8" w:rsidRDefault="00852E15" w:rsidP="00A0692C">
      <w:pPr>
        <w:pStyle w:val="Zwykytekst1"/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before="120"/>
        <w:ind w:left="283" w:hanging="283"/>
        <w:jc w:val="both"/>
        <w:rPr>
          <w:rFonts w:ascii="Verdana" w:hAnsi="Verdana"/>
          <w:b/>
        </w:rPr>
      </w:pPr>
      <w:r w:rsidRPr="00B215C8">
        <w:rPr>
          <w:rFonts w:ascii="Arial" w:hAnsi="Arial" w:cs="Arial"/>
          <w:b/>
          <w:iCs/>
        </w:rPr>
        <w:t xml:space="preserve">OFERUJEMY </w:t>
      </w:r>
      <w:r w:rsidRPr="00B215C8">
        <w:rPr>
          <w:rFonts w:ascii="Arial" w:hAnsi="Arial" w:cs="Arial"/>
        </w:rPr>
        <w:t>wykonanie przedmiotu zamówienia</w:t>
      </w:r>
      <w:r w:rsidR="0014124E" w:rsidRPr="00B215C8">
        <w:rPr>
          <w:rFonts w:ascii="Arial" w:hAnsi="Arial" w:cs="Arial"/>
        </w:rPr>
        <w:t>: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Verdana" w:hAnsi="Verdana"/>
          <w:b/>
        </w:rPr>
        <w:t>za cenę brutto:</w:t>
      </w:r>
    </w:p>
    <w:p w14:paraId="2525D776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37C7A01C" w14:textId="33AFEE0B" w:rsidR="00B215C8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(słownie złotych:_______________________________________________) </w:t>
      </w:r>
    </w:p>
    <w:p w14:paraId="7F4BEF3D" w14:textId="1F25EFCC" w:rsidR="00B05CA7" w:rsidRDefault="00B05CA7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</w:p>
    <w:p w14:paraId="49421DC2" w14:textId="685B6A44" w:rsidR="00AB6C4E" w:rsidRPr="002F3D17" w:rsidRDefault="00AB6C4E" w:rsidP="00AB6C4E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 xml:space="preserve">w tym VAT (stawka </w:t>
      </w:r>
      <w:r w:rsidR="0013254F">
        <w:rPr>
          <w:rFonts w:ascii="Verdana" w:hAnsi="Verdana" w:cs="Courier New"/>
          <w:b/>
          <w:sz w:val="20"/>
          <w:szCs w:val="20"/>
        </w:rPr>
        <w:t>…….</w:t>
      </w:r>
      <w:r>
        <w:rPr>
          <w:rFonts w:ascii="Verdana" w:hAnsi="Verdana" w:cs="Courier New"/>
          <w:b/>
          <w:sz w:val="20"/>
          <w:szCs w:val="20"/>
        </w:rPr>
        <w:t>% )</w:t>
      </w:r>
      <w:r w:rsidRPr="00CF6326">
        <w:t xml:space="preserve"> </w:t>
      </w:r>
      <w:r w:rsidRPr="00CF6326">
        <w:rPr>
          <w:rFonts w:ascii="Verdana" w:hAnsi="Verdana" w:cs="Courier New"/>
          <w:b/>
          <w:sz w:val="20"/>
          <w:szCs w:val="20"/>
        </w:rPr>
        <w:t>_________________________ zł</w:t>
      </w:r>
    </w:p>
    <w:p w14:paraId="0D6D29AC" w14:textId="77777777" w:rsidR="00B05CA7" w:rsidRPr="002F3D17" w:rsidRDefault="00B05CA7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</w:p>
    <w:p w14:paraId="00562EA3" w14:textId="711CD5BF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  <w:r w:rsidRPr="00B215C8">
        <w:rPr>
          <w:rFonts w:ascii="Verdana" w:hAnsi="Verdana" w:cs="Courier New"/>
          <w:b/>
          <w:bCs/>
          <w:sz w:val="20"/>
          <w:szCs w:val="20"/>
        </w:rPr>
        <w:t>zgodnie z załączonym</w:t>
      </w:r>
      <w:r w:rsidR="009F4810">
        <w:rPr>
          <w:rFonts w:ascii="Verdana" w:hAnsi="Verdana" w:cs="Courier New"/>
          <w:b/>
          <w:bCs/>
          <w:sz w:val="20"/>
          <w:szCs w:val="20"/>
        </w:rPr>
        <w:t xml:space="preserve">i </w:t>
      </w:r>
      <w:r w:rsidRPr="00B215C8">
        <w:rPr>
          <w:rFonts w:ascii="Verdana" w:hAnsi="Verdana" w:cs="Courier New"/>
          <w:b/>
          <w:bCs/>
          <w:sz w:val="20"/>
          <w:szCs w:val="20"/>
        </w:rPr>
        <w:t xml:space="preserve"> kosztorys</w:t>
      </w:r>
      <w:r w:rsidR="009F4810">
        <w:rPr>
          <w:rFonts w:ascii="Verdana" w:hAnsi="Verdana" w:cs="Courier New"/>
          <w:b/>
          <w:bCs/>
          <w:sz w:val="20"/>
          <w:szCs w:val="20"/>
        </w:rPr>
        <w:t>ami</w:t>
      </w:r>
      <w:r w:rsidRPr="00B215C8">
        <w:rPr>
          <w:rFonts w:ascii="Verdana" w:hAnsi="Verdana" w:cs="Courier New"/>
          <w:b/>
          <w:bCs/>
          <w:sz w:val="20"/>
          <w:szCs w:val="20"/>
        </w:rPr>
        <w:t xml:space="preserve"> ofertowym</w:t>
      </w:r>
      <w:r w:rsidR="009F4810">
        <w:rPr>
          <w:rFonts w:ascii="Verdana" w:hAnsi="Verdana" w:cs="Courier New"/>
          <w:b/>
          <w:bCs/>
          <w:sz w:val="20"/>
          <w:szCs w:val="20"/>
        </w:rPr>
        <w:t>i</w:t>
      </w:r>
      <w:r w:rsidRPr="002F3D17">
        <w:rPr>
          <w:rFonts w:ascii="Verdana" w:hAnsi="Verdana" w:cs="Courier New"/>
          <w:sz w:val="20"/>
          <w:szCs w:val="20"/>
        </w:rPr>
        <w:t xml:space="preserve">.  </w:t>
      </w:r>
    </w:p>
    <w:p w14:paraId="1BE2F3BC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4E7AF4A3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546B0164" w14:textId="77777777" w:rsidR="00B215C8" w:rsidRDefault="00B215C8" w:rsidP="009F4FEA">
      <w:pPr>
        <w:jc w:val="both"/>
        <w:rPr>
          <w:rFonts w:ascii="Arial" w:hAnsi="Arial" w:cs="Arial"/>
          <w:b/>
          <w:sz w:val="20"/>
          <w:szCs w:val="20"/>
        </w:rPr>
      </w:pPr>
    </w:p>
    <w:p w14:paraId="3B230D2A" w14:textId="77777777" w:rsidR="00D7231B" w:rsidRDefault="00D7231B" w:rsidP="00D7231B">
      <w:pPr>
        <w:rPr>
          <w:rFonts w:ascii="Arial" w:hAnsi="Arial" w:cs="Arial"/>
          <w:b/>
          <w:sz w:val="20"/>
          <w:szCs w:val="20"/>
        </w:rPr>
      </w:pPr>
    </w:p>
    <w:p w14:paraId="01880CDC" w14:textId="77777777" w:rsidR="00B215C8" w:rsidRDefault="0014124E" w:rsidP="00B215C8">
      <w:pPr>
        <w:pStyle w:val="Zwykytekst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TERMIN</w:t>
      </w:r>
      <w:r w:rsidR="00852E15" w:rsidRPr="0014124E">
        <w:rPr>
          <w:rFonts w:ascii="Arial" w:hAnsi="Arial" w:cs="Arial"/>
          <w:b/>
        </w:rPr>
        <w:t xml:space="preserve"> GWARANCJI </w:t>
      </w:r>
      <w:r w:rsidR="00852E15" w:rsidRPr="0014124E">
        <w:rPr>
          <w:rFonts w:ascii="Arial" w:hAnsi="Arial" w:cs="Arial"/>
        </w:rPr>
        <w:t xml:space="preserve">…………………… </w:t>
      </w:r>
      <w:r w:rsidR="009E421E" w:rsidRPr="00B215C8">
        <w:rPr>
          <w:rFonts w:ascii="Arial" w:hAnsi="Arial" w:cs="Arial"/>
          <w:b/>
          <w:bCs/>
        </w:rPr>
        <w:t>LAT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Arial" w:hAnsi="Arial" w:cs="Arial"/>
        </w:rPr>
        <w:t>(</w:t>
      </w:r>
      <w:r w:rsidR="00B215C8" w:rsidRPr="00B215C8">
        <w:rPr>
          <w:rFonts w:ascii="Arial" w:hAnsi="Arial" w:cs="Arial"/>
          <w:b/>
          <w:bCs/>
        </w:rPr>
        <w:t>Kryterium oceny ofert</w:t>
      </w:r>
      <w:r w:rsidR="00B215C8" w:rsidRPr="00B215C8">
        <w:rPr>
          <w:rFonts w:ascii="Arial" w:hAnsi="Arial" w:cs="Arial"/>
        </w:rPr>
        <w:t xml:space="preserve"> - Powyższy termin Wykonawca określa do oceny w przedziale od </w:t>
      </w:r>
      <w:r w:rsidR="00B215C8">
        <w:rPr>
          <w:rFonts w:ascii="Arial" w:hAnsi="Arial" w:cs="Arial"/>
        </w:rPr>
        <w:t>4</w:t>
      </w:r>
      <w:r w:rsidR="00B215C8" w:rsidRPr="00B215C8">
        <w:rPr>
          <w:rFonts w:ascii="Arial" w:hAnsi="Arial" w:cs="Arial"/>
        </w:rPr>
        <w:t xml:space="preserve"> lat do 6 lat). </w:t>
      </w:r>
    </w:p>
    <w:p w14:paraId="2A3D9782" w14:textId="793BADD0" w:rsidR="00B215C8" w:rsidRPr="00B215C8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 Wykonawca zobowiązany jest podać okres gwarancji  w pełnych latach. </w:t>
      </w:r>
    </w:p>
    <w:p w14:paraId="7B7C67F5" w14:textId="17EA1864" w:rsidR="00B215C8" w:rsidRPr="0014124E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>Okres ten nie może być krótszy niż 4 lata (minimalny wymagany przez Zamawiającego okres gwarancji). Oferta z krótszym okresem gwarancji  jako nieodpowiadająca treści specyfikacji warunków zamówienia zostanie odrzucona. Okres dłuższy niż 6 lat dla potrzeb obliczania punktacji będzie traktowany jak 6 lat. Niepodanie w ofercie okresu będzie traktowane jako zaoferowanie 4 lata gwarancji</w:t>
      </w:r>
    </w:p>
    <w:p w14:paraId="4B30F04A" w14:textId="6EAD2474" w:rsidR="00852E15" w:rsidRDefault="00852E15" w:rsidP="00B215C8">
      <w:pPr>
        <w:pStyle w:val="Zwykytekst1"/>
        <w:spacing w:before="120"/>
        <w:jc w:val="both"/>
        <w:rPr>
          <w:rFonts w:ascii="Arial" w:hAnsi="Arial" w:cs="Arial"/>
        </w:rPr>
      </w:pPr>
    </w:p>
    <w:p w14:paraId="38E3C43A" w14:textId="69B1D1D1" w:rsidR="00C41771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b/>
          <w:bCs/>
        </w:rPr>
      </w:pPr>
      <w:r w:rsidRPr="0014124E">
        <w:rPr>
          <w:rFonts w:ascii="Arial" w:hAnsi="Arial" w:cs="Arial"/>
          <w:b/>
        </w:rPr>
        <w:t>ZOBOWIĄZUJEMY SIĘ</w:t>
      </w:r>
      <w:r w:rsidRPr="0014124E">
        <w:rPr>
          <w:rFonts w:ascii="Arial" w:hAnsi="Arial" w:cs="Arial"/>
        </w:rPr>
        <w:t xml:space="preserve"> do</w:t>
      </w:r>
      <w:r w:rsidR="00DA43D4">
        <w:rPr>
          <w:rFonts w:ascii="Arial" w:hAnsi="Arial" w:cs="Arial"/>
        </w:rPr>
        <w:t xml:space="preserve"> wykonania</w:t>
      </w:r>
      <w:r w:rsidRPr="0014124E">
        <w:rPr>
          <w:rFonts w:ascii="Arial" w:hAnsi="Arial" w:cs="Arial"/>
        </w:rPr>
        <w:t xml:space="preserve"> przedmiotu </w:t>
      </w:r>
      <w:r w:rsidRPr="00A55A74">
        <w:rPr>
          <w:rFonts w:ascii="Arial" w:hAnsi="Arial" w:cs="Arial"/>
        </w:rPr>
        <w:t xml:space="preserve">zamówienia </w:t>
      </w:r>
      <w:r w:rsidRPr="00A55A74">
        <w:rPr>
          <w:rFonts w:ascii="Arial" w:hAnsi="Arial" w:cs="Arial"/>
          <w:b/>
          <w:bCs/>
        </w:rPr>
        <w:t>w terminie</w:t>
      </w:r>
      <w:r w:rsidR="00A55A74">
        <w:rPr>
          <w:rFonts w:ascii="Arial" w:hAnsi="Arial" w:cs="Arial"/>
          <w:b/>
          <w:bCs/>
        </w:rPr>
        <w:t xml:space="preserve"> </w:t>
      </w:r>
      <w:r w:rsidR="005F11DE" w:rsidRPr="00ED74C4">
        <w:rPr>
          <w:rFonts w:ascii="Arial" w:hAnsi="Arial" w:cs="Arial"/>
          <w:b/>
          <w:bCs/>
          <w:sz w:val="28"/>
          <w:szCs w:val="28"/>
        </w:rPr>
        <w:t>25</w:t>
      </w:r>
      <w:r w:rsidR="00B17596" w:rsidRPr="00ED74C4">
        <w:rPr>
          <w:rFonts w:ascii="Arial" w:hAnsi="Arial" w:cs="Arial"/>
          <w:b/>
          <w:bCs/>
          <w:sz w:val="28"/>
          <w:szCs w:val="28"/>
        </w:rPr>
        <w:t xml:space="preserve"> </w:t>
      </w:r>
      <w:r w:rsidR="00B215C8">
        <w:rPr>
          <w:rFonts w:ascii="Arial" w:hAnsi="Arial" w:cs="Arial"/>
          <w:b/>
          <w:bCs/>
        </w:rPr>
        <w:t>dni</w:t>
      </w:r>
      <w:r w:rsidR="00B17596">
        <w:rPr>
          <w:rFonts w:ascii="Arial" w:hAnsi="Arial" w:cs="Arial"/>
          <w:b/>
          <w:bCs/>
        </w:rPr>
        <w:t xml:space="preserve"> od dnia podpisania umowy.</w:t>
      </w:r>
      <w:r w:rsidR="00B659DD" w:rsidRPr="001C057D">
        <w:rPr>
          <w:rFonts w:ascii="Arial" w:hAnsi="Arial" w:cs="Arial"/>
          <w:b/>
          <w:bCs/>
        </w:rPr>
        <w:t xml:space="preserve"> </w:t>
      </w:r>
    </w:p>
    <w:p w14:paraId="14EBC090" w14:textId="77777777" w:rsidR="00852E15" w:rsidRPr="0014124E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="00852E15" w:rsidRPr="0014124E">
        <w:rPr>
          <w:rFonts w:ascii="Arial" w:hAnsi="Arial" w:cs="Arial"/>
          <w:b/>
        </w:rPr>
        <w:t xml:space="preserve">AKCEPTUJEMY </w:t>
      </w:r>
      <w:r w:rsidR="00852E15" w:rsidRPr="0014124E">
        <w:rPr>
          <w:rFonts w:ascii="Arial" w:hAnsi="Arial" w:cs="Arial"/>
        </w:rPr>
        <w:t>warunki płatności określone przez Zamawiającego w Specyfikacji Warunków Zamówienia</w:t>
      </w:r>
      <w:r w:rsidR="00412A33">
        <w:rPr>
          <w:rFonts w:ascii="Arial" w:hAnsi="Arial" w:cs="Arial"/>
        </w:rPr>
        <w:t xml:space="preserve"> </w:t>
      </w:r>
    </w:p>
    <w:p w14:paraId="3346FF79" w14:textId="22288781" w:rsidR="00DF1E76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5C39069" w14:textId="77777777" w:rsidR="00DF1E76" w:rsidRPr="00DF1E76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DF1E76" w14:paraId="7FF68EBA" w14:textId="77777777" w:rsidTr="00DF1E76">
        <w:tc>
          <w:tcPr>
            <w:tcW w:w="4439" w:type="dxa"/>
          </w:tcPr>
          <w:p w14:paraId="7A87E29C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4A0D6C0A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F1E76" w:rsidRPr="00DF1E76" w14:paraId="30AB7CB7" w14:textId="77777777" w:rsidTr="00DF1E76">
        <w:trPr>
          <w:trHeight w:val="837"/>
        </w:trPr>
        <w:tc>
          <w:tcPr>
            <w:tcW w:w="4439" w:type="dxa"/>
          </w:tcPr>
          <w:p w14:paraId="30CE6045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85003B7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DF1E76" w14:paraId="2F7836F2" w14:textId="77777777" w:rsidTr="00DF1E76">
        <w:trPr>
          <w:trHeight w:val="848"/>
        </w:trPr>
        <w:tc>
          <w:tcPr>
            <w:tcW w:w="4439" w:type="dxa"/>
          </w:tcPr>
          <w:p w14:paraId="3DDC4E6C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7B96C30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F9DB2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2A3B777F" w14:textId="3CCC057A" w:rsidR="00C27C21" w:rsidRDefault="00C27C21" w:rsidP="00C27C21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C27C21">
        <w:rPr>
          <w:rFonts w:ascii="Arial" w:hAnsi="Arial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 Oświadczenie, zgodnie z art. 117 ust. 4 PZP składają Wykonawcy wspólnie ubiegający się o udzielenie zamówienia oraz działający w formie spółki cywilnej</w:t>
      </w:r>
      <w:r w:rsidRPr="00C27C21">
        <w:rPr>
          <w:rFonts w:ascii="Cambria" w:hAnsi="Cambria" w:cs="Arial"/>
          <w:bCs/>
          <w:sz w:val="22"/>
          <w:szCs w:val="22"/>
        </w:rPr>
        <w:t>:</w:t>
      </w:r>
    </w:p>
    <w:p w14:paraId="79FADCE7" w14:textId="77777777" w:rsidR="00C27C21" w:rsidRPr="00C27C21" w:rsidRDefault="00C27C21" w:rsidP="00C27C21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C27C21" w:rsidRPr="00C27C21" w14:paraId="555E3D74" w14:textId="77777777" w:rsidTr="001F7D33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66411D0" w14:textId="77777777" w:rsidR="00C27C21" w:rsidRPr="00C27C21" w:rsidRDefault="00C27C21" w:rsidP="00C27C21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C27C21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80C27C4" w14:textId="77777777" w:rsidR="00C27C21" w:rsidRPr="00C27C21" w:rsidRDefault="00C27C21" w:rsidP="00C27C21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C27C21" w:rsidRPr="00C27C21" w14:paraId="15B96F65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6E4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32D2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564C2DC6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25A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0E5F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0D285D37" w14:textId="77777777" w:rsidTr="001F7D33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E7E9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AD7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6298BFF8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B62F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138D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63FFE6AB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34E631F2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31E09CA9" w14:textId="7297640D" w:rsid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10E6C275" w14:textId="77777777" w:rsidR="00DF1E76" w:rsidRP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7FBECBC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59CAA3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54B5EC61" w14:textId="5D4ACE64" w:rsidR="00371B6C" w:rsidRPr="008D6352" w:rsidRDefault="00DF1E76" w:rsidP="008D6352">
      <w:pPr>
        <w:numPr>
          <w:ilvl w:val="0"/>
          <w:numId w:val="6"/>
        </w:numPr>
        <w:tabs>
          <w:tab w:val="left" w:pos="426"/>
        </w:tabs>
        <w:ind w:left="426"/>
        <w:rPr>
          <w:rFonts w:ascii="Arial" w:hAnsi="Arial" w:cs="Arial"/>
          <w:b/>
          <w:sz w:val="20"/>
          <w:szCs w:val="20"/>
        </w:rPr>
      </w:pPr>
      <w:r w:rsidRPr="008D6352">
        <w:rPr>
          <w:rFonts w:ascii="Arial" w:hAnsi="Arial" w:cs="Arial"/>
          <w:b/>
        </w:rPr>
        <w:t>Wszelką korespondencję w sprawie niniejszego postępowania należy kierować na</w:t>
      </w:r>
      <w:r w:rsidR="008D6352">
        <w:rPr>
          <w:rFonts w:ascii="Arial" w:hAnsi="Arial" w:cs="Arial"/>
          <w:b/>
        </w:rPr>
        <w:t xml:space="preserve"> </w:t>
      </w:r>
      <w:r w:rsidRPr="008D6352">
        <w:rPr>
          <w:rFonts w:ascii="Arial" w:hAnsi="Arial" w:cs="Arial"/>
          <w:b/>
        </w:rPr>
        <w:t>e-mail:</w:t>
      </w:r>
      <w:r w:rsidR="00371B6C" w:rsidRPr="008D6352">
        <w:rPr>
          <w:rFonts w:ascii="Arial" w:hAnsi="Arial" w:cs="Arial"/>
          <w:b/>
          <w:sz w:val="22"/>
          <w:szCs w:val="22"/>
        </w:rPr>
        <w:t xml:space="preserve"> </w:t>
      </w:r>
      <w:r w:rsidR="00371B6C" w:rsidRPr="008D6352">
        <w:rPr>
          <w:rFonts w:ascii="Arial" w:hAnsi="Arial" w:cs="Arial"/>
          <w:b/>
          <w:sz w:val="20"/>
          <w:szCs w:val="20"/>
        </w:rPr>
        <w:t>………………………………………………………………………..……………………………………</w:t>
      </w:r>
    </w:p>
    <w:p w14:paraId="623A17E2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="00852E15"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="00852E15" w:rsidRPr="00371B6C">
        <w:rPr>
          <w:rFonts w:ascii="Arial" w:hAnsi="Arial" w:cs="Arial"/>
          <w:sz w:val="22"/>
          <w:szCs w:val="22"/>
        </w:rPr>
        <w:t xml:space="preserve"> z </w:t>
      </w:r>
      <w:r w:rsidR="00852E15"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371B6C">
        <w:rPr>
          <w:rFonts w:ascii="Arial" w:hAnsi="Arial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</w:t>
      </w:r>
      <w:r w:rsidR="00412A33" w:rsidRPr="00371B6C">
        <w:rPr>
          <w:rFonts w:ascii="Arial" w:hAnsi="Arial" w:cs="Arial"/>
          <w:sz w:val="22"/>
          <w:szCs w:val="22"/>
        </w:rPr>
        <w:t>zez Zamawiającego</w:t>
      </w:r>
      <w:r w:rsidRPr="00371B6C">
        <w:rPr>
          <w:rFonts w:ascii="Arial" w:hAnsi="Arial" w:cs="Arial"/>
          <w:sz w:val="22"/>
          <w:szCs w:val="22"/>
        </w:rPr>
        <w:t>.</w:t>
      </w:r>
    </w:p>
    <w:p w14:paraId="69B3205A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17ED0213" w14:textId="20AB577A" w:rsidR="00371B6C" w:rsidRPr="00F032ED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FA39CF8" w14:textId="5FF3FB0E" w:rsidR="00F032ED" w:rsidRPr="00894354" w:rsidRDefault="00F032ED" w:rsidP="000668F7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powstania</w:t>
      </w:r>
      <w:r w:rsidRPr="00894354">
        <w:rPr>
          <w:rFonts w:ascii="Arial" w:hAnsi="Arial" w:cs="Arial"/>
          <w:bCs/>
          <w:sz w:val="22"/>
          <w:szCs w:val="22"/>
        </w:rPr>
        <w:t xml:space="preserve"> </w:t>
      </w:r>
      <w:r w:rsidR="00894354">
        <w:rPr>
          <w:rFonts w:ascii="Arial" w:hAnsi="Arial" w:cs="Arial"/>
          <w:bCs/>
          <w:sz w:val="22"/>
          <w:szCs w:val="22"/>
        </w:rPr>
        <w:t xml:space="preserve"> </w:t>
      </w:r>
      <w:r w:rsidRPr="00894354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22C9CD75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przyjmie że wybór oferty nie będzie prowadzić do powstania u Zamawiającego obowiązku podatkowego zgodnie z przepisami o podatku od towarów i usług  )</w:t>
      </w:r>
    </w:p>
    <w:p w14:paraId="32DBC28B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33C31B73" w14:textId="596339CE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0D328" w14:textId="62309490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>należy wypełnić tylko w wypadku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3DB19134" w14:textId="10F19B7F" w:rsid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7A756386" w14:textId="77777777" w:rsidR="003B3390" w:rsidRPr="00371B6C" w:rsidRDefault="003B3390" w:rsidP="003B339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76E97755" w14:textId="5769D654" w:rsidR="00B53473" w:rsidRDefault="00B53473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B53473">
        <w:rPr>
          <w:rFonts w:ascii="Arial" w:hAnsi="Arial" w:cs="Arial"/>
          <w:bCs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6D18190C" w14:textId="339AAA63" w:rsidR="009F4810" w:rsidRPr="009F4810" w:rsidRDefault="009F4810" w:rsidP="009F4810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F4810">
        <w:rPr>
          <w:rFonts w:ascii="Arial" w:hAnsi="Arial" w:cs="Arial"/>
          <w:bCs/>
          <w:sz w:val="22"/>
          <w:szCs w:val="22"/>
        </w:rPr>
        <w:t>Oświadczamy, że Wykonawca jest</w:t>
      </w:r>
      <w:r>
        <w:rPr>
          <w:rFonts w:ascii="Arial" w:hAnsi="Arial" w:cs="Arial"/>
          <w:bCs/>
          <w:sz w:val="22"/>
          <w:szCs w:val="22"/>
        </w:rPr>
        <w:t xml:space="preserve"> (proszę </w:t>
      </w:r>
      <w:r w:rsidRPr="009F4810">
        <w:rPr>
          <w:rFonts w:ascii="Arial" w:hAnsi="Arial" w:cs="Arial"/>
          <w:bCs/>
          <w:sz w:val="22"/>
          <w:szCs w:val="22"/>
        </w:rPr>
        <w:t>zakreś</w:t>
      </w:r>
      <w:r>
        <w:rPr>
          <w:rFonts w:ascii="Arial" w:hAnsi="Arial" w:cs="Arial"/>
          <w:bCs/>
          <w:sz w:val="22"/>
          <w:szCs w:val="22"/>
        </w:rPr>
        <w:t>lić</w:t>
      </w:r>
      <w:r w:rsidRPr="009F481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odpowiednią</w:t>
      </w:r>
      <w:r w:rsidRPr="009F4810">
        <w:rPr>
          <w:rFonts w:ascii="Arial" w:hAnsi="Arial" w:cs="Arial"/>
          <w:bCs/>
          <w:sz w:val="22"/>
          <w:szCs w:val="22"/>
        </w:rPr>
        <w:t xml:space="preserve"> krat</w:t>
      </w:r>
      <w:r>
        <w:rPr>
          <w:rFonts w:ascii="Arial" w:hAnsi="Arial" w:cs="Arial"/>
          <w:bCs/>
          <w:sz w:val="22"/>
          <w:szCs w:val="22"/>
        </w:rPr>
        <w:t xml:space="preserve">kę) </w:t>
      </w:r>
      <w:r w:rsidRPr="009F4810">
        <w:rPr>
          <w:rFonts w:ascii="Arial" w:hAnsi="Arial" w:cs="Arial"/>
          <w:bCs/>
          <w:sz w:val="22"/>
          <w:szCs w:val="22"/>
        </w:rPr>
        <w:t>:</w:t>
      </w:r>
    </w:p>
    <w:p w14:paraId="5085CF5A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3870A269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4137381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09430225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6AB5F698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61C2050D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6B48A9C6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125048BC" w14:textId="77777777" w:rsidR="009F4810" w:rsidRDefault="009F4810" w:rsidP="009F4810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08E1E509" w14:textId="77777777" w:rsidR="00B53473" w:rsidRPr="00B53473" w:rsidRDefault="00B53473" w:rsidP="00B53473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0477F69B" w14:textId="6409E07E" w:rsidR="00852E15" w:rsidRPr="009F4810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69F62A12" w14:textId="77777777" w:rsidR="009F4810" w:rsidRPr="00371B6C" w:rsidRDefault="009F4810" w:rsidP="009F4810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093C5395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1._____________________________________________________________________</w:t>
      </w:r>
    </w:p>
    <w:p w14:paraId="6A5F223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EB17751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593B539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4038B2C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26FEE85C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1C24CEF1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4B23ABE6" w14:textId="20BF6318" w:rsidR="00852E15" w:rsidRPr="0014124E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__</w:t>
      </w:r>
      <w:r w:rsidR="00833098">
        <w:rPr>
          <w:rFonts w:ascii="Arial" w:hAnsi="Arial" w:cs="Arial"/>
        </w:rPr>
        <w:t>________________ dnia __ __ 202</w:t>
      </w:r>
      <w:r w:rsidR="009F4810">
        <w:rPr>
          <w:rFonts w:ascii="Arial" w:hAnsi="Arial" w:cs="Arial"/>
        </w:rPr>
        <w:t xml:space="preserve">2 </w:t>
      </w:r>
      <w:r w:rsidRPr="0014124E">
        <w:rPr>
          <w:rFonts w:ascii="Arial" w:hAnsi="Arial" w:cs="Arial"/>
        </w:rPr>
        <w:t>roku</w:t>
      </w:r>
      <w:r w:rsidRPr="0014124E">
        <w:rPr>
          <w:rFonts w:ascii="Arial" w:hAnsi="Arial" w:cs="Arial"/>
        </w:rPr>
        <w:tab/>
      </w:r>
    </w:p>
    <w:p w14:paraId="328660CF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683CBF43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7D8253EA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0BDA2B67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4BBFB767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4EBD1F9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E2F1FC" w14:textId="77777777" w:rsidR="00DF1E76" w:rsidRPr="00DF1E76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5E6A10AF" w14:textId="77777777" w:rsidR="00DF1E76" w:rsidRPr="0014124E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sectPr w:rsidR="00DF1E76" w:rsidRPr="0014124E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D3D47" w14:textId="77777777" w:rsidR="001D0F48" w:rsidRDefault="001D0F48">
      <w:r>
        <w:separator/>
      </w:r>
    </w:p>
  </w:endnote>
  <w:endnote w:type="continuationSeparator" w:id="0">
    <w:p w14:paraId="4758274D" w14:textId="77777777" w:rsidR="001D0F48" w:rsidRDefault="001D0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Calibri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3A363" w14:textId="77777777" w:rsidR="001D0F48" w:rsidRDefault="001D0F48">
      <w:r>
        <w:separator/>
      </w:r>
    </w:p>
  </w:footnote>
  <w:footnote w:type="continuationSeparator" w:id="0">
    <w:p w14:paraId="52948F35" w14:textId="77777777" w:rsidR="001D0F48" w:rsidRDefault="001D0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6CAB5211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 w16cid:durableId="219489114">
    <w:abstractNumId w:val="6"/>
  </w:num>
  <w:num w:numId="2" w16cid:durableId="964193099">
    <w:abstractNumId w:val="28"/>
  </w:num>
  <w:num w:numId="3" w16cid:durableId="2029258343">
    <w:abstractNumId w:val="39"/>
  </w:num>
  <w:num w:numId="4" w16cid:durableId="312104154">
    <w:abstractNumId w:val="48"/>
  </w:num>
  <w:num w:numId="5" w16cid:durableId="883834157">
    <w:abstractNumId w:val="41"/>
  </w:num>
  <w:num w:numId="6" w16cid:durableId="1426533071">
    <w:abstractNumId w:val="40"/>
  </w:num>
  <w:num w:numId="7" w16cid:durableId="43090080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E1B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64DB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254F"/>
    <w:rsid w:val="00134A7E"/>
    <w:rsid w:val="00134B4D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0F48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44C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9ED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11DE"/>
    <w:rsid w:val="005F3045"/>
    <w:rsid w:val="005F422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992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3898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B0D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D6352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29D"/>
    <w:rsid w:val="00966AD4"/>
    <w:rsid w:val="00966EAA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810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6B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B6C4E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CA7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3473"/>
    <w:rsid w:val="00B566FC"/>
    <w:rsid w:val="00B637FC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B53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27C21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D74C4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16F"/>
    <w:rsid w:val="00EF6724"/>
    <w:rsid w:val="00EF7499"/>
    <w:rsid w:val="00EF77D9"/>
    <w:rsid w:val="00F00286"/>
    <w:rsid w:val="00F007D5"/>
    <w:rsid w:val="00F01F45"/>
    <w:rsid w:val="00F02753"/>
    <w:rsid w:val="00F032E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C76D2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1014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3</cp:revision>
  <cp:lastPrinted>2021-05-14T09:07:00Z</cp:lastPrinted>
  <dcterms:created xsi:type="dcterms:W3CDTF">2022-11-08T09:07:00Z</dcterms:created>
  <dcterms:modified xsi:type="dcterms:W3CDTF">2022-11-08T09:17:00Z</dcterms:modified>
</cp:coreProperties>
</file>