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FF719B" w:rsidR="008A332F" w:rsidP="002B50C0" w:rsidRDefault="005B1196" w14:paraId="65A4C933" w14:textId="0948B51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F719B">
        <w:rPr>
          <w:rFonts w:ascii="Arial" w:hAnsi="Arial" w:cs="Arial"/>
          <w:b/>
          <w:color w:val="auto"/>
          <w:sz w:val="24"/>
          <w:szCs w:val="24"/>
        </w:rPr>
        <w:t>R</w:t>
      </w:r>
      <w:r w:rsidRPr="00FF719B" w:rsidR="008C672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Pr="00FF719B" w:rsidR="008C6721" w:rsidP="002B50C0" w:rsidRDefault="008C6721" w14:paraId="3C8F6B73" w14:textId="7BF8755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F719B">
        <w:rPr>
          <w:rFonts w:ascii="Arial" w:hAnsi="Arial" w:cs="Arial"/>
          <w:b/>
          <w:color w:val="auto"/>
          <w:sz w:val="24"/>
          <w:szCs w:val="24"/>
        </w:rPr>
        <w:t>za</w:t>
      </w:r>
      <w:r w:rsidRPr="00FF719B" w:rsidR="005B119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6441A">
        <w:rPr>
          <w:rFonts w:ascii="Arial" w:hAnsi="Arial" w:cs="Arial"/>
          <w:b/>
          <w:color w:val="auto"/>
          <w:sz w:val="24"/>
          <w:szCs w:val="24"/>
        </w:rPr>
        <w:t>I</w:t>
      </w:r>
      <w:r w:rsidR="009A3E4E">
        <w:rPr>
          <w:rFonts w:ascii="Arial" w:hAnsi="Arial" w:cs="Arial"/>
          <w:b/>
          <w:color w:val="auto"/>
          <w:sz w:val="24"/>
          <w:szCs w:val="24"/>
        </w:rPr>
        <w:t>I</w:t>
      </w:r>
      <w:r w:rsidR="00632131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FF719B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Pr="00FF719B" w:rsidR="00632131">
        <w:rPr>
          <w:rFonts w:ascii="Arial" w:hAnsi="Arial" w:cs="Arial"/>
          <w:b/>
          <w:color w:val="auto"/>
          <w:sz w:val="24"/>
          <w:szCs w:val="24"/>
        </w:rPr>
        <w:t>20</w:t>
      </w:r>
      <w:r w:rsidR="00632131">
        <w:rPr>
          <w:rFonts w:ascii="Arial" w:hAnsi="Arial" w:cs="Arial"/>
          <w:b/>
          <w:color w:val="auto"/>
          <w:sz w:val="24"/>
          <w:szCs w:val="24"/>
        </w:rPr>
        <w:t>21</w:t>
      </w:r>
      <w:r w:rsidRPr="00FF719B" w:rsidR="0063213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F719B">
        <w:rPr>
          <w:rFonts w:ascii="Arial" w:hAnsi="Arial" w:cs="Arial"/>
          <w:b/>
          <w:color w:val="auto"/>
          <w:sz w:val="24"/>
          <w:szCs w:val="24"/>
        </w:rPr>
        <w:t>roku</w:t>
      </w:r>
    </w:p>
    <w:p w:rsidRPr="00FF719B" w:rsidR="008A332F" w:rsidP="003642B8" w:rsidRDefault="003C7325" w14:paraId="2FDCE0E5" w14:textId="15E7FB92">
      <w:pPr>
        <w:spacing w:after="360"/>
        <w:jc w:val="center"/>
        <w:rPr>
          <w:rFonts w:ascii="Arial" w:hAnsi="Arial" w:cs="Arial"/>
        </w:rPr>
      </w:pPr>
      <w:r w:rsidRPr="00FF719B">
        <w:rPr>
          <w:rFonts w:ascii="Arial" w:hAnsi="Arial" w:cs="Arial"/>
        </w:rPr>
        <w:t xml:space="preserve">(dane należy wskazać w </w:t>
      </w:r>
      <w:r w:rsidRPr="00FF719B" w:rsidR="00304D04">
        <w:rPr>
          <w:rFonts w:ascii="Arial" w:hAnsi="Arial" w:cs="Arial"/>
        </w:rPr>
        <w:t xml:space="preserve">zakresie </w:t>
      </w:r>
      <w:r w:rsidRPr="00FF719B" w:rsidR="00F2008A">
        <w:rPr>
          <w:rFonts w:ascii="Arial" w:hAnsi="Arial" w:cs="Arial"/>
        </w:rPr>
        <w:t xml:space="preserve">odnoszącym się do </w:t>
      </w:r>
      <w:r w:rsidRPr="00FF719B" w:rsidR="00304D04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Pr="00C1584A" w:rsidR="00CA516B" w:rsidTr="008A332F" w14:paraId="4EB54A58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CA516B" w:rsidP="00D86FEC" w:rsidRDefault="00F2008A" w14:paraId="52059139" w14:textId="7777777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Tytuł</w:t>
            </w:r>
            <w:r w:rsidRPr="00C1584A" w:rsidR="00CA516B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C1584A" w:rsidR="00CA516B" w:rsidRDefault="00066668" w14:paraId="3AA107CE" w14:textId="5FCA5F16">
            <w:pPr>
              <w:spacing w:line="276" w:lineRule="auto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Monitorowania Kształcenia Pracowników Medycznych - SMK</w:t>
            </w:r>
          </w:p>
        </w:tc>
      </w:tr>
      <w:tr w:rsidRPr="00C1584A" w:rsidR="00CA516B" w:rsidTr="008A332F" w14:paraId="05B59807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CA516B" w:rsidP="00D86FEC" w:rsidRDefault="00CA516B" w14:paraId="1BF1EA03" w14:textId="7777777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C1584A" w:rsidR="00CA516B" w:rsidP="00556D6D" w:rsidRDefault="00E42E44" w14:paraId="2AAB38FA" w14:textId="48FD4B79">
            <w:pPr>
              <w:spacing w:before="120" w:after="120" w:line="276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Minister</w:t>
            </w:r>
            <w:r w:rsidR="00CD0BC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Zdrowia</w:t>
            </w:r>
          </w:p>
        </w:tc>
      </w:tr>
      <w:tr w:rsidRPr="00C1584A" w:rsidR="00CA516B" w:rsidTr="008A332F" w14:paraId="719B01E2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CA516B" w:rsidP="00D86FEC" w:rsidRDefault="00CA516B" w14:paraId="229609C7" w14:textId="3856606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C1584A" w:rsidR="00CA516B" w:rsidP="00556D6D" w:rsidRDefault="005B1196" w14:paraId="43005F02" w14:textId="77777777">
            <w:pPr>
              <w:pStyle w:val="Tekstpodstawowy2"/>
              <w:spacing w:before="120" w:line="276" w:lineRule="auto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 xml:space="preserve">Centrum </w:t>
            </w:r>
            <w:r w:rsidRPr="00C1584A" w:rsidR="00C01DB1">
              <w:rPr>
                <w:rFonts w:cs="Arial"/>
                <w:sz w:val="20"/>
                <w:szCs w:val="20"/>
                <w:lang w:val="pl-PL" w:eastAsia="pl-PL"/>
              </w:rPr>
              <w:t>e-</w:t>
            </w:r>
            <w:r w:rsidRPr="00C1584A">
              <w:rPr>
                <w:rFonts w:cs="Arial"/>
                <w:sz w:val="20"/>
                <w:szCs w:val="20"/>
                <w:lang w:val="pl-PL" w:eastAsia="pl-PL"/>
              </w:rPr>
              <w:t>Zdrowia</w:t>
            </w:r>
          </w:p>
          <w:p w:rsidRPr="00C1584A" w:rsidR="00066668" w:rsidP="00556D6D" w:rsidRDefault="00066668" w14:paraId="7101EAD6" w14:textId="4654EC77">
            <w:pPr>
              <w:pStyle w:val="Tekstpodstawowy2"/>
              <w:spacing w:before="120" w:line="276" w:lineRule="auto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</w:tr>
      <w:tr w:rsidRPr="00C1584A" w:rsidR="00CA516B" w:rsidTr="008A332F" w14:paraId="3FF7E21D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CA516B" w:rsidP="00D86FEC" w:rsidRDefault="008A332F" w14:paraId="62A43BE7" w14:textId="7B363E95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C1584A" w:rsidR="00066668" w:rsidP="00710F1E" w:rsidRDefault="00066668" w14:paraId="3E290295" w14:textId="71AEBAE3">
            <w:pPr>
              <w:spacing w:after="0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</w:rPr>
              <w:t xml:space="preserve">Nie dotyczy </w:t>
            </w:r>
          </w:p>
          <w:p w:rsidRPr="00C1584A" w:rsidR="003F4804" w:rsidP="00710F1E" w:rsidRDefault="003F4804" w14:paraId="519AF00C" w14:textId="2FCC019B">
            <w:pPr>
              <w:spacing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</w:tr>
      <w:tr w:rsidRPr="00C1584A" w:rsidR="00CA516B" w:rsidTr="008A332F" w14:paraId="31CB12D6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CA516B" w:rsidP="00D86FEC" w:rsidRDefault="00CA516B" w14:paraId="23AA3FA3" w14:textId="7777777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710F1E" w:rsidR="00AC4987" w:rsidP="00710F1E" w:rsidRDefault="00AC4987" w14:paraId="55582688" w14:textId="25082A9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0F1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budżet państwa</w:t>
            </w:r>
            <w:r w:rsidRPr="00710F1E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: C</w:t>
            </w:r>
            <w:r w:rsidRPr="00710F1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zęść 46 – Zdrowie</w:t>
            </w:r>
          </w:p>
        </w:tc>
      </w:tr>
      <w:tr w:rsidRPr="00C1584A" w:rsidR="00CA516B" w:rsidTr="008A332F" w14:paraId="2772BBC9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8A332F" w:rsidP="008A332F" w:rsidRDefault="008A332F" w14:paraId="4704BC60" w14:textId="5A7921D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</w:p>
          <w:p w:rsidRPr="00C1584A" w:rsidR="00CA516B" w:rsidP="00D86FEC" w:rsidRDefault="00907AC2" w14:paraId="569E7701" w14:textId="753E948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1584A" w:rsidR="008A332F">
              <w:rPr>
                <w:rFonts w:ascii="Arial" w:hAnsi="Arial" w:cs="Arial"/>
                <w:b/>
                <w:sz w:val="20"/>
                <w:szCs w:val="20"/>
              </w:rPr>
              <w:t>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C1584A" w:rsidR="00066668" w:rsidP="003F4804" w:rsidRDefault="00066668" w14:paraId="2E98F665" w14:textId="77777777">
            <w:pPr>
              <w:spacing w:before="240"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Pr="00C1584A" w:rsidR="00066668" w:rsidP="003F4804" w:rsidRDefault="00066668" w14:paraId="251DF69D" w14:textId="098A9D89">
            <w:pPr>
              <w:spacing w:before="24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/>
                <w:sz w:val="20"/>
                <w:szCs w:val="20"/>
              </w:rPr>
              <w:t xml:space="preserve">12 836 789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zł brutto</w:t>
            </w:r>
          </w:p>
          <w:p w:rsidRPr="00C1584A" w:rsidR="00A77157" w:rsidP="00A77157" w:rsidRDefault="00A77157" w14:paraId="18484459" w14:textId="7C5A6F3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5212C8" w:rsidTr="008A332F" w14:paraId="6CD831AF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 w:rsidRPr="00C1584A" w:rsidR="005212C8" w:rsidP="008A332F" w:rsidRDefault="005212C8" w14:paraId="59BABBBD" w14:textId="1F0BE7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  <w:r w:rsidRPr="00C1584A" w:rsidR="006C78AE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C1584A">
              <w:rPr>
                <w:rFonts w:ascii="Arial" w:hAnsi="Arial" w:cs="Arial"/>
                <w:b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C1584A" w:rsidR="00A77157" w:rsidRDefault="00A77157" w14:paraId="6BC12C95" w14:textId="3CB418F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Pr="00C1584A" w:rsidR="00CA516B" w:rsidTr="008A332F" w14:paraId="716F76F2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C1584A" w:rsidR="0087452F" w:rsidP="0087452F" w:rsidRDefault="0087452F" w14:paraId="2E37FDA2" w14:textId="7777777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C1584A" w:rsidR="002B50C0">
              <w:rPr>
                <w:rFonts w:ascii="Arial" w:hAnsi="Arial" w:cs="Arial"/>
                <w:b/>
                <w:sz w:val="20"/>
                <w:szCs w:val="20"/>
              </w:rPr>
              <w:t xml:space="preserve">kres realizacji </w:t>
            </w:r>
          </w:p>
          <w:p w:rsidRPr="00C1584A" w:rsidR="00CA516B" w:rsidP="00D86FEC" w:rsidRDefault="00907AC2" w14:paraId="779AE35C" w14:textId="2C7D584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1584A" w:rsidR="002B50C0">
              <w:rPr>
                <w:rFonts w:ascii="Arial" w:hAnsi="Arial" w:cs="Arial"/>
                <w:b/>
                <w:sz w:val="20"/>
                <w:szCs w:val="20"/>
              </w:rPr>
              <w:t>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C1584A" w:rsidR="00F2008A" w:rsidP="007860A6" w:rsidRDefault="00F2008A" w14:paraId="0C453352" w14:textId="7E985C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61" w:hanging="284"/>
              <w:jc w:val="both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dat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a</w:t>
            </w:r>
            <w:r w:rsidRPr="00C1584A" w:rsidR="00CA516B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rozpoczęcia realizacji projektu: 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01.0</w:t>
            </w:r>
            <w:r w:rsidRPr="00C1584A" w:rsidR="0006666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7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.20</w:t>
            </w:r>
            <w:r w:rsidRPr="00C1584A" w:rsidR="0006666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20</w:t>
            </w:r>
          </w:p>
          <w:p w:rsidRPr="00C1584A" w:rsidR="00A77157" w:rsidP="007860A6" w:rsidRDefault="00F2008A" w14:paraId="3846FCF4" w14:textId="248EBA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61" w:hanging="284"/>
              <w:jc w:val="both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dat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a</w:t>
            </w:r>
            <w:r w:rsidRPr="00C1584A" w:rsidR="00CA516B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zakończenia realizacji projektu: </w:t>
            </w:r>
            <w:r w:rsidR="00710F1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01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.</w:t>
            </w:r>
            <w:r w:rsidR="00710F1E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0</w:t>
            </w:r>
            <w:r w:rsidRPr="00C1584A" w:rsidR="0006666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1</w:t>
            </w:r>
            <w:r w:rsidRPr="00C1584A" w:rsidR="00A7715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.202</w:t>
            </w:r>
            <w:r w:rsidRPr="00C1584A" w:rsidR="0006666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2</w:t>
            </w:r>
          </w:p>
          <w:p w:rsidRPr="00C1584A" w:rsidR="00A77157" w:rsidP="00A77157" w:rsidRDefault="00A77157" w14:paraId="55CE9679" w14:textId="717A2449">
            <w:pPr>
              <w:spacing w:after="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</w:p>
        </w:tc>
      </w:tr>
    </w:tbl>
    <w:p w:rsidRPr="003E3225" w:rsidR="00D767B6" w:rsidP="007860A6" w:rsidRDefault="004C1D48" w14:paraId="450DEF79" w14:textId="77777777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sz w:val="20"/>
          <w:szCs w:val="20"/>
        </w:rPr>
      </w:pPr>
      <w:r w:rsidRPr="003E3225">
        <w:rPr>
          <w:rFonts w:ascii="Arial" w:hAnsi="Arial" w:cs="Arial"/>
          <w:b/>
          <w:color w:val="auto"/>
          <w:sz w:val="20"/>
          <w:szCs w:val="20"/>
        </w:rPr>
        <w:t>Otoczenie</w:t>
      </w:r>
      <w:r w:rsidRPr="003E3225" w:rsidR="00CA516B">
        <w:rPr>
          <w:rFonts w:ascii="Arial" w:hAnsi="Arial" w:cs="Arial"/>
          <w:b/>
          <w:color w:val="auto"/>
          <w:sz w:val="20"/>
          <w:szCs w:val="20"/>
        </w:rPr>
        <w:t xml:space="preserve"> prawne</w:t>
      </w:r>
      <w:r w:rsidRPr="003E3225" w:rsidR="00DC39A9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Pr="00C1584A" w:rsidR="00066668" w:rsidP="00C1584A" w:rsidRDefault="00C1584A" w14:paraId="3FEF53CA" w14:textId="7AB1D3EE">
      <w:pPr>
        <w:shd w:val="clear" w:color="auto" w:fill="FFFFFF"/>
        <w:spacing w:before="150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hAnsi="Arial" w:cs="Arial"/>
          <w:color w:val="000000" w:themeColor="text1"/>
          <w:sz w:val="20"/>
          <w:szCs w:val="20"/>
          <w:lang w:eastAsia="pl-PL"/>
        </w:rPr>
        <w:t>O</w:t>
      </w:r>
      <w:r w:rsidRPr="00C1584A" w:rsidR="00066668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becnie SMK wymaga dostosowania do zmian legislacyjnych zawartych w przepisach prawnych odnoszących się do kształcenia lekarzy i lekarzy dentystów. 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27"/>
        <w:gridCol w:w="3985"/>
        <w:gridCol w:w="1042"/>
        <w:gridCol w:w="2126"/>
        <w:gridCol w:w="1134"/>
      </w:tblGrid>
      <w:tr w:rsidRPr="00C1584A" w:rsidR="004A04B4" w:rsidTr="00710F1E" w14:paraId="4F0195A0" w14:textId="77777777">
        <w:tc>
          <w:tcPr>
            <w:tcW w:w="927" w:type="dxa"/>
            <w:shd w:val="clear" w:color="auto" w:fill="D9D9D9" w:themeFill="background1" w:themeFillShade="D9"/>
          </w:tcPr>
          <w:p w:rsidRPr="00C1584A" w:rsidR="004A04B4" w:rsidP="009D41C1" w:rsidRDefault="004A04B4" w14:paraId="7DF97F7B" w14:textId="77777777">
            <w:pPr>
              <w:jc w:val="center"/>
              <w:rPr>
                <w:rFonts w:ascii="Arial" w:hAnsi="Arial" w:eastAsia="MS MinNew Roman" w:cs="Arial"/>
                <w:b/>
                <w:bCs/>
                <w:sz w:val="20"/>
                <w:szCs w:val="20"/>
              </w:rPr>
            </w:pPr>
            <w:proofErr w:type="spellStart"/>
            <w:r w:rsidRPr="00C1584A">
              <w:rPr>
                <w:rFonts w:ascii="Arial" w:hAnsi="Arial" w:eastAsia="MS MinNew Roman" w:cs="Arial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985" w:type="dxa"/>
            <w:shd w:val="clear" w:color="auto" w:fill="D9D9D9" w:themeFill="background1" w:themeFillShade="D9"/>
          </w:tcPr>
          <w:p w:rsidRPr="00C1584A" w:rsidR="004A04B4" w:rsidP="009D41C1" w:rsidRDefault="004A04B4" w14:paraId="679C9C60" w14:textId="77777777">
            <w:pPr>
              <w:pStyle w:val="Legenda"/>
              <w:jc w:val="center"/>
              <w:rPr>
                <w:rFonts w:ascii="Arial" w:hAnsi="Arial" w:eastAsia="MS MinNew Roman" w:cs="Arial"/>
                <w:kern w:val="0"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kern w:val="0"/>
                <w:sz w:val="20"/>
                <w:szCs w:val="20"/>
              </w:rPr>
              <w:t>Tytuł aktu prawnego</w:t>
            </w:r>
          </w:p>
        </w:tc>
        <w:tc>
          <w:tcPr>
            <w:tcW w:w="1042" w:type="dxa"/>
            <w:shd w:val="clear" w:color="auto" w:fill="D9D9D9" w:themeFill="background1" w:themeFillShade="D9"/>
          </w:tcPr>
          <w:p w:rsidRPr="00C1584A" w:rsidR="004A04B4" w:rsidP="009D41C1" w:rsidRDefault="004A04B4" w14:paraId="7E27F11A" w14:textId="77777777">
            <w:pPr>
              <w:pStyle w:val="Legenda"/>
              <w:jc w:val="center"/>
              <w:rPr>
                <w:rFonts w:ascii="Arial" w:hAnsi="Arial" w:eastAsia="MS MinNew Roman" w:cs="Arial"/>
                <w:kern w:val="0"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kern w:val="0"/>
                <w:sz w:val="20"/>
                <w:szCs w:val="20"/>
              </w:rPr>
              <w:t>Czy wymaga zmian?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Pr="00C1584A" w:rsidR="004A04B4" w:rsidP="009D41C1" w:rsidRDefault="004A04B4" w14:paraId="5D5977AB" w14:textId="77777777">
            <w:pPr>
              <w:pStyle w:val="Legenda"/>
              <w:jc w:val="center"/>
              <w:rPr>
                <w:rFonts w:ascii="Arial" w:hAnsi="Arial" w:eastAsia="MS MinNew Roman" w:cs="Arial"/>
                <w:kern w:val="0"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kern w:val="0"/>
                <w:sz w:val="20"/>
                <w:szCs w:val="20"/>
              </w:rPr>
              <w:t>Opis zmian (jeśli dotyczy)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Pr="00C1584A" w:rsidR="004A04B4" w:rsidP="009D41C1" w:rsidRDefault="004A04B4" w14:paraId="4C50B376" w14:textId="77777777">
            <w:pPr>
              <w:pStyle w:val="Legenda"/>
              <w:jc w:val="center"/>
              <w:rPr>
                <w:rFonts w:ascii="Arial" w:hAnsi="Arial" w:eastAsia="MS MinNew Roman" w:cs="Arial"/>
                <w:kern w:val="0"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kern w:val="0"/>
                <w:sz w:val="20"/>
                <w:szCs w:val="20"/>
              </w:rPr>
              <w:t>Etap prac legislacyjnych (jeśli dotyczy)</w:t>
            </w:r>
          </w:p>
        </w:tc>
      </w:tr>
      <w:tr w:rsidRPr="00C1584A" w:rsidR="004A04B4" w:rsidTr="00710F1E" w14:paraId="082D6D21" w14:textId="77777777">
        <w:tc>
          <w:tcPr>
            <w:tcW w:w="927" w:type="dxa"/>
          </w:tcPr>
          <w:p w:rsidRPr="00C1584A" w:rsidR="004A04B4" w:rsidP="009D41C1" w:rsidRDefault="004A04B4" w14:paraId="0AD5FA36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85" w:type="dxa"/>
          </w:tcPr>
          <w:p w:rsidRPr="00C1584A" w:rsidR="004A04B4" w:rsidP="007860A6" w:rsidRDefault="004A04B4" w14:paraId="4DECB059" w14:textId="697FC14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9 października 2015 r. o zmianie ustawy o systemie informacji w ochronie zdrowia oraz niektórych innych ustaw (Dz. U. z 2019 r. poz. 1590)</w:t>
            </w:r>
            <w:r w:rsidR="008736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42" w:type="dxa"/>
          </w:tcPr>
          <w:p w:rsidRPr="00C1584A" w:rsidR="004A04B4" w:rsidP="009D41C1" w:rsidRDefault="004A04B4" w14:paraId="0C36322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3FC8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TAK/</w:t>
            </w:r>
            <w:r w:rsidRPr="00F83FC8">
              <w:rPr>
                <w:rFonts w:ascii="Arial" w:hAnsi="Arial" w:cs="Arial"/>
                <w:sz w:val="20"/>
                <w:szCs w:val="20"/>
                <w:vertAlign w:val="superscript"/>
              </w:rPr>
              <w:t>NIE</w:t>
            </w:r>
            <w:r w:rsidRPr="001E22C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2126" w:type="dxa"/>
          </w:tcPr>
          <w:p w:rsidRPr="00C1584A" w:rsidR="004A04B4" w:rsidP="009D41C1" w:rsidRDefault="004A04B4" w14:paraId="162EEA9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Pr="00C1584A" w:rsidR="004A04B4" w:rsidP="009D41C1" w:rsidRDefault="004A04B4" w14:paraId="20EB912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4A04B4" w:rsidTr="00710F1E" w14:paraId="3499E7C3" w14:textId="77777777">
        <w:tc>
          <w:tcPr>
            <w:tcW w:w="927" w:type="dxa"/>
          </w:tcPr>
          <w:p w:rsidRPr="00C1584A" w:rsidR="004A04B4" w:rsidP="009D41C1" w:rsidRDefault="004A04B4" w14:paraId="51C02F2E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85" w:type="dxa"/>
          </w:tcPr>
          <w:p w:rsidRPr="00C1584A" w:rsidR="004A04B4" w:rsidP="007860A6" w:rsidRDefault="004A04B4" w14:paraId="54DEC749" w14:textId="7F050800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5 grudnia 1996 r. o zawodach lekarza i lekarza dentysty (Dz. U. z 2020 r., poz. 514)</w:t>
            </w:r>
            <w:r w:rsidR="008736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42" w:type="dxa"/>
          </w:tcPr>
          <w:p w:rsidRPr="00C1584A" w:rsidR="004A04B4" w:rsidP="009D41C1" w:rsidRDefault="004A04B4" w14:paraId="0190119E" w14:textId="77777777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443CB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1443CB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:rsidR="004A04B4" w:rsidP="009D41C1" w:rsidRDefault="001443CB" w14:paraId="7B72E1B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zakresie implementacji stażu podyplomowego. W ramach konsultacji celem implementacji rozwiązań informatycznych podmioty uczestniczące w procesie zgłosiły uwagi, które wymagają uregulowania na poziomie prawnym przed implementacją w systemie. </w:t>
            </w:r>
          </w:p>
          <w:p w:rsidRPr="00C1584A" w:rsidR="009A3E4E" w:rsidP="009D41C1" w:rsidRDefault="009A3E4E" w14:paraId="0F008290" w14:textId="44C75A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Z uwagi na sytuację epidemiologiczną </w:t>
            </w:r>
            <w:r w:rsidR="001D2AC9">
              <w:rPr>
                <w:rFonts w:ascii="Arial" w:hAnsi="Arial" w:cs="Arial"/>
                <w:sz w:val="20"/>
                <w:szCs w:val="20"/>
              </w:rPr>
              <w:t>COVID-19</w:t>
            </w:r>
            <w:r>
              <w:rPr>
                <w:rFonts w:ascii="Arial" w:hAnsi="Arial" w:cs="Arial"/>
                <w:sz w:val="20"/>
                <w:szCs w:val="20"/>
              </w:rPr>
              <w:t xml:space="preserve"> i brak możliwości przygotowania się podmiotów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reakredytacji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przygotowane są zmiany legislacyjne. W świetle procedowanych zmian podmioty już akredytowane będą mogły kontynuować kształcenie wyłącznie dla obowiązujących programów specjalizacji oraz dla nowych</w:t>
            </w:r>
            <w:r w:rsidR="001D2AC9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nie dłużej niż rok od czasu ich opublikowania.</w:t>
            </w:r>
          </w:p>
        </w:tc>
        <w:tc>
          <w:tcPr>
            <w:tcW w:w="1134" w:type="dxa"/>
          </w:tcPr>
          <w:p w:rsidRPr="00C1584A" w:rsidR="004A04B4" w:rsidP="009D41C1" w:rsidRDefault="001E5DD0" w14:paraId="219D8F94" w14:textId="37EF3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Sejm</w:t>
            </w:r>
          </w:p>
        </w:tc>
      </w:tr>
      <w:tr w:rsidRPr="00C1584A" w:rsidR="004A04B4" w:rsidTr="00710F1E" w14:paraId="5B8B293E" w14:textId="77777777">
        <w:tc>
          <w:tcPr>
            <w:tcW w:w="927" w:type="dxa"/>
          </w:tcPr>
          <w:p w:rsidRPr="00C1584A" w:rsidR="004A04B4" w:rsidP="009D41C1" w:rsidRDefault="004A04B4" w14:paraId="0F5CEE82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85" w:type="dxa"/>
          </w:tcPr>
          <w:p w:rsidRPr="00C1584A" w:rsidR="004A04B4" w:rsidP="009D41C1" w:rsidRDefault="004A04B4" w14:paraId="7B36B811" w14:textId="3EF21E43">
            <w:pPr>
              <w:pStyle w:val="Nagwek2"/>
              <w:shd w:val="clear" w:color="auto" w:fill="FFFFFF"/>
              <w:spacing w:before="0"/>
              <w:outlineLvl w:val="1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584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16 lipca 2020 r. o zmianie ustawy o zawodach lekarza i lekarza dentysty oraz niektórych innych ustaw (Dz. U. Dz.U. 2020 r. poz. 1291)</w:t>
            </w:r>
            <w:r w:rsidR="008736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42" w:type="dxa"/>
          </w:tcPr>
          <w:p w:rsidRPr="00C1584A" w:rsidR="004A04B4" w:rsidP="009D41C1" w:rsidRDefault="004A04B4" w14:paraId="7D406DA1" w14:textId="77777777">
            <w:pPr>
              <w:jc w:val="both"/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</w:pP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2126" w:type="dxa"/>
          </w:tcPr>
          <w:p w:rsidRPr="00C1584A" w:rsidR="004A04B4" w:rsidP="009D41C1" w:rsidRDefault="004A04B4" w14:paraId="2BBAAF0D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Pr="00C1584A" w:rsidR="004A04B4" w:rsidP="009D41C1" w:rsidRDefault="004A04B4" w14:paraId="33DA5F6A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Pr="00C1584A" w:rsidR="004A04B4" w:rsidTr="00710F1E" w14:paraId="2E816423" w14:textId="77777777">
        <w:tc>
          <w:tcPr>
            <w:tcW w:w="927" w:type="dxa"/>
          </w:tcPr>
          <w:p w:rsidRPr="00C1584A" w:rsidR="004A04B4" w:rsidP="009D41C1" w:rsidRDefault="004A04B4" w14:paraId="04BA1129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85" w:type="dxa"/>
          </w:tcPr>
          <w:p w:rsidRPr="00C1584A" w:rsidR="004A04B4" w:rsidP="007860A6" w:rsidRDefault="004A04B4" w14:paraId="7130F901" w14:textId="77777777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 października 2017 r. w sprawie lekarskiego egzaminu końcowego i lekarsko-dentystycznego egzaminu końcowego (Dz. U. 2017 r., poz. 1877). </w:t>
            </w:r>
          </w:p>
        </w:tc>
        <w:tc>
          <w:tcPr>
            <w:tcW w:w="1042" w:type="dxa"/>
          </w:tcPr>
          <w:p w:rsidRPr="00C1584A" w:rsidR="004A04B4" w:rsidP="009D41C1" w:rsidRDefault="004A04B4" w14:paraId="7ECD9485" w14:textId="77777777">
            <w:pPr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:rsidRPr="00C1584A" w:rsidR="004A04B4" w:rsidP="009D41C1" w:rsidRDefault="004A04B4" w14:paraId="2FC7A79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Wymaga dostosowania do zmienianych  przepisów ustawy o zawodach lekarza i lekarza dentysty w zakresie przystępowania do LEK/LDEK.</w:t>
            </w:r>
          </w:p>
        </w:tc>
        <w:tc>
          <w:tcPr>
            <w:tcW w:w="1134" w:type="dxa"/>
          </w:tcPr>
          <w:p w:rsidRPr="00C1584A" w:rsidR="004A04B4" w:rsidP="009D41C1" w:rsidRDefault="004A04B4" w14:paraId="1974BCF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uzgodnienia wewnętrzne</w:t>
            </w:r>
          </w:p>
        </w:tc>
      </w:tr>
      <w:tr w:rsidRPr="00C1584A" w:rsidR="004A04B4" w:rsidTr="00710F1E" w14:paraId="0A93E083" w14:textId="77777777">
        <w:tc>
          <w:tcPr>
            <w:tcW w:w="927" w:type="dxa"/>
          </w:tcPr>
          <w:p w:rsidRPr="00C1584A" w:rsidR="004A04B4" w:rsidP="009D41C1" w:rsidRDefault="004A04B4" w14:paraId="34EB4C7C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85" w:type="dxa"/>
          </w:tcPr>
          <w:p w:rsidRPr="00C1584A" w:rsidR="004A04B4" w:rsidP="007860A6" w:rsidRDefault="004A04B4" w14:paraId="41E20C9C" w14:textId="77777777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29 marca 2019 r. w sprawie specjalizacji lekarzy i lekarzy dentystów (Dz. U. 2019 r., poz. 602). </w:t>
            </w:r>
          </w:p>
        </w:tc>
        <w:tc>
          <w:tcPr>
            <w:tcW w:w="1042" w:type="dxa"/>
          </w:tcPr>
          <w:p w:rsidRPr="00C1584A" w:rsidR="004A04B4" w:rsidP="009D41C1" w:rsidRDefault="004A04B4" w14:paraId="180A952A" w14:textId="77777777">
            <w:pPr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:rsidRPr="00C1584A" w:rsidR="004A04B4" w:rsidP="009D41C1" w:rsidRDefault="004A04B4" w14:paraId="6909339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Wymaga dostosowania do zmienianych  przepisów ustawy o zawodach lekarza i lekarza dentysty w zakresie kierowania i odbywania specjalizacji, jak również zdawania egzaminów.  </w:t>
            </w:r>
            <w:r w:rsidRPr="00C158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Pr="00C1584A" w:rsidR="004A04B4" w:rsidP="009D41C1" w:rsidRDefault="004A04B4" w14:paraId="210CFEB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uzgodnienia wewnętrzne</w:t>
            </w:r>
            <w:r w:rsidRPr="00C158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Pr="00C1584A" w:rsidR="004A04B4" w:rsidTr="00710F1E" w14:paraId="34143A16" w14:textId="77777777">
        <w:tc>
          <w:tcPr>
            <w:tcW w:w="927" w:type="dxa"/>
          </w:tcPr>
          <w:p w:rsidRPr="00C1584A" w:rsidR="004A04B4" w:rsidP="009D41C1" w:rsidRDefault="004A04B4" w14:paraId="6618C001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85" w:type="dxa"/>
          </w:tcPr>
          <w:p w:rsidRPr="00C1584A" w:rsidR="004A04B4" w:rsidP="007860A6" w:rsidRDefault="004A04B4" w14:paraId="5E8ACBF7" w14:textId="77777777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26 wrześni 2012 r. w sprawie stażu podyplomowego lekarza i lekarza dentysty (Dz. U. 2012 r., poz. 1082).  </w:t>
            </w:r>
          </w:p>
        </w:tc>
        <w:tc>
          <w:tcPr>
            <w:tcW w:w="1042" w:type="dxa"/>
          </w:tcPr>
          <w:p w:rsidRPr="00C1584A" w:rsidR="004A04B4" w:rsidP="009D41C1" w:rsidRDefault="004A04B4" w14:paraId="0DBFA843" w14:textId="77777777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:rsidRPr="00C1584A" w:rsidR="004A04B4" w:rsidP="009D41C1" w:rsidRDefault="004A04B4" w14:paraId="0CA6CA8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Wymaga dostosowania do zmienianych  przepisów ustawy o zawodach lekarza i lekarza dentysty w zakresie organizacji i odbywania stażu podyplomowego.</w:t>
            </w:r>
          </w:p>
        </w:tc>
        <w:tc>
          <w:tcPr>
            <w:tcW w:w="1134" w:type="dxa"/>
          </w:tcPr>
          <w:p w:rsidRPr="00C1584A" w:rsidR="004A04B4" w:rsidP="009D41C1" w:rsidRDefault="004A04B4" w14:paraId="75B4CC7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uzgodnienia wewnętrzne</w:t>
            </w:r>
          </w:p>
        </w:tc>
      </w:tr>
    </w:tbl>
    <w:p w:rsidRPr="00C1584A" w:rsidR="00066668" w:rsidP="00075829" w:rsidRDefault="00066668" w14:paraId="109E34A0" w14:textId="205589F6">
      <w:pPr>
        <w:rPr>
          <w:rFonts w:ascii="Arial" w:hAnsi="Arial" w:cs="Arial"/>
          <w:sz w:val="20"/>
          <w:szCs w:val="20"/>
        </w:rPr>
      </w:pPr>
    </w:p>
    <w:p w:rsidRPr="00C1584A" w:rsidR="00D767B6" w:rsidP="00D767B6" w:rsidRDefault="00D767B6" w14:paraId="60FE1AAF" w14:textId="77777777">
      <w:pPr>
        <w:rPr>
          <w:rFonts w:ascii="Arial" w:hAnsi="Arial" w:cs="Arial"/>
          <w:sz w:val="20"/>
          <w:szCs w:val="20"/>
        </w:rPr>
      </w:pPr>
    </w:p>
    <w:p w:rsidRPr="00C1584A" w:rsidR="003C7325" w:rsidP="007860A6" w:rsidRDefault="00E35401" w14:paraId="147B986C" w14:textId="7DF867C4">
      <w:pPr>
        <w:pStyle w:val="Nagwek2"/>
        <w:numPr>
          <w:ilvl w:val="0"/>
          <w:numId w:val="1"/>
        </w:numPr>
        <w:ind w:left="426" w:hanging="426"/>
        <w:rPr>
          <w:rFonts w:ascii="Arial" w:hAnsi="Arial" w:cs="Arial" w:eastAsiaTheme="minorHAnsi"/>
          <w:b/>
          <w:i/>
          <w:color w:val="auto"/>
          <w:sz w:val="20"/>
          <w:szCs w:val="20"/>
        </w:rPr>
      </w:pPr>
      <w:bookmarkStart w:name="_Hlk61346245" w:id="0"/>
      <w:r w:rsidRPr="00C1584A">
        <w:rPr>
          <w:rFonts w:ascii="Arial" w:hAnsi="Arial" w:cs="Arial"/>
          <w:b/>
          <w:color w:val="auto"/>
          <w:sz w:val="20"/>
          <w:szCs w:val="20"/>
        </w:rPr>
        <w:t>Postęp</w:t>
      </w:r>
      <w:r w:rsidRPr="00C1584A" w:rsidR="00F2008A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C1584A">
        <w:rPr>
          <w:rFonts w:ascii="Arial" w:hAnsi="Arial" w:cs="Arial"/>
          <w:b/>
          <w:color w:val="auto"/>
          <w:sz w:val="20"/>
          <w:szCs w:val="20"/>
        </w:rPr>
        <w:t>finansowy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2977"/>
      </w:tblGrid>
      <w:tr w:rsidRPr="00C1584A" w:rsidR="005A3A04" w:rsidTr="001443CB" w14:paraId="7001934B" w14:textId="77777777">
        <w:trPr>
          <w:trHeight w:val="933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Pr="00C1584A" w:rsidR="00907F6D" w:rsidP="00586664" w:rsidRDefault="00795AFA" w14:paraId="6493274C" w14:textId="7777777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Pr="00C1584A" w:rsidR="00907F6D" w:rsidP="00586664" w:rsidRDefault="00795AFA" w14:paraId="7C57740F" w14:textId="0DBAE6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:rsidRPr="00C1584A" w:rsidR="00907F6D" w:rsidP="00586664" w:rsidRDefault="00795AFA" w14:paraId="420C6167" w14:textId="562898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Pr="00C1584A" w:rsidR="003E19DB" w:rsidTr="00F70D5B" w14:paraId="59735F91" w14:textId="77777777">
        <w:trPr>
          <w:trHeight w:val="422"/>
        </w:trPr>
        <w:tc>
          <w:tcPr>
            <w:tcW w:w="2972" w:type="dxa"/>
          </w:tcPr>
          <w:p w:rsidRPr="00E82F98" w:rsidR="003E19DB" w:rsidP="003E19DB" w:rsidRDefault="00C516CF" w14:paraId="077C8D26" w14:textId="70644E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83,33</w:t>
            </w:r>
            <w:r w:rsidRPr="00E82F98" w:rsidR="003E19DB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:rsidRPr="00AD32B9" w:rsidR="003E19DB" w:rsidP="003E19DB" w:rsidRDefault="00EA46B6" w14:paraId="7D4260CB" w14:textId="532EA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46,34</w:t>
            </w:r>
            <w:r w:rsidRPr="00E82F98" w:rsidR="003E19DB">
              <w:rPr>
                <w:rFonts w:ascii="Arial" w:hAnsi="Arial" w:cs="Arial"/>
                <w:sz w:val="20"/>
                <w:szCs w:val="20"/>
              </w:rPr>
              <w:t>%</w:t>
            </w:r>
          </w:p>
          <w:p w:rsidRPr="00AD32B9" w:rsidR="003E19DB" w:rsidP="003E19DB" w:rsidRDefault="003E19DB" w14:paraId="4929DAC9" w14:textId="562618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3E19DB" w:rsidP="003E19DB" w:rsidRDefault="00EA46B6" w14:paraId="5A1168E0" w14:textId="40EF74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73,48</w:t>
            </w:r>
            <w:r w:rsidRPr="00E82F98" w:rsidR="003E19DB">
              <w:rPr>
                <w:rFonts w:ascii="Arial" w:hAnsi="Arial" w:cs="Arial"/>
                <w:sz w:val="20"/>
                <w:szCs w:val="20"/>
              </w:rPr>
              <w:t>%</w:t>
            </w:r>
            <w:r w:rsidR="00BF1B09">
              <w:rPr>
                <w:rFonts w:ascii="Arial" w:hAnsi="Arial" w:cs="Arial"/>
                <w:sz w:val="20"/>
                <w:szCs w:val="20"/>
              </w:rPr>
              <w:t>*</w:t>
            </w:r>
          </w:p>
          <w:p w:rsidRPr="00616F41" w:rsidR="00BF1B09" w:rsidP="00616F41" w:rsidRDefault="00616F41" w14:paraId="65BB31D3" w14:textId="2C0B24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*</w:t>
            </w:r>
            <w:r w:rsidRPr="00616F41">
              <w:rPr>
                <w:rFonts w:ascii="Arial" w:hAnsi="Arial" w:cs="Arial"/>
                <w:sz w:val="16"/>
                <w:szCs w:val="16"/>
              </w:rPr>
              <w:t xml:space="preserve">Zmniejszenie wartości środków </w:t>
            </w:r>
            <w:r w:rsidR="00FA4701">
              <w:rPr>
                <w:rFonts w:ascii="Arial" w:hAnsi="Arial" w:cs="Arial"/>
                <w:sz w:val="16"/>
                <w:szCs w:val="16"/>
              </w:rPr>
              <w:t xml:space="preserve">w stosunku do poprzedniego kwartału </w:t>
            </w:r>
            <w:r w:rsidRPr="00616F41">
              <w:rPr>
                <w:rFonts w:ascii="Arial" w:hAnsi="Arial" w:cs="Arial"/>
                <w:sz w:val="16"/>
                <w:szCs w:val="16"/>
              </w:rPr>
              <w:t>jest związane z alokowaniem części pracowników do innych zadań/projektów</w:t>
            </w:r>
            <w:r w:rsidRPr="00616F4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bookmarkEnd w:id="0"/>
    </w:tbl>
    <w:p w:rsidRPr="00C1584A" w:rsidR="00BE77E1" w:rsidP="00BE77E1" w:rsidRDefault="00BE77E1" w14:paraId="20E85D75" w14:textId="77777777">
      <w:pPr>
        <w:pStyle w:val="Nagwek3"/>
        <w:spacing w:after="200"/>
        <w:ind w:left="426"/>
        <w:rPr>
          <w:rStyle w:val="Nagwek2Znak"/>
          <w:rFonts w:ascii="Arial" w:hAnsi="Arial" w:cs="Arial" w:eastAsiaTheme="minorHAnsi"/>
          <w:color w:val="auto"/>
          <w:sz w:val="20"/>
          <w:szCs w:val="20"/>
          <w:highlight w:val="yellow"/>
        </w:rPr>
      </w:pPr>
    </w:p>
    <w:p w:rsidRPr="00C1584A" w:rsidR="00E42938" w:rsidP="007860A6" w:rsidRDefault="005C0469" w14:paraId="78C2C617" w14:textId="1D559AEC">
      <w:pPr>
        <w:pStyle w:val="Nagwek2"/>
        <w:numPr>
          <w:ilvl w:val="0"/>
          <w:numId w:val="1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>P</w:t>
      </w:r>
      <w:r w:rsidRPr="00C1584A" w:rsidR="00241B5E">
        <w:rPr>
          <w:rFonts w:ascii="Arial" w:hAnsi="Arial" w:cs="Arial"/>
          <w:b/>
          <w:color w:val="auto"/>
          <w:sz w:val="20"/>
          <w:szCs w:val="20"/>
        </w:rPr>
        <w:t>ostęp rzeczowy</w:t>
      </w:r>
      <w:r w:rsidRPr="00C1584A" w:rsidR="00DA34DF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Pr="00C1584A" w:rsidR="00CF2E64" w:rsidP="00141A92" w:rsidRDefault="00CF2E64" w14:paraId="07D9E974" w14:textId="4DDDB42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13"/>
        <w:gridCol w:w="1502"/>
        <w:gridCol w:w="1345"/>
        <w:gridCol w:w="1902"/>
        <w:gridCol w:w="2777"/>
      </w:tblGrid>
      <w:tr w:rsidRPr="00C1584A" w:rsidR="004350B8" w:rsidTr="003A2E0E" w14:paraId="55961592" w14:textId="77777777">
        <w:trPr>
          <w:tblHeader/>
        </w:trPr>
        <w:tc>
          <w:tcPr>
            <w:tcW w:w="2113" w:type="dxa"/>
            <w:shd w:val="clear" w:color="auto" w:fill="D0CECE" w:themeFill="background2" w:themeFillShade="E6"/>
          </w:tcPr>
          <w:p w:rsidRPr="00C1584A" w:rsidR="004350B8" w:rsidP="00586664" w:rsidRDefault="00F76777" w14:paraId="7B450A2E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Pr="00C1584A" w:rsidR="004350B8" w:rsidP="00586664" w:rsidRDefault="00CA516B" w14:paraId="22A47289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1584A" w:rsidR="004350B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Pr="00C1584A" w:rsidR="004350B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345" w:type="dxa"/>
            <w:shd w:val="clear" w:color="auto" w:fill="D0CECE" w:themeFill="background2" w:themeFillShade="E6"/>
          </w:tcPr>
          <w:p w:rsidRPr="00C1584A" w:rsidR="004350B8" w:rsidP="00586664" w:rsidRDefault="00CA516B" w14:paraId="19CAB3EF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1584A" w:rsidR="004350B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02" w:type="dxa"/>
            <w:shd w:val="clear" w:color="auto" w:fill="D0CECE" w:themeFill="background2" w:themeFillShade="E6"/>
          </w:tcPr>
          <w:p w:rsidRPr="00C1584A" w:rsidR="004350B8" w:rsidP="00586664" w:rsidRDefault="00CA516B" w14:paraId="10659A3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C1584A" w:rsidR="004350B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77" w:type="dxa"/>
            <w:shd w:val="clear" w:color="auto" w:fill="D0CECE" w:themeFill="background2" w:themeFillShade="E6"/>
          </w:tcPr>
          <w:p w:rsidRPr="00C1584A" w:rsidR="004350B8" w:rsidP="00586664" w:rsidRDefault="00CA516B" w14:paraId="24D9E0E9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1584A" w:rsidR="004350B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Pr="00C1584A" w:rsidR="005D66B0" w:rsidTr="003A2E0E" w14:paraId="4E24C92C" w14:textId="77777777">
        <w:tc>
          <w:tcPr>
            <w:tcW w:w="2113" w:type="dxa"/>
          </w:tcPr>
          <w:p w:rsidRPr="00C1584A" w:rsidR="005D66B0" w:rsidP="005D66B0" w:rsidRDefault="005D66B0" w14:paraId="10AA3BB5" w14:textId="046859D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„Panel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wspólny”.</w:t>
            </w:r>
          </w:p>
          <w:p w:rsidRPr="00C1584A" w:rsidR="005D66B0" w:rsidP="005D66B0" w:rsidRDefault="005D66B0" w14:paraId="5F11C18F" w14:textId="66D3FC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5D66B0" w:rsidP="005D66B0" w:rsidRDefault="005D66B0" w14:paraId="473B6277" w14:textId="6F035D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  <w:tc>
          <w:tcPr>
            <w:tcW w:w="1345" w:type="dxa"/>
          </w:tcPr>
          <w:p w:rsidRPr="00C1584A" w:rsidR="005D66B0" w:rsidP="005D66B0" w:rsidRDefault="005D66B0" w14:paraId="0D7E92D9" w14:textId="7EFD15D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10-2020</w:t>
            </w:r>
          </w:p>
          <w:p w:rsidRPr="00C1584A" w:rsidR="005D66B0" w:rsidP="005D66B0" w:rsidRDefault="005D66B0" w14:paraId="4C3D4F10" w14:textId="106CB07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2" w:type="dxa"/>
          </w:tcPr>
          <w:p w:rsidRPr="00C1584A" w:rsidR="005D66B0" w:rsidP="005D66B0" w:rsidRDefault="005D66B0" w14:paraId="670EFEDD" w14:textId="70E27F43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05-2021</w:t>
            </w:r>
          </w:p>
        </w:tc>
        <w:tc>
          <w:tcPr>
            <w:tcW w:w="2777" w:type="dxa"/>
          </w:tcPr>
          <w:p w:rsidRPr="004A4F4E" w:rsidR="005D66B0" w:rsidP="005D66B0" w:rsidRDefault="005D66B0" w14:paraId="2F231472" w14:textId="249894D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Osiągnięty</w:t>
            </w:r>
            <w:r w:rsidR="003E19D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5D66B0" w:rsidP="005D66B0" w:rsidRDefault="00076483" w14:paraId="6FD4375F" w14:textId="726E91B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ramach modułu „Panel wspólny” zakończono prace analityczne i developerskie nad obszarem:</w:t>
            </w:r>
          </w:p>
          <w:p w:rsidR="00076483" w:rsidP="005D66B0" w:rsidRDefault="00076483" w14:paraId="38C0696F" w14:textId="2E78932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Panel wspólny/administracja,</w:t>
            </w:r>
          </w:p>
          <w:p w:rsidR="00076483" w:rsidP="005D66B0" w:rsidRDefault="00076483" w14:paraId="6B2A07BD" w14:textId="62B2B9C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Profil użytkownika,</w:t>
            </w:r>
          </w:p>
          <w:p w:rsidRPr="00F24C9F" w:rsidR="00076483" w:rsidP="005D66B0" w:rsidRDefault="00076483" w14:paraId="7EB8EE79" w14:textId="3D5ACD24">
            <w:pPr>
              <w:spacing w:after="12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24C9F">
              <w:rPr>
                <w:rFonts w:ascii="Arial" w:hAnsi="Arial" w:cs="Arial"/>
                <w:sz w:val="20"/>
                <w:szCs w:val="20"/>
                <w:lang w:val="en-GB"/>
              </w:rPr>
              <w:t>- Web services CWPM,</w:t>
            </w:r>
          </w:p>
          <w:p w:rsidRPr="00F24C9F" w:rsidR="00076483" w:rsidP="005D66B0" w:rsidRDefault="00076483" w14:paraId="48B6FA8C" w14:textId="1970D686">
            <w:pPr>
              <w:spacing w:after="12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24C9F">
              <w:rPr>
                <w:rFonts w:ascii="Arial" w:hAnsi="Arial" w:cs="Arial"/>
                <w:sz w:val="20"/>
                <w:szCs w:val="20"/>
                <w:lang w:val="en-GB"/>
              </w:rPr>
              <w:t xml:space="preserve">- </w:t>
            </w:r>
            <w:proofErr w:type="spellStart"/>
            <w:r w:rsidRPr="00F24C9F">
              <w:rPr>
                <w:rFonts w:ascii="Arial" w:hAnsi="Arial" w:cs="Arial"/>
                <w:sz w:val="20"/>
                <w:szCs w:val="20"/>
                <w:lang w:val="en-GB"/>
              </w:rPr>
              <w:t>Profil</w:t>
            </w:r>
            <w:proofErr w:type="spellEnd"/>
            <w:r w:rsidRPr="00F24C9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24C9F">
              <w:rPr>
                <w:rFonts w:ascii="Arial" w:hAnsi="Arial" w:cs="Arial"/>
                <w:sz w:val="20"/>
                <w:szCs w:val="20"/>
                <w:lang w:val="en-GB"/>
              </w:rPr>
              <w:t>podmiotu</w:t>
            </w:r>
            <w:proofErr w:type="spellEnd"/>
            <w:r w:rsidRPr="00F24C9F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:rsidRPr="00C1584A" w:rsidR="005D66B0" w:rsidP="004843DB" w:rsidRDefault="005D66B0" w14:paraId="45544D42" w14:textId="67437B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nad realizacją kamienia milowego wynikało z sytuacji epidemiologicznej.</w:t>
            </w:r>
            <w:r w:rsidDel="00967C8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Z uwagi na pilną potrzebę wdrożenia w SMK rozwiązań COVID w zakresie kształcenia kadr medycznych, prace nad tym etapem były wstrzymane, co skutkowało koniecznością zmiany harmonogramu. Nowy harmonogram był omówiony na posiedzeniach Komitetu Sterującego w dniach 2.03 i 25.03</w:t>
            </w:r>
            <w:r w:rsidR="00DA0605">
              <w:rPr>
                <w:rFonts w:ascii="Arial" w:hAnsi="Arial" w:cs="Arial"/>
                <w:sz w:val="20"/>
                <w:szCs w:val="20"/>
              </w:rPr>
              <w:t xml:space="preserve"> i przekazany do MZ celem akceptacji</w:t>
            </w:r>
            <w:r w:rsidRPr="00DA0605" w:rsidR="00174F01">
              <w:rPr>
                <w:rFonts w:ascii="Arial" w:hAnsi="Arial" w:cs="Arial"/>
                <w:sz w:val="20"/>
                <w:szCs w:val="20"/>
              </w:rPr>
              <w:t>. Jednocześnie</w:t>
            </w:r>
            <w:r w:rsidR="00174F01">
              <w:rPr>
                <w:rFonts w:ascii="Arial" w:hAnsi="Arial" w:cs="Arial"/>
                <w:sz w:val="20"/>
                <w:szCs w:val="20"/>
              </w:rPr>
              <w:t xml:space="preserve"> na skutek dodatkowych prac w zakresie akredytacji i programów specjalizacji obecnie CeZ przygotowało nowy harmonogram projektu, który zakłada </w:t>
            </w:r>
            <w:r w:rsidR="00B0334F">
              <w:rPr>
                <w:rFonts w:ascii="Arial" w:hAnsi="Arial" w:cs="Arial"/>
                <w:sz w:val="20"/>
                <w:szCs w:val="20"/>
              </w:rPr>
              <w:t xml:space="preserve">wydłużenie realizacji </w:t>
            </w:r>
            <w:r w:rsidR="005B2E38">
              <w:rPr>
                <w:rFonts w:ascii="Arial" w:hAnsi="Arial" w:cs="Arial"/>
                <w:sz w:val="20"/>
                <w:szCs w:val="20"/>
              </w:rPr>
              <w:t>prac</w:t>
            </w:r>
            <w:r w:rsidR="00B0334F">
              <w:rPr>
                <w:rFonts w:ascii="Arial" w:hAnsi="Arial" w:cs="Arial"/>
                <w:sz w:val="20"/>
                <w:szCs w:val="20"/>
              </w:rPr>
              <w:t xml:space="preserve"> do 2025 r.</w:t>
            </w:r>
            <w:r w:rsidDel="00B0334F" w:rsidR="00B033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4F01">
              <w:rPr>
                <w:rFonts w:ascii="Arial" w:hAnsi="Arial" w:cs="Arial"/>
                <w:sz w:val="20"/>
                <w:szCs w:val="20"/>
              </w:rPr>
              <w:t>Zgodnie z założeniami projekt będzie wdrażany etapami.</w:t>
            </w:r>
            <w:r w:rsidR="00DA0605">
              <w:rPr>
                <w:rFonts w:ascii="Arial" w:hAnsi="Arial" w:cs="Arial"/>
                <w:sz w:val="20"/>
                <w:szCs w:val="20"/>
              </w:rPr>
              <w:t xml:space="preserve"> Obecnie trwają uzgodnienia w kontekście ostatecznego ustalenia nowego harmonogramu.</w:t>
            </w:r>
          </w:p>
        </w:tc>
      </w:tr>
      <w:tr w:rsidRPr="00C1584A" w:rsidR="005D66B0" w:rsidTr="003A2E0E" w14:paraId="276AB1D7" w14:textId="77777777">
        <w:tc>
          <w:tcPr>
            <w:tcW w:w="2113" w:type="dxa"/>
          </w:tcPr>
          <w:p w:rsidRPr="00C1584A" w:rsidR="005D66B0" w:rsidP="005D66B0" w:rsidRDefault="005D66B0" w14:paraId="7657619C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Implementacja modułu „Przygotowanie do prowadzenia specjalizacji” zgodnie z wdrożonymi zmianami legislacyjnymi.</w:t>
            </w:r>
          </w:p>
          <w:p w:rsidRPr="00C1584A" w:rsidR="005D66B0" w:rsidP="005D66B0" w:rsidRDefault="005D66B0" w14:paraId="53B85050" w14:textId="445BF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5D66B0" w:rsidP="005D66B0" w:rsidRDefault="005D66B0" w14:paraId="60EDE327" w14:textId="24877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5D66B0" w:rsidP="005D66B0" w:rsidRDefault="005D66B0" w14:paraId="2130440F" w14:textId="6AC44995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1902" w:type="dxa"/>
          </w:tcPr>
          <w:p w:rsidRPr="00C1584A" w:rsidR="005D66B0" w:rsidP="005D66B0" w:rsidRDefault="005D66B0" w14:paraId="53AFB4B6" w14:textId="0747C82D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="005D66B0" w:rsidP="001C306E" w:rsidRDefault="005D66B0" w14:paraId="3E0846E7" w14:textId="339DBDF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realizacji.</w:t>
            </w:r>
          </w:p>
          <w:p w:rsidR="00D56C14" w:rsidP="005D66B0" w:rsidRDefault="00D56C14" w14:paraId="7D330062" w14:textId="13F4844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uwagi na przesunięcie na rok 2023 przez MZ wdrożenia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modułu „Przygotowanie do prowadzenia specjalizacji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” zmniejszono intensyfikację prac nad modułem. </w:t>
            </w:r>
          </w:p>
          <w:p w:rsidR="001D2AC9" w:rsidP="005D66B0" w:rsidRDefault="00D56C14" w14:paraId="3DBF51C6" w14:textId="6BBD20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Obecnie </w:t>
            </w:r>
            <w:r w:rsidR="001D2AC9">
              <w:rPr>
                <w:rFonts w:ascii="Arial" w:hAnsi="Arial" w:cs="Arial"/>
                <w:sz w:val="20"/>
                <w:szCs w:val="20"/>
              </w:rPr>
              <w:t>zrealizowano</w:t>
            </w:r>
            <w:r>
              <w:rPr>
                <w:rFonts w:ascii="Arial" w:hAnsi="Arial" w:cs="Arial"/>
                <w:sz w:val="20"/>
                <w:szCs w:val="20"/>
              </w:rPr>
              <w:t xml:space="preserve"> prace analityczne i deweloperskie </w:t>
            </w:r>
            <w:r w:rsidR="00F1712E">
              <w:rPr>
                <w:rFonts w:ascii="Arial" w:hAnsi="Arial" w:cs="Arial"/>
                <w:sz w:val="20"/>
                <w:szCs w:val="20"/>
              </w:rPr>
              <w:t xml:space="preserve">dla obszaru publikacja miejsc szkoleniowych oraz trwają prace analityczne i developerskie dla </w:t>
            </w:r>
            <w:r w:rsidR="005059DC">
              <w:rPr>
                <w:rFonts w:ascii="Arial" w:hAnsi="Arial" w:cs="Arial"/>
                <w:sz w:val="20"/>
                <w:szCs w:val="20"/>
              </w:rPr>
              <w:t>kamienia milowego „wnioskowanie o specjalizację” obejmującego obszar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059DC">
              <w:rPr>
                <w:rFonts w:ascii="Arial" w:hAnsi="Arial" w:cs="Arial"/>
                <w:sz w:val="20"/>
                <w:szCs w:val="20"/>
              </w:rPr>
              <w:t xml:space="preserve">wnioskowanie o specjalizację, postępowanie kwalifikacyjne. </w:t>
            </w:r>
            <w:r w:rsidR="001D2A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35B8B" w:rsidP="005D66B0" w:rsidRDefault="00D56C14" w14:paraId="358B7AA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Zmiany realizowane są zgodnie z oczekiwaniami MZ, które były omówione na posiedzeniu KS w marcu br.</w:t>
            </w:r>
          </w:p>
          <w:p w:rsidR="00D56C14" w:rsidP="005D66B0" w:rsidRDefault="00235B8B" w14:paraId="79472454" w14:textId="0DC64B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Skutkują one jednak opóźnieniem prac nad kamieniem milowym</w:t>
            </w:r>
            <w:r w:rsidRPr="000E0FB5">
              <w:rPr>
                <w:rFonts w:ascii="Arial" w:hAnsi="Arial" w:cs="Arial"/>
                <w:sz w:val="20"/>
                <w:szCs w:val="20"/>
              </w:rPr>
              <w:t>.</w:t>
            </w:r>
            <w:r w:rsidRPr="000E0FB5" w:rsidR="007F53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0FB5">
              <w:rPr>
                <w:rFonts w:ascii="Arial" w:hAnsi="Arial" w:cs="Arial"/>
                <w:sz w:val="20"/>
                <w:szCs w:val="20"/>
              </w:rPr>
              <w:t>Zostały one, wraz ze zmianami w akredytacjach i programach specjalizacji, odzwierciedlone w nowym harmonogramie. Obecnie trwają uzgodnienia w kontekście ostatecznego ustalenia i zatwierdzenia nowego harmonogramu.</w:t>
            </w:r>
          </w:p>
          <w:p w:rsidRPr="00C1584A" w:rsidR="005D66B0" w:rsidP="005D66B0" w:rsidRDefault="005D66B0" w14:paraId="16B48BFA" w14:textId="1DA06C8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Pr="00C1584A" w:rsidR="005D66B0" w:rsidTr="003A2E0E" w14:paraId="27259914" w14:textId="77777777">
        <w:tc>
          <w:tcPr>
            <w:tcW w:w="2113" w:type="dxa"/>
          </w:tcPr>
          <w:p w:rsidRPr="00C1584A" w:rsidR="005D66B0" w:rsidP="005D66B0" w:rsidRDefault="005D66B0" w14:paraId="0224444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„Staż podyplomowy” zgodnie z wdrożonymi zmianami legislacyjnymi.</w:t>
            </w:r>
          </w:p>
          <w:p w:rsidRPr="00C1584A" w:rsidR="005D66B0" w:rsidP="005D66B0" w:rsidRDefault="005D66B0" w14:paraId="5A3B56A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5D66B0" w:rsidP="005D66B0" w:rsidRDefault="005D66B0" w14:paraId="1E98998E" w14:textId="690863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5D66B0" w:rsidP="005D66B0" w:rsidRDefault="005D66B0" w14:paraId="5F479707" w14:textId="7CD061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5D66B0" w:rsidP="005D66B0" w:rsidRDefault="005D66B0" w14:paraId="5879DB75" w14:textId="462A23D4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902" w:type="dxa"/>
          </w:tcPr>
          <w:p w:rsidRPr="00C1584A" w:rsidR="005D66B0" w:rsidP="005D66B0" w:rsidRDefault="005D66B0" w14:paraId="55E4F144" w14:textId="5A7A3416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="005D66B0" w:rsidP="00711F93" w:rsidRDefault="005D66B0" w14:paraId="7428D639" w14:textId="07E91C9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</w:t>
            </w:r>
          </w:p>
          <w:p w:rsidR="00235B8B" w:rsidP="005D66B0" w:rsidRDefault="00235B8B" w14:paraId="6DD7FC03" w14:textId="33A430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Prace są opóźnione z uwagi na realizację, zgodnie z oczekiwaniami MZ, </w:t>
            </w:r>
            <w:r w:rsidR="003D50CE">
              <w:rPr>
                <w:rFonts w:ascii="Arial" w:hAnsi="Arial" w:cs="Arial"/>
                <w:sz w:val="20"/>
                <w:szCs w:val="20"/>
              </w:rPr>
              <w:t xml:space="preserve">prac w </w:t>
            </w:r>
            <w:r>
              <w:rPr>
                <w:rFonts w:ascii="Arial" w:hAnsi="Arial" w:cs="Arial"/>
                <w:sz w:val="20"/>
                <w:szCs w:val="20"/>
              </w:rPr>
              <w:t>obszar</w:t>
            </w:r>
            <w:r w:rsidR="003D50CE">
              <w:rPr>
                <w:rFonts w:ascii="Arial" w:hAnsi="Arial" w:cs="Arial"/>
                <w:sz w:val="20"/>
                <w:szCs w:val="20"/>
              </w:rPr>
              <w:t>ze</w:t>
            </w:r>
            <w:r>
              <w:rPr>
                <w:rFonts w:ascii="Arial" w:hAnsi="Arial" w:cs="Arial"/>
                <w:sz w:val="20"/>
                <w:szCs w:val="20"/>
              </w:rPr>
              <w:t>: postępowanie kwalifikacyjne</w:t>
            </w:r>
            <w:r w:rsidR="003D50C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Pr="00C1584A" w:rsidR="005D66B0" w:rsidP="005D66B0" w:rsidRDefault="003D50CE" w14:paraId="4B08AEC5" w14:textId="3A5E31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Temat ten był omawiany na posiedzeniach Komitetu Sterującego w dniach 02.03 i 25.03. W odniesieniu do stażu podyplomowego planowany termin rozpoczęcia prac określony był po dniu 1.01.2024r. </w:t>
            </w:r>
            <w:r w:rsidR="00466150">
              <w:rPr>
                <w:rFonts w:ascii="Arial" w:hAnsi="Arial" w:cs="Arial"/>
                <w:sz w:val="20"/>
                <w:szCs w:val="20"/>
              </w:rPr>
              <w:t xml:space="preserve">W chwili obecnej CeZ czeka na przyjęcie zmian w ustawie. </w:t>
            </w:r>
          </w:p>
        </w:tc>
      </w:tr>
      <w:tr w:rsidRPr="00C1584A" w:rsidR="005D66B0" w:rsidTr="003A2E0E" w14:paraId="1F212264" w14:textId="77777777">
        <w:tc>
          <w:tcPr>
            <w:tcW w:w="2113" w:type="dxa"/>
          </w:tcPr>
          <w:p w:rsidRPr="00C1584A" w:rsidR="005D66B0" w:rsidP="005D66B0" w:rsidRDefault="005D66B0" w14:paraId="044DEC25" w14:textId="4B6C2A6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„Wnioskowanie o specjalizację” zgodnie z wdrożonymi zmianami legislacyjnymi.</w:t>
            </w:r>
          </w:p>
          <w:p w:rsidRPr="00C1584A" w:rsidR="005D66B0" w:rsidP="005D66B0" w:rsidRDefault="005D66B0" w14:paraId="6F5E89A1" w14:textId="6FAA9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5D66B0" w:rsidP="005D66B0" w:rsidRDefault="005D66B0" w14:paraId="18D2E7B7" w14:textId="61467B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345" w:type="dxa"/>
          </w:tcPr>
          <w:p w:rsidRPr="00C1584A" w:rsidR="005D66B0" w:rsidP="005D66B0" w:rsidRDefault="005D66B0" w14:paraId="6E1025A1" w14:textId="67C6BB1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04-2021</w:t>
            </w:r>
          </w:p>
        </w:tc>
        <w:tc>
          <w:tcPr>
            <w:tcW w:w="1902" w:type="dxa"/>
          </w:tcPr>
          <w:p w:rsidRPr="00C1584A" w:rsidR="005D66B0" w:rsidP="005D66B0" w:rsidRDefault="005D66B0" w14:paraId="7C807CA2" w14:textId="4E056E2D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="00E616FF" w:rsidP="00F24C9F" w:rsidRDefault="005D66B0" w14:paraId="70809807" w14:textId="77777777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</w:t>
            </w:r>
          </w:p>
          <w:p w:rsidR="00EC5E18" w:rsidP="00F24C9F" w:rsidRDefault="00F24C9F" w14:paraId="1694A810" w14:textId="7777777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Trwają prace developerskie w obszarze kamienia milowego. Rozpoczęcie prac w obszarze kamienia milowego zostało opóźnion</w:t>
            </w:r>
            <w:r w:rsidR="00A82044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uwagi na konieczność implementacji w systemie funkcjonalności związanych z sytuacją epidemiologiczną COVID-19. </w:t>
            </w:r>
          </w:p>
          <w:p w:rsidR="00F24C9F" w:rsidP="00F24C9F" w:rsidRDefault="00EC5E18" w14:paraId="02FE8395" w14:textId="58DB154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Moduł wnioskowanie o specjalizację obejmuje następujące obszary: publikacja miejsc szkoleniowych (ukończony), wnioskowanie o specjalizację (zrealizowany w 40%), postępowanie kwalifikacyjne (zrealizowany w 40%). Prace są kontynuowane.</w:t>
            </w:r>
          </w:p>
          <w:p w:rsidRPr="00C1584A" w:rsidR="005D66B0" w:rsidP="00463598" w:rsidRDefault="00F24C9F" w14:paraId="683A4976" w14:textId="1F6C511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24C9F">
              <w:rPr>
                <w:rFonts w:ascii="Arial" w:hAnsi="Arial" w:cs="Arial"/>
                <w:sz w:val="20"/>
                <w:szCs w:val="20"/>
              </w:rPr>
              <w:t>Temat ten był omawiany na posiedzeniach Komitetu Sterującego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C1584A" w:rsidR="005D66B0" w:rsidTr="003A2E0E" w14:paraId="7B3439D0" w14:textId="77777777">
        <w:tc>
          <w:tcPr>
            <w:tcW w:w="2113" w:type="dxa"/>
          </w:tcPr>
          <w:p w:rsidRPr="00C1584A" w:rsidR="005D66B0" w:rsidP="005D66B0" w:rsidRDefault="005D66B0" w14:paraId="0DA4CB3C" w14:textId="0A5205D6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Implementacja modułu „Realizacja specjalizacji„ zgodnie z wdrożonymi zmianami legislacyjnymi.</w:t>
            </w:r>
          </w:p>
          <w:p w:rsidRPr="00C1584A" w:rsidR="005D66B0" w:rsidP="005D66B0" w:rsidRDefault="005D66B0" w14:paraId="5F5900A5" w14:textId="0E0D9B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5D66B0" w:rsidP="005D66B0" w:rsidRDefault="005D66B0" w14:paraId="747AAEFA" w14:textId="68093E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5D66B0" w:rsidP="005D66B0" w:rsidRDefault="005D66B0" w14:paraId="2197A263" w14:textId="41608CFD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04-2021</w:t>
            </w:r>
          </w:p>
        </w:tc>
        <w:tc>
          <w:tcPr>
            <w:tcW w:w="1902" w:type="dxa"/>
          </w:tcPr>
          <w:p w:rsidRPr="00C1584A" w:rsidR="005D66B0" w:rsidP="005D66B0" w:rsidRDefault="005D66B0" w14:paraId="513D634A" w14:textId="52698151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="00076483" w:rsidP="00C030C3" w:rsidRDefault="005D66B0" w14:paraId="0E8F920C" w14:textId="5179D78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:rsidR="00F24C9F" w:rsidP="005D66B0" w:rsidRDefault="00F24C9F" w14:paraId="09C3828D" w14:textId="652ABF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Opóźnienie w realizacji kamienia milowego wynika z konieczności wdrożenia zmian będących następstwem reakcji na sytuację epidemiologiczną. </w:t>
            </w:r>
          </w:p>
          <w:p w:rsidRPr="004A4F4E" w:rsidR="00076483" w:rsidP="005D66B0" w:rsidRDefault="00F24C9F" w14:paraId="3B16F7FB" w14:textId="221B522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Ponadto p</w:t>
            </w:r>
            <w:r w:rsidRPr="003D50CE" w:rsidR="00076483">
              <w:rPr>
                <w:rFonts w:ascii="Arial" w:hAnsi="Arial" w:cs="Arial"/>
                <w:sz w:val="20"/>
                <w:szCs w:val="20"/>
              </w:rPr>
              <w:t xml:space="preserve">rzesunięcie terminu rozpoczęcia prac </w:t>
            </w:r>
            <w:r w:rsidR="00C60308">
              <w:rPr>
                <w:rFonts w:ascii="Arial" w:hAnsi="Arial" w:cs="Arial"/>
                <w:sz w:val="20"/>
                <w:szCs w:val="20"/>
              </w:rPr>
              <w:t xml:space="preserve">omawiane było na posiedzeniach </w:t>
            </w:r>
            <w:r w:rsidRPr="000E0FB5" w:rsidR="00C60308">
              <w:rPr>
                <w:rFonts w:ascii="Arial" w:hAnsi="Arial" w:cs="Arial"/>
                <w:sz w:val="20"/>
                <w:szCs w:val="20"/>
              </w:rPr>
              <w:t>Komitetu Sterującego</w:t>
            </w:r>
            <w:r w:rsidR="000E0FB5">
              <w:rPr>
                <w:rFonts w:ascii="Arial" w:hAnsi="Arial" w:cs="Arial"/>
                <w:sz w:val="20"/>
                <w:szCs w:val="20"/>
              </w:rPr>
              <w:t>, na których podjęto decyzję o zmianie terminu realizacji kamienia.</w:t>
            </w:r>
            <w:r w:rsidRPr="000E0FB5" w:rsidR="00C603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5E18">
              <w:rPr>
                <w:rFonts w:ascii="Arial" w:hAnsi="Arial" w:cs="Arial"/>
                <w:sz w:val="20"/>
                <w:szCs w:val="20"/>
              </w:rPr>
              <w:t xml:space="preserve">Obecnie trwają prace analityczne w obszarze skierowania na specjalizację i obsługi skierowań. </w:t>
            </w:r>
          </w:p>
        </w:tc>
      </w:tr>
      <w:tr w:rsidRPr="00C1584A" w:rsidR="005D66B0" w:rsidTr="003A2E0E" w14:paraId="1C206926" w14:textId="77777777">
        <w:tc>
          <w:tcPr>
            <w:tcW w:w="2113" w:type="dxa"/>
          </w:tcPr>
          <w:p w:rsidRPr="00C1584A" w:rsidR="005D66B0" w:rsidP="005D66B0" w:rsidRDefault="005D66B0" w14:paraId="3192837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„Egzaminy” zgodnie z wdrożonymi zmianami legislacyjnymi.</w:t>
            </w:r>
          </w:p>
          <w:p w:rsidRPr="00C1584A" w:rsidR="005D66B0" w:rsidP="005D66B0" w:rsidRDefault="005D66B0" w14:paraId="58338B11" w14:textId="52A38B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5D66B0" w:rsidP="005D66B0" w:rsidRDefault="005D66B0" w14:paraId="4C6AE53D" w14:textId="45A6B7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5D66B0" w:rsidP="005D66B0" w:rsidRDefault="005D66B0" w14:paraId="332915EB" w14:textId="300D9B2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08-2021</w:t>
            </w:r>
          </w:p>
          <w:p w:rsidRPr="00C1584A" w:rsidR="005D66B0" w:rsidP="005D66B0" w:rsidRDefault="005D66B0" w14:paraId="3BE93BBD" w14:textId="1CF584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</w:tcPr>
          <w:p w:rsidRPr="00C1584A" w:rsidR="005D66B0" w:rsidP="005D66B0" w:rsidRDefault="005D66B0" w14:paraId="7DA58EAF" w14:textId="1507025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C030C3" w:rsidR="005D66B0" w:rsidP="00C030C3" w:rsidRDefault="005D66B0" w14:paraId="7407E2C4" w14:textId="733F2A0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realizacji.</w:t>
            </w:r>
          </w:p>
          <w:p w:rsidR="005D66B0" w:rsidP="005D66B0" w:rsidRDefault="005D66B0" w14:paraId="75E7E856" w14:textId="39CB2C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Zakończono prace analityczne w obszarze egzamin zawodowy.</w:t>
            </w:r>
          </w:p>
          <w:p w:rsidRPr="00C1584A" w:rsidR="005D66B0" w:rsidP="005D66B0" w:rsidRDefault="00EC5E18" w14:paraId="535FC549" w14:textId="0C1200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Opóźnienie w realizacji kamienia </w:t>
            </w:r>
            <w:r w:rsidR="005059DC">
              <w:rPr>
                <w:rFonts w:ascii="Arial" w:hAnsi="Arial" w:cs="Arial"/>
                <w:sz w:val="20"/>
                <w:szCs w:val="20"/>
              </w:rPr>
              <w:t xml:space="preserve">jest związane ze zmianami w harmonogramie projektu. </w:t>
            </w:r>
            <w:r>
              <w:rPr>
                <w:rFonts w:ascii="Arial" w:hAnsi="Arial" w:cs="Arial"/>
                <w:sz w:val="20"/>
                <w:szCs w:val="20"/>
              </w:rPr>
              <w:t>Zgodnie z projektowanym harmonogramem prace deweloperskie będą wykonywane na późniejszym etapie realizacji projektu, który ulegnie wydłużeniu</w:t>
            </w:r>
            <w:r w:rsidR="00CD679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Pr="00C1584A" w:rsidR="005D66B0" w:rsidTr="003A2E0E" w14:paraId="1C633302" w14:textId="77777777">
        <w:tc>
          <w:tcPr>
            <w:tcW w:w="2113" w:type="dxa"/>
          </w:tcPr>
          <w:p w:rsidRPr="00C1584A" w:rsidR="005D66B0" w:rsidP="005D66B0" w:rsidRDefault="005D66B0" w14:paraId="79CC5871" w14:textId="53B3E494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„Rejestr osób w trakcie specjalizacji” zgodnie z wdrożonymi zmianami legislacyjnymi.</w:t>
            </w:r>
          </w:p>
          <w:p w:rsidRPr="00C1584A" w:rsidR="005D66B0" w:rsidP="005D66B0" w:rsidRDefault="005D66B0" w14:paraId="34C7BCC5" w14:textId="79919A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5D66B0" w:rsidP="005D66B0" w:rsidRDefault="005D66B0" w14:paraId="6DA19EBD" w14:textId="27CC53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345" w:type="dxa"/>
          </w:tcPr>
          <w:p w:rsidRPr="00C1584A" w:rsidR="005D66B0" w:rsidP="005D66B0" w:rsidRDefault="005D66B0" w14:paraId="6C53BC4F" w14:textId="48F07F4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10-2021</w:t>
            </w:r>
          </w:p>
        </w:tc>
        <w:tc>
          <w:tcPr>
            <w:tcW w:w="1902" w:type="dxa"/>
          </w:tcPr>
          <w:p w:rsidRPr="00C1584A" w:rsidR="005D66B0" w:rsidP="005D66B0" w:rsidRDefault="005D66B0" w14:paraId="636C0215" w14:textId="7777777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4A4F4E" w:rsidR="005D66B0" w:rsidP="005D66B0" w:rsidRDefault="005D66B0" w14:paraId="4198C24F" w14:textId="2C3E92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</w:rPr>
              <w:t xml:space="preserve">Planowany </w:t>
            </w:r>
          </w:p>
        </w:tc>
      </w:tr>
      <w:tr w:rsidRPr="00C1584A" w:rsidR="005D66B0" w:rsidTr="003A2E0E" w14:paraId="7F5601B2" w14:textId="77777777">
        <w:tc>
          <w:tcPr>
            <w:tcW w:w="2113" w:type="dxa"/>
          </w:tcPr>
          <w:p w:rsidRPr="00C1584A" w:rsidR="005D66B0" w:rsidP="005D66B0" w:rsidRDefault="005D66B0" w14:paraId="41DCD18C" w14:textId="08A3464F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„Doskonalenie zawodowe” zgodnie z wdrożonymi zmianami legislacyjnymi.</w:t>
            </w:r>
          </w:p>
          <w:p w:rsidRPr="00C1584A" w:rsidR="005D66B0" w:rsidP="005D66B0" w:rsidRDefault="005D66B0" w14:paraId="3C6BA4E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5D66B0" w:rsidP="005D66B0" w:rsidRDefault="005D66B0" w14:paraId="73167D17" w14:textId="452930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5D66B0" w:rsidP="005D66B0" w:rsidRDefault="005D66B0" w14:paraId="40C9D4AA" w14:textId="64AEA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5D66B0" w:rsidP="005D66B0" w:rsidRDefault="005D66B0" w14:paraId="19F05A99" w14:textId="4D503DF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11-2021</w:t>
            </w:r>
          </w:p>
        </w:tc>
        <w:tc>
          <w:tcPr>
            <w:tcW w:w="1902" w:type="dxa"/>
          </w:tcPr>
          <w:p w:rsidRPr="00C1584A" w:rsidR="005D66B0" w:rsidP="005D66B0" w:rsidRDefault="005D66B0" w14:paraId="34D05515" w14:textId="7777777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C1584A" w:rsidR="005D66B0" w:rsidP="005D66B0" w:rsidRDefault="005D66B0" w14:paraId="375CD4A1" w14:textId="0D93D1F2">
            <w:pPr>
              <w:rPr>
                <w:rFonts w:ascii="Arial" w:hAnsi="Arial" w:cs="Arial"/>
                <w:sz w:val="20"/>
                <w:szCs w:val="20"/>
              </w:rPr>
            </w:pPr>
            <w:r w:rsidRPr="000771E3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Pr="00C1584A" w:rsidR="005D66B0" w:rsidTr="003A2E0E" w14:paraId="79E1F812" w14:textId="77777777">
        <w:tc>
          <w:tcPr>
            <w:tcW w:w="2113" w:type="dxa"/>
          </w:tcPr>
          <w:p w:rsidRPr="00C1584A" w:rsidR="005D66B0" w:rsidP="005D66B0" w:rsidRDefault="005D66B0" w14:paraId="2D0BB7FA" w14:textId="08D2294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Uruchomienie Web service</w:t>
            </w:r>
          </w:p>
          <w:p w:rsidRPr="00C1584A" w:rsidR="005D66B0" w:rsidP="005D66B0" w:rsidRDefault="005D66B0" w14:paraId="686C7765" w14:textId="7E91739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1584A" w:rsidR="005D66B0" w:rsidP="005D66B0" w:rsidRDefault="005D66B0" w14:paraId="242D3AE7" w14:textId="1C70FE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5D66B0" w:rsidP="005D66B0" w:rsidRDefault="005D66B0" w14:paraId="1D802561" w14:textId="1A66A8F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11-2021</w:t>
            </w:r>
          </w:p>
          <w:p w:rsidRPr="00C1584A" w:rsidR="005D66B0" w:rsidP="005D66B0" w:rsidRDefault="005D66B0" w14:paraId="60A382FA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:rsidRPr="00C1584A" w:rsidR="005D66B0" w:rsidP="005D66B0" w:rsidRDefault="005D66B0" w14:paraId="76398841" w14:textId="550796D1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902" w:type="dxa"/>
          </w:tcPr>
          <w:p w:rsidRPr="00C1584A" w:rsidR="005D66B0" w:rsidP="005D66B0" w:rsidRDefault="005D66B0" w14:paraId="182D2BBD" w14:textId="7777777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C1584A" w:rsidR="005D66B0" w:rsidP="005D66B0" w:rsidRDefault="005D66B0" w14:paraId="17F3AA89" w14:textId="7AE9E609">
            <w:pPr>
              <w:rPr>
                <w:rFonts w:ascii="Arial" w:hAnsi="Arial" w:cs="Arial"/>
                <w:sz w:val="20"/>
                <w:szCs w:val="20"/>
              </w:rPr>
            </w:pPr>
            <w:r w:rsidRPr="000771E3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Pr="00C1584A" w:rsidR="005D66B0" w:rsidTr="003A2E0E" w14:paraId="082F43A1" w14:textId="77777777">
        <w:tc>
          <w:tcPr>
            <w:tcW w:w="2113" w:type="dxa"/>
          </w:tcPr>
          <w:p w:rsidRPr="00C1584A" w:rsidR="005D66B0" w:rsidP="005D66B0" w:rsidRDefault="005D66B0" w14:paraId="795BF06E" w14:textId="16BD9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Uruchomienie produkcyjne systemu SMK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5D66B0" w:rsidP="005D66B0" w:rsidRDefault="005D66B0" w14:paraId="5723A485" w14:textId="595EDC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:rsidRPr="00C1584A" w:rsidR="005D66B0" w:rsidDel="00E37E4B" w:rsidP="005D66B0" w:rsidRDefault="005D66B0" w14:paraId="0D6B6633" w14:textId="6CF6CD2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1902" w:type="dxa"/>
          </w:tcPr>
          <w:p w:rsidRPr="00C1584A" w:rsidR="005D66B0" w:rsidP="005D66B0" w:rsidRDefault="005D66B0" w14:paraId="6C3C6ADF" w14:textId="7777777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:rsidRPr="000771E3" w:rsidR="005D66B0" w:rsidP="005D66B0" w:rsidRDefault="005D66B0" w14:paraId="64DCDDA1" w14:textId="6F3B00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</w:tbl>
    <w:p w:rsidRPr="00C1584A" w:rsidR="00141A92" w:rsidP="00141A92" w:rsidRDefault="00CF2E64" w14:paraId="64ADCCB0" w14:textId="7027336B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Pr="00C1584A" w:rsidR="00047D9D" w:rsidTr="00141A92" w14:paraId="2D861F35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Pr="00C1584A" w:rsidR="00047D9D" w:rsidP="00586664" w:rsidRDefault="00586664" w14:paraId="75F13D52" w14:textId="6F2312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C1584A" w:rsidR="00047D9D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Pr="00C1584A" w:rsidR="00047D9D" w:rsidP="00586664" w:rsidRDefault="00586664" w14:paraId="42CA6428" w14:textId="204C6C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Pr="00C1584A" w:rsidR="00047D9D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Pr="00C1584A" w:rsidR="00DC39A9" w:rsidP="00586664" w:rsidRDefault="00586664" w14:paraId="12E79381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C1584A" w:rsidR="00047D9D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Pr="00C1584A" w:rsidR="00047D9D" w:rsidP="00586664" w:rsidRDefault="00047D9D" w14:paraId="697125A0" w14:textId="591279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Pr="00C1584A" w:rsidR="00047D9D" w:rsidP="00586664" w:rsidRDefault="00586664" w14:paraId="34BD55D3" w14:textId="40697E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1584A" w:rsidR="005734CE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Pr="00C1584A" w:rsidR="00047D9D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Pr="00C1584A" w:rsidR="00047D9D" w:rsidP="00586664" w:rsidRDefault="006B5117" w14:paraId="5E924C4D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Pr="00C1584A" w:rsidR="009C1311" w:rsidTr="00047D9D" w14:paraId="7016DD16" w14:textId="77777777">
        <w:tc>
          <w:tcPr>
            <w:tcW w:w="2545" w:type="dxa"/>
          </w:tcPr>
          <w:p w:rsidRPr="00C1584A" w:rsidR="009C1311" w:rsidP="007860A6" w:rsidRDefault="003A2E0E" w14:paraId="1AA498CF" w14:textId="123E4FC0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lekarzy i lekarzy dentystów realizujących staż podyplomowy z wykorzystaniem dokumentacji elektronicznej</w:t>
            </w:r>
            <w:r w:rsidR="00C72D4D">
              <w:rPr>
                <w:rFonts w:cs="Arial"/>
                <w:sz w:val="20"/>
                <w:szCs w:val="20"/>
                <w:lang w:val="pl-PL" w:eastAsia="pl-PL"/>
              </w:rPr>
              <w:t>.</w:t>
            </w:r>
            <w:r w:rsidRPr="00C1584A" w:rsidDel="003A2E0E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:rsidRPr="00C1584A" w:rsidR="009C1311" w:rsidP="009C1311" w:rsidRDefault="003A2E0E" w14:paraId="3786F698" w14:textId="6CE7AEF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os</w:t>
            </w:r>
            <w:r w:rsidR="00D722C5">
              <w:rPr>
                <w:rFonts w:ascii="Arial" w:hAnsi="Arial" w:cs="Arial"/>
                <w:sz w:val="20"/>
                <w:szCs w:val="20"/>
              </w:rPr>
              <w:t>oby</w:t>
            </w:r>
          </w:p>
        </w:tc>
        <w:tc>
          <w:tcPr>
            <w:tcW w:w="1842" w:type="dxa"/>
          </w:tcPr>
          <w:p w:rsidRPr="00C1584A" w:rsidR="009C1311" w:rsidP="009C1311" w:rsidRDefault="003A2E0E" w14:paraId="4FAF044D" w14:textId="5DAB85F9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7 500 </w:t>
            </w:r>
          </w:p>
        </w:tc>
        <w:tc>
          <w:tcPr>
            <w:tcW w:w="1701" w:type="dxa"/>
          </w:tcPr>
          <w:p w:rsidRPr="00C1584A" w:rsidR="009C1311" w:rsidP="009C1311" w:rsidRDefault="00C258E9" w14:paraId="0844EB12" w14:textId="0521E4F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01.</w:t>
            </w:r>
            <w:r w:rsidRPr="00C1584A" w:rsidR="003A2E0E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:rsidRPr="00C1584A" w:rsidR="009C1311" w:rsidP="009C1311" w:rsidRDefault="009C1311" w14:paraId="56FAD6FF" w14:textId="35120C59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Pr="00C1584A" w:rsidR="009C1311" w:rsidTr="00047D9D" w14:paraId="65ECCFF6" w14:textId="77777777">
        <w:tc>
          <w:tcPr>
            <w:tcW w:w="2545" w:type="dxa"/>
          </w:tcPr>
          <w:p w:rsidRPr="00C1584A" w:rsidR="009C1311" w:rsidP="007860A6" w:rsidRDefault="003A2E0E" w14:paraId="466EA78D" w14:textId="5974E13C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podmiotów uczestniczących w organizacji procesu kształcenia z wykorzystaniem dokumentacji elektronicznej.</w:t>
            </w:r>
          </w:p>
        </w:tc>
        <w:tc>
          <w:tcPr>
            <w:tcW w:w="1278" w:type="dxa"/>
          </w:tcPr>
          <w:p w:rsidRPr="00C1584A" w:rsidR="009C1311" w:rsidP="009C1311" w:rsidRDefault="00D722C5" w14:paraId="1E1EA923" w14:textId="0F2F14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C1584A" w:rsidR="003A2E0E">
              <w:rPr>
                <w:rFonts w:ascii="Arial" w:hAnsi="Arial" w:cs="Arial"/>
                <w:sz w:val="20"/>
                <w:szCs w:val="20"/>
              </w:rPr>
              <w:t>iczba podmiotów</w:t>
            </w:r>
            <w:r w:rsidRPr="00C1584A" w:rsidR="009C131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842" w:type="dxa"/>
          </w:tcPr>
          <w:p w:rsidRPr="00C1584A" w:rsidR="009C1311" w:rsidP="009C1311" w:rsidRDefault="003A2E0E" w14:paraId="194B602F" w14:textId="152AEB0A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1345</w:t>
            </w:r>
          </w:p>
        </w:tc>
        <w:tc>
          <w:tcPr>
            <w:tcW w:w="1701" w:type="dxa"/>
          </w:tcPr>
          <w:p w:rsidRPr="00C1584A" w:rsidR="009C1311" w:rsidP="009C1311" w:rsidRDefault="00D205F3" w14:paraId="7BB5B4F3" w14:textId="637C8CE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01.</w:t>
            </w:r>
            <w:r w:rsidRPr="00C1584A" w:rsidR="003A2E0E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:rsidRPr="00C1584A" w:rsidR="009C1311" w:rsidP="009C1311" w:rsidRDefault="009C1311" w14:paraId="04EBD23B" w14:textId="5D35D67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Pr="00C1584A" w:rsidR="003A2E0E" w:rsidTr="00047D9D" w14:paraId="63612A26" w14:textId="77777777">
        <w:tc>
          <w:tcPr>
            <w:tcW w:w="2545" w:type="dxa"/>
          </w:tcPr>
          <w:p w:rsidRPr="00C1584A" w:rsidR="003A2E0E" w:rsidP="007860A6" w:rsidRDefault="003A2E0E" w14:paraId="1593AD74" w14:textId="39161D01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kart dla stażu podyplomowego prowadzonych w formie elektronicznej.</w:t>
            </w:r>
          </w:p>
        </w:tc>
        <w:tc>
          <w:tcPr>
            <w:tcW w:w="1278" w:type="dxa"/>
          </w:tcPr>
          <w:p w:rsidRPr="00C1584A" w:rsidR="003A2E0E" w:rsidP="003A2E0E" w:rsidRDefault="003A2E0E" w14:paraId="5D71F7D5" w14:textId="4852095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Pr="00C1584A" w:rsidR="003A2E0E" w:rsidP="003A2E0E" w:rsidRDefault="003A2E0E" w14:paraId="783D8529" w14:textId="206389C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7500 </w:t>
            </w:r>
          </w:p>
        </w:tc>
        <w:tc>
          <w:tcPr>
            <w:tcW w:w="1701" w:type="dxa"/>
          </w:tcPr>
          <w:p w:rsidRPr="00C1584A" w:rsidR="003A2E0E" w:rsidP="003A2E0E" w:rsidRDefault="00D205F3" w14:paraId="6B2A6D7A" w14:textId="43AED0B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</w:t>
            </w:r>
            <w:r w:rsidRPr="00C1584A" w:rsidR="003A2E0E">
              <w:rPr>
                <w:rFonts w:ascii="Arial" w:hAnsi="Arial" w:cs="Arial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268" w:type="dxa"/>
          </w:tcPr>
          <w:p w:rsidRPr="00C1584A" w:rsidR="003A2E0E" w:rsidP="003A2E0E" w:rsidRDefault="003A2E0E" w14:paraId="55B6DDA0" w14:textId="0E03722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Pr="00C1584A" w:rsidR="003A2E0E" w:rsidTr="00047D9D" w14:paraId="0B9497AC" w14:textId="77777777">
        <w:tc>
          <w:tcPr>
            <w:tcW w:w="2545" w:type="dxa"/>
          </w:tcPr>
          <w:p w:rsidRPr="00C1584A" w:rsidR="003A2E0E" w:rsidP="007860A6" w:rsidRDefault="003A2E0E" w14:paraId="6DE854DE" w14:textId="1445F9D5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samorządów lekarskich (OIL, NIL, WIM) uczestniczących w procesie realizacji stażu podyplomowego z wykorzystaniem dokumentacji elektronicznej w SMK.</w:t>
            </w:r>
          </w:p>
        </w:tc>
        <w:tc>
          <w:tcPr>
            <w:tcW w:w="1278" w:type="dxa"/>
          </w:tcPr>
          <w:p w:rsidRPr="00C1584A" w:rsidR="003A2E0E" w:rsidP="003A2E0E" w:rsidRDefault="00C1584A" w14:paraId="050CC21C" w14:textId="355A3E54">
            <w:pPr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s</w:t>
            </w:r>
            <w:r w:rsidRPr="00C1584A" w:rsidR="006D6242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zt. </w:t>
            </w:r>
          </w:p>
        </w:tc>
        <w:tc>
          <w:tcPr>
            <w:tcW w:w="1842" w:type="dxa"/>
          </w:tcPr>
          <w:p w:rsidRPr="00C1584A" w:rsidR="003A2E0E" w:rsidP="003A2E0E" w:rsidRDefault="006D6242" w14:paraId="557F7095" w14:textId="7351F91A">
            <w:pPr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701" w:type="dxa"/>
          </w:tcPr>
          <w:p w:rsidRPr="00C1584A" w:rsidR="003A2E0E" w:rsidP="003A2E0E" w:rsidRDefault="00D205F3" w14:paraId="150ED7C0" w14:textId="647998C8">
            <w:pPr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01.</w:t>
            </w:r>
            <w:r w:rsidRPr="00C1584A" w:rsidR="006D6242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2022 </w:t>
            </w:r>
          </w:p>
        </w:tc>
        <w:tc>
          <w:tcPr>
            <w:tcW w:w="2268" w:type="dxa"/>
          </w:tcPr>
          <w:p w:rsidRPr="00C1584A" w:rsidR="003A2E0E" w:rsidP="003A2E0E" w:rsidRDefault="003A2E0E" w14:paraId="7577AF7F" w14:textId="21F917A5">
            <w:pPr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0</w:t>
            </w:r>
          </w:p>
        </w:tc>
      </w:tr>
      <w:tr w:rsidRPr="00C1584A" w:rsidR="003A2E0E" w:rsidTr="00047D9D" w14:paraId="35068A6D" w14:textId="77777777">
        <w:tc>
          <w:tcPr>
            <w:tcW w:w="2545" w:type="dxa"/>
          </w:tcPr>
          <w:p w:rsidRPr="00C1584A" w:rsidR="003A2E0E" w:rsidP="007860A6" w:rsidRDefault="006D6242" w14:paraId="523F7749" w14:textId="66EFF04A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/>
              </w:rPr>
              <w:t>Liczba lekarzy, którzy ukończyli szkolenie specjalizacyjne w krótszym czasie niż zakładany.</w:t>
            </w:r>
          </w:p>
        </w:tc>
        <w:tc>
          <w:tcPr>
            <w:tcW w:w="1278" w:type="dxa"/>
          </w:tcPr>
          <w:p w:rsidRPr="00C1584A" w:rsidR="003A2E0E" w:rsidP="003A2E0E" w:rsidRDefault="003A2E0E" w14:paraId="67D00A27" w14:textId="531D208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osoby</w:t>
            </w:r>
          </w:p>
        </w:tc>
        <w:tc>
          <w:tcPr>
            <w:tcW w:w="1842" w:type="dxa"/>
          </w:tcPr>
          <w:p w:rsidRPr="00C1584A" w:rsidR="003A2E0E" w:rsidP="003A2E0E" w:rsidRDefault="006D6242" w14:paraId="332263D1" w14:textId="1DE2375A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1000</w:t>
            </w:r>
          </w:p>
        </w:tc>
        <w:tc>
          <w:tcPr>
            <w:tcW w:w="1701" w:type="dxa"/>
          </w:tcPr>
          <w:p w:rsidRPr="00C1584A" w:rsidR="003A2E0E" w:rsidP="003A2E0E" w:rsidRDefault="00D205F3" w14:paraId="495C271C" w14:textId="62BAE96E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01.</w:t>
            </w:r>
            <w:r w:rsidRPr="00C1584A" w:rsidR="006D6242">
              <w:rPr>
                <w:rFonts w:cs="Arial"/>
                <w:sz w:val="20"/>
                <w:szCs w:val="20"/>
                <w:lang w:val="pl-PL" w:eastAsia="pl-PL"/>
              </w:rPr>
              <w:t>2022</w:t>
            </w:r>
          </w:p>
        </w:tc>
        <w:tc>
          <w:tcPr>
            <w:tcW w:w="2268" w:type="dxa"/>
          </w:tcPr>
          <w:p w:rsidRPr="00C1584A" w:rsidR="003A2E0E" w:rsidP="003A2E0E" w:rsidRDefault="003A2E0E" w14:paraId="6F55435F" w14:textId="6C0CCE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0</w:t>
            </w:r>
          </w:p>
        </w:tc>
      </w:tr>
      <w:tr w:rsidRPr="00C1584A" w:rsidR="006D6242" w:rsidTr="00047D9D" w14:paraId="0B9ED343" w14:textId="77777777">
        <w:tc>
          <w:tcPr>
            <w:tcW w:w="2545" w:type="dxa"/>
          </w:tcPr>
          <w:p w:rsidRPr="00C1584A" w:rsidR="006D6242" w:rsidP="007860A6" w:rsidRDefault="006D6242" w14:paraId="41E10B12" w14:textId="1DAA0474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Liczba podmiotów uczestniczących w procesie kształcenia podyplomowego. </w:t>
            </w:r>
          </w:p>
        </w:tc>
        <w:tc>
          <w:tcPr>
            <w:tcW w:w="1278" w:type="dxa"/>
          </w:tcPr>
          <w:p w:rsidRPr="00C1584A" w:rsidR="006D6242" w:rsidP="006D6242" w:rsidRDefault="00C1584A" w14:paraId="717278B8" w14:textId="26E2237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szt.</w:t>
            </w:r>
          </w:p>
        </w:tc>
        <w:tc>
          <w:tcPr>
            <w:tcW w:w="1842" w:type="dxa"/>
          </w:tcPr>
          <w:p w:rsidRPr="00C1584A" w:rsidR="006D6242" w:rsidP="006D6242" w:rsidRDefault="006D6242" w14:paraId="4F8E311D" w14:textId="1E79862C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8336</w:t>
            </w:r>
          </w:p>
        </w:tc>
        <w:tc>
          <w:tcPr>
            <w:tcW w:w="1701" w:type="dxa"/>
          </w:tcPr>
          <w:p w:rsidRPr="00C1584A" w:rsidR="006D6242" w:rsidP="006D6242" w:rsidRDefault="00D205F3" w14:paraId="1CFF128F" w14:textId="0EB126EE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01.</w:t>
            </w:r>
            <w:r w:rsidRPr="00C1584A" w:rsidR="006D6242">
              <w:rPr>
                <w:rFonts w:cs="Arial"/>
                <w:sz w:val="20"/>
                <w:szCs w:val="20"/>
                <w:lang w:val="pl-PL" w:eastAsia="pl-PL"/>
              </w:rPr>
              <w:t>2022</w:t>
            </w:r>
          </w:p>
        </w:tc>
        <w:tc>
          <w:tcPr>
            <w:tcW w:w="2268" w:type="dxa"/>
          </w:tcPr>
          <w:p w:rsidRPr="00C1584A" w:rsidR="006D6242" w:rsidP="006D6242" w:rsidRDefault="006D6242" w14:paraId="0077B672" w14:textId="701638F5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7046</w:t>
            </w:r>
          </w:p>
        </w:tc>
      </w:tr>
    </w:tbl>
    <w:p w:rsidRPr="00C1584A" w:rsidR="007D2C34" w:rsidP="007860A6" w:rsidRDefault="007D2C34" w14:paraId="52A08447" w14:textId="1C825BDD">
      <w:pPr>
        <w:pStyle w:val="Nagwek2"/>
        <w:numPr>
          <w:ilvl w:val="0"/>
          <w:numId w:val="1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lastRenderedPageBreak/>
        <w:t xml:space="preserve">E-usługi </w:t>
      </w:r>
      <w:r w:rsidRPr="00C1584A" w:rsidR="009967CA">
        <w:rPr>
          <w:rFonts w:ascii="Arial" w:hAnsi="Arial" w:cs="Arial"/>
          <w:b/>
          <w:color w:val="auto"/>
          <w:sz w:val="20"/>
          <w:szCs w:val="20"/>
        </w:rPr>
        <w:t>A2A, A2B, A2C</w:t>
      </w:r>
      <w:r w:rsidRPr="00C1584A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3681"/>
        <w:gridCol w:w="1417"/>
        <w:gridCol w:w="1418"/>
        <w:gridCol w:w="3118"/>
      </w:tblGrid>
      <w:tr w:rsidRPr="00C1584A" w:rsidR="007D38BD" w:rsidTr="00DB13C8" w14:paraId="1F33CC02" w14:textId="77777777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:rsidRPr="00C1584A" w:rsidR="007D38BD" w:rsidP="00586664" w:rsidRDefault="00517F12" w14:paraId="72FF6AF6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C1584A" w:rsidR="007D38BD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DB13C8" w:rsidP="00586664" w:rsidRDefault="00517F12" w14:paraId="79F4E0E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Pr="00C1584A" w:rsidR="007D38BD">
              <w:rPr>
                <w:rFonts w:ascii="Arial" w:hAnsi="Arial" w:cs="Arial"/>
                <w:b/>
                <w:sz w:val="20"/>
                <w:szCs w:val="20"/>
              </w:rPr>
              <w:t xml:space="preserve">ata </w:t>
            </w:r>
          </w:p>
          <w:p w:rsidRPr="00C1584A" w:rsidR="007D38BD" w:rsidP="00586664" w:rsidRDefault="007D38BD" w14:paraId="4BB75108" w14:textId="426511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DB13C8" w:rsidP="00586664" w:rsidRDefault="00517F12" w14:paraId="2D997830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:rsidRPr="00C1584A" w:rsidR="007D38BD" w:rsidP="00586664" w:rsidRDefault="00517F12" w14:paraId="52AC8EE0" w14:textId="73A487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:rsidRPr="00C1584A" w:rsidR="007D38BD" w:rsidP="00586664" w:rsidRDefault="007D38BD" w14:paraId="40F2019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Pr="00C1584A" w:rsidR="00495E3C" w:rsidTr="00DB13C8" w14:paraId="4E201717" w14:textId="77777777">
        <w:trPr>
          <w:trHeight w:val="397"/>
        </w:trPr>
        <w:tc>
          <w:tcPr>
            <w:tcW w:w="3681" w:type="dxa"/>
            <w:vAlign w:val="center"/>
          </w:tcPr>
          <w:p w:rsidR="00C1584A" w:rsidP="006D6242" w:rsidRDefault="006D6242" w14:paraId="6A26BAA6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C1584A" w:rsidR="00495E3C" w:rsidP="00495E3C" w:rsidRDefault="006D6242" w14:paraId="58123DDF" w14:textId="4FF89BB7">
            <w:pPr>
              <w:rPr>
                <w:rFonts w:ascii="Arial" w:hAnsi="Arial" w:cs="Arial"/>
                <w:sz w:val="20"/>
                <w:szCs w:val="20"/>
              </w:rPr>
            </w:pPr>
            <w:r w:rsidRPr="00B313C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Umożliwienie lekarzom i lekarzom dentystom złożenia wniosku o realizację stażu podyplomowego. </w:t>
            </w:r>
          </w:p>
        </w:tc>
        <w:tc>
          <w:tcPr>
            <w:tcW w:w="1417" w:type="dxa"/>
            <w:vAlign w:val="center"/>
          </w:tcPr>
          <w:p w:rsidRPr="00C1584A" w:rsidR="00495E3C" w:rsidP="00310D8E" w:rsidRDefault="00E37E4B" w14:paraId="4EDC87C6" w14:textId="5A3004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D722C5">
              <w:rPr>
                <w:rFonts w:ascii="Arial" w:hAnsi="Arial" w:cs="Arial"/>
                <w:sz w:val="20"/>
                <w:szCs w:val="20"/>
              </w:rPr>
              <w:t xml:space="preserve">2022 </w:t>
            </w:r>
          </w:p>
        </w:tc>
        <w:tc>
          <w:tcPr>
            <w:tcW w:w="1418" w:type="dxa"/>
            <w:vAlign w:val="center"/>
          </w:tcPr>
          <w:p w:rsidRPr="00C1584A" w:rsidR="00495E3C" w:rsidP="00C1106C" w:rsidRDefault="00495E3C" w14:paraId="7D51A91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Pr="00C1584A" w:rsidR="00495E3C" w:rsidP="00317086" w:rsidRDefault="00E37E4B" w14:paraId="40D1DD35" w14:textId="21037A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DB13C8" w14:paraId="57B47C25" w14:textId="77777777">
        <w:trPr>
          <w:trHeight w:val="397"/>
        </w:trPr>
        <w:tc>
          <w:tcPr>
            <w:tcW w:w="3681" w:type="dxa"/>
            <w:vAlign w:val="center"/>
          </w:tcPr>
          <w:p w:rsidR="00C1584A" w:rsidP="006D6242" w:rsidRDefault="006D6242" w14:paraId="3B2A4E95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C1584A" w:rsidR="00495E3C" w:rsidP="00495E3C" w:rsidRDefault="006D6242" w14:paraId="48D7675B" w14:textId="32581061">
            <w:pPr>
              <w:rPr>
                <w:rFonts w:ascii="Arial" w:hAnsi="Arial" w:cs="Arial"/>
                <w:sz w:val="20"/>
                <w:szCs w:val="20"/>
              </w:rPr>
            </w:pPr>
            <w:r w:rsidRPr="00B313C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Wystawienie skierowania przez właściwy samorząd</w:t>
            </w:r>
            <w:r w:rsidRPr="00C1584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313C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celem realizacji stażu podyplomowego.</w:t>
            </w:r>
            <w:r w:rsidRPr="00C1584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Pr="00C1584A" w:rsidR="00495E3C" w:rsidP="00310D8E" w:rsidRDefault="00E37E4B" w14:paraId="0AA4E547" w14:textId="759B4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D722C5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vAlign w:val="center"/>
          </w:tcPr>
          <w:p w:rsidRPr="00C1584A" w:rsidR="00495E3C" w:rsidP="00C1106C" w:rsidRDefault="00495E3C" w14:paraId="72FC98C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Pr="00C1584A" w:rsidR="00495E3C" w:rsidP="00317086" w:rsidRDefault="00E37E4B" w14:paraId="5F7CF449" w14:textId="672C14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DB13C8" w14:paraId="3666D164" w14:textId="77777777">
        <w:trPr>
          <w:trHeight w:val="397"/>
        </w:trPr>
        <w:tc>
          <w:tcPr>
            <w:tcW w:w="3681" w:type="dxa"/>
            <w:vAlign w:val="center"/>
          </w:tcPr>
          <w:p w:rsidR="00C1584A" w:rsidP="006D6242" w:rsidRDefault="006D6242" w14:paraId="12E1A258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C1584A" w:rsidR="00495E3C" w:rsidP="00495E3C" w:rsidRDefault="006D6242" w14:paraId="1F98CD11" w14:textId="2F44AD2A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ewidencjonowania w Elektronicznej Karcie Stażu Podyplomowego „EKSP” przebiegu szkolenia.</w:t>
            </w:r>
          </w:p>
        </w:tc>
        <w:tc>
          <w:tcPr>
            <w:tcW w:w="1417" w:type="dxa"/>
            <w:vAlign w:val="center"/>
          </w:tcPr>
          <w:p w:rsidRPr="00C1584A" w:rsidR="00495E3C" w:rsidP="00310D8E" w:rsidRDefault="00E37E4B" w14:paraId="43FFD726" w14:textId="0023AC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D722C5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vAlign w:val="center"/>
          </w:tcPr>
          <w:p w:rsidRPr="00C1584A" w:rsidR="00495E3C" w:rsidP="00C1106C" w:rsidRDefault="00495E3C" w14:paraId="48ED9BB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Pr="00C1584A" w:rsidR="00495E3C" w:rsidP="006D6242" w:rsidRDefault="00E37E4B" w14:paraId="5E7B2C7E" w14:textId="459426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DB13C8" w14:paraId="14EEABE3" w14:textId="77777777">
        <w:trPr>
          <w:trHeight w:val="397"/>
        </w:trPr>
        <w:tc>
          <w:tcPr>
            <w:tcW w:w="3681" w:type="dxa"/>
            <w:vAlign w:val="center"/>
          </w:tcPr>
          <w:p w:rsidR="00710F1E" w:rsidP="00710F1E" w:rsidRDefault="006D6242" w14:paraId="1C8975B2" w14:textId="77777777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  <w:r w:rsidR="00710F1E"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</w:p>
          <w:p w:rsidRPr="00C1584A" w:rsidR="00495E3C" w:rsidP="00DB13C8" w:rsidRDefault="00710F1E" w14:paraId="2A2DCD82" w14:textId="6C444C06">
            <w:pPr>
              <w:rPr>
                <w:rFonts w:ascii="Arial" w:hAnsi="Arial" w:cs="Arial"/>
                <w:sz w:val="20"/>
                <w:szCs w:val="20"/>
              </w:rPr>
            </w:pPr>
            <w:r w:rsidRPr="00D722C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złożenia wniosku o Państwowy Egzamin Modułowy „PEM” i jego obsługa przez Centrum Egzaminów Medycznych.</w:t>
            </w:r>
          </w:p>
        </w:tc>
        <w:tc>
          <w:tcPr>
            <w:tcW w:w="1417" w:type="dxa"/>
            <w:vAlign w:val="center"/>
          </w:tcPr>
          <w:p w:rsidRPr="00C1584A" w:rsidR="00495E3C" w:rsidP="00310D8E" w:rsidRDefault="00E37E4B" w14:paraId="3A31B723" w14:textId="20702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CB3046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vAlign w:val="center"/>
          </w:tcPr>
          <w:p w:rsidRPr="00C1584A" w:rsidR="00495E3C" w:rsidP="00C1106C" w:rsidRDefault="00495E3C" w14:paraId="204B9B6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Pr="00327CF9" w:rsidR="00495E3C" w:rsidP="006D6242" w:rsidRDefault="00E37E4B" w14:paraId="0F9652AF" w14:textId="116AC12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DB13C8" w14:paraId="05C03DF2" w14:textId="77777777">
        <w:trPr>
          <w:trHeight w:val="397"/>
        </w:trPr>
        <w:tc>
          <w:tcPr>
            <w:tcW w:w="3681" w:type="dxa"/>
            <w:vAlign w:val="center"/>
          </w:tcPr>
          <w:p w:rsidR="00710F1E" w:rsidP="00495E3C" w:rsidRDefault="006D6242" w14:paraId="021E4F07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A2C/A2A </w:t>
            </w:r>
          </w:p>
          <w:p w:rsidRPr="00C1584A" w:rsidR="00495E3C" w:rsidP="00495E3C" w:rsidRDefault="006D6242" w14:paraId="02958780" w14:textId="546BB1A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złożenia wniosku o rozpoczęcie szkolenia specjalizacyjnego zgodnie z nowymi wymaganiami legislacyjnymi oraz obsługa tego procesu</w:t>
            </w:r>
          </w:p>
        </w:tc>
        <w:tc>
          <w:tcPr>
            <w:tcW w:w="1417" w:type="dxa"/>
            <w:vAlign w:val="center"/>
          </w:tcPr>
          <w:p w:rsidRPr="00C1584A" w:rsidR="00495E3C" w:rsidP="00310D8E" w:rsidRDefault="00E37E4B" w14:paraId="3D7BFC30" w14:textId="1416E9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4B021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vAlign w:val="center"/>
          </w:tcPr>
          <w:p w:rsidRPr="00C1584A" w:rsidR="00495E3C" w:rsidP="00C1106C" w:rsidRDefault="00495E3C" w14:paraId="58868A3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Pr="00327CF9" w:rsidR="00495E3C" w:rsidP="006D6242" w:rsidRDefault="00E37E4B" w14:paraId="3C723DF9" w14:textId="67743B5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DB13C8" w14:paraId="50D33997" w14:textId="77777777">
        <w:trPr>
          <w:trHeight w:val="397"/>
        </w:trPr>
        <w:tc>
          <w:tcPr>
            <w:tcW w:w="3681" w:type="dxa"/>
            <w:vAlign w:val="center"/>
          </w:tcPr>
          <w:p w:rsidR="00B313C1" w:rsidP="006D6242" w:rsidRDefault="006D6242" w14:paraId="367CDCFC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C1584A" w:rsidR="00495E3C" w:rsidP="00DB13C8" w:rsidRDefault="006D6242" w14:paraId="7A68178A" w14:textId="530E4D0A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Umożliwienie skierowania na specjalizację (z uwzględnieniem zmian legislacyjnych). </w:t>
            </w:r>
          </w:p>
        </w:tc>
        <w:tc>
          <w:tcPr>
            <w:tcW w:w="1417" w:type="dxa"/>
            <w:vAlign w:val="center"/>
          </w:tcPr>
          <w:p w:rsidRPr="00C1584A" w:rsidR="00495E3C" w:rsidP="00310D8E" w:rsidRDefault="00E37E4B" w14:paraId="065BF99B" w14:textId="7CD928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4B021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vAlign w:val="center"/>
          </w:tcPr>
          <w:p w:rsidRPr="00C1584A" w:rsidR="00495E3C" w:rsidP="00C1106C" w:rsidRDefault="00495E3C" w14:paraId="1183552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Pr="00C1584A" w:rsidR="00495E3C" w:rsidP="00C1106C" w:rsidRDefault="00E37E4B" w14:paraId="7666623A" w14:textId="698D3E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DB13C8" w14:paraId="7DF8EFB6" w14:textId="77777777">
        <w:trPr>
          <w:trHeight w:val="1172"/>
        </w:trPr>
        <w:tc>
          <w:tcPr>
            <w:tcW w:w="3681" w:type="dxa"/>
            <w:vAlign w:val="center"/>
          </w:tcPr>
          <w:p w:rsidR="00B313C1" w:rsidP="006D6242" w:rsidRDefault="006D6242" w14:paraId="1BE4F4A4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C1584A" w:rsidR="00495E3C" w:rsidP="00495E3C" w:rsidRDefault="006D6242" w14:paraId="089C92F4" w14:textId="30C6829F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Umożliwienie ewidencjonowania przebiegu specjalizacji (z uwzględnieniem zmian legislacyjnych). </w:t>
            </w:r>
          </w:p>
        </w:tc>
        <w:tc>
          <w:tcPr>
            <w:tcW w:w="1417" w:type="dxa"/>
            <w:vAlign w:val="center"/>
          </w:tcPr>
          <w:p w:rsidRPr="00C1584A" w:rsidR="00495E3C" w:rsidP="00310D8E" w:rsidRDefault="00E37E4B" w14:paraId="79BE4160" w14:textId="21CA0F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4B021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vAlign w:val="center"/>
          </w:tcPr>
          <w:p w:rsidRPr="00C1584A" w:rsidR="00495E3C" w:rsidP="00C1106C" w:rsidRDefault="00495E3C" w14:paraId="12DEFC8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Pr="00C1584A" w:rsidR="00495E3C" w:rsidP="006D6242" w:rsidRDefault="00E37E4B" w14:paraId="0F8BB705" w14:textId="0A2E3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Pr="00C1584A" w:rsidR="00495E3C" w:rsidTr="00DB13C8" w14:paraId="582C5EB6" w14:textId="77777777">
        <w:trPr>
          <w:trHeight w:val="397"/>
        </w:trPr>
        <w:tc>
          <w:tcPr>
            <w:tcW w:w="3681" w:type="dxa"/>
            <w:vAlign w:val="center"/>
          </w:tcPr>
          <w:p w:rsidR="00B313C1" w:rsidP="006D6242" w:rsidRDefault="006D6242" w14:paraId="7B388DF8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:rsidRPr="00C1584A" w:rsidR="00495E3C" w:rsidP="00DB13C8" w:rsidRDefault="006D6242" w14:paraId="0C0704DE" w14:textId="3EE12DD6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złożenia wniosku o egzamin specjalizacyjny PES na ostatnim roku specjalizacji.</w:t>
            </w:r>
          </w:p>
        </w:tc>
        <w:tc>
          <w:tcPr>
            <w:tcW w:w="1417" w:type="dxa"/>
            <w:vAlign w:val="center"/>
          </w:tcPr>
          <w:p w:rsidRPr="00C1584A" w:rsidR="00495E3C" w:rsidP="00310D8E" w:rsidRDefault="00E37E4B" w14:paraId="04526E87" w14:textId="76DF54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4B021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vAlign w:val="center"/>
          </w:tcPr>
          <w:p w:rsidRPr="00C1584A" w:rsidR="00495E3C" w:rsidP="00C1106C" w:rsidRDefault="00495E3C" w14:paraId="6966D52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Pr="00C1584A" w:rsidR="00495E3C" w:rsidP="00C1106C" w:rsidRDefault="00E37E4B" w14:paraId="290C4E80" w14:textId="07265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</w:tbl>
    <w:p w:rsidRPr="00C1584A" w:rsidR="00933BEC" w:rsidP="007860A6" w:rsidRDefault="001C25E3" w14:paraId="526AAE7B" w14:textId="4109F47A">
      <w:pPr>
        <w:pStyle w:val="Nagwek2"/>
        <w:numPr>
          <w:ilvl w:val="0"/>
          <w:numId w:val="1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U</w:t>
      </w:r>
      <w:r w:rsidRPr="00C1584A" w:rsidR="00933BEC">
        <w:rPr>
          <w:rFonts w:ascii="Arial" w:hAnsi="Arial" w:cs="Arial"/>
          <w:b/>
          <w:color w:val="auto"/>
          <w:sz w:val="20"/>
          <w:szCs w:val="20"/>
        </w:rPr>
        <w:t>dostępnione informacje sektora publicznego i zdigitalizowane zasoby</w:t>
      </w:r>
      <w:r w:rsidRPr="00C1584A" w:rsidR="00B41415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547"/>
        <w:gridCol w:w="1843"/>
        <w:gridCol w:w="1701"/>
        <w:gridCol w:w="3543"/>
      </w:tblGrid>
      <w:tr w:rsidRPr="00C1584A" w:rsidR="00C6751B" w:rsidTr="00DB13C8" w14:paraId="7ED4D618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:rsidRPr="00C1584A" w:rsidR="00C6751B" w:rsidP="00586664" w:rsidRDefault="000F307B" w14:paraId="61B48C8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C1584A" w:rsidR="00C675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Pr="00C1584A" w:rsidR="00C6751B" w:rsidP="00586664" w:rsidRDefault="00C6751B" w14:paraId="6680342A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Pr="00C1584A" w:rsidR="00C6751B" w:rsidP="00586664" w:rsidRDefault="00C6751B" w14:paraId="5F5E2BA3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:rsidRPr="00C1584A" w:rsidR="00C6751B" w:rsidP="00586664" w:rsidRDefault="00C6751B" w14:paraId="3ABCFA23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Pr="00C1584A" w:rsidR="00317906" w:rsidTr="00DB13C8" w14:paraId="73220200" w14:textId="77777777">
        <w:tc>
          <w:tcPr>
            <w:tcW w:w="2547" w:type="dxa"/>
          </w:tcPr>
          <w:p w:rsidRPr="00C1584A" w:rsidR="00317906" w:rsidP="00317906" w:rsidRDefault="00495E3C" w14:paraId="3AD587A5" w14:textId="7478255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843" w:type="dxa"/>
          </w:tcPr>
          <w:p w:rsidRPr="00C1584A" w:rsidR="00317906" w:rsidP="00317906" w:rsidRDefault="00317906" w14:paraId="2CC18BC0" w14:textId="403D963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Pr="00C1584A" w:rsidR="00317906" w:rsidP="00317906" w:rsidRDefault="00317906" w14:paraId="181B112E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:rsidRPr="00C1584A" w:rsidR="00317906" w:rsidP="00317906" w:rsidRDefault="00317906" w14:paraId="616ECFAD" w14:textId="7777777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:rsidRPr="00C1584A" w:rsidR="004C1D48" w:rsidP="007860A6" w:rsidRDefault="004C1D48" w14:paraId="2598878D" w14:textId="09FB4EFB">
      <w:pPr>
        <w:pStyle w:val="Nagwek2"/>
        <w:numPr>
          <w:ilvl w:val="0"/>
          <w:numId w:val="1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 xml:space="preserve">Produkty końcowe projektu </w:t>
      </w:r>
      <w:r w:rsidRPr="00C1584A">
        <w:rPr>
          <w:rFonts w:ascii="Arial" w:hAnsi="Arial" w:cs="Arial"/>
          <w:bCs/>
          <w:color w:val="auto"/>
          <w:sz w:val="20"/>
          <w:szCs w:val="20"/>
        </w:rPr>
        <w:t xml:space="preserve">(inne niż wskazane w pkt </w:t>
      </w:r>
      <w:r w:rsidRPr="00C1584A" w:rsidR="00B64B3C">
        <w:rPr>
          <w:rFonts w:ascii="Arial" w:hAnsi="Arial" w:cs="Arial"/>
          <w:bCs/>
          <w:color w:val="auto"/>
          <w:sz w:val="20"/>
          <w:szCs w:val="20"/>
        </w:rPr>
        <w:t>4</w:t>
      </w:r>
      <w:r w:rsidRPr="00C1584A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C1584A" w:rsidR="009256F2">
        <w:rPr>
          <w:rFonts w:ascii="Arial" w:hAnsi="Arial" w:cs="Arial"/>
          <w:bCs/>
          <w:color w:val="auto"/>
          <w:sz w:val="20"/>
          <w:szCs w:val="20"/>
        </w:rPr>
        <w:t xml:space="preserve">i </w:t>
      </w:r>
      <w:r w:rsidRPr="00C1584A" w:rsidR="00B64B3C">
        <w:rPr>
          <w:rFonts w:ascii="Arial" w:hAnsi="Arial" w:cs="Arial"/>
          <w:bCs/>
          <w:color w:val="auto"/>
          <w:sz w:val="20"/>
          <w:szCs w:val="20"/>
        </w:rPr>
        <w:t>5</w:t>
      </w:r>
      <w:r w:rsidRPr="00C1584A" w:rsidR="00E1688D">
        <w:rPr>
          <w:rFonts w:ascii="Arial" w:hAnsi="Arial" w:cs="Arial"/>
          <w:bCs/>
          <w:color w:val="auto"/>
          <w:sz w:val="20"/>
          <w:szCs w:val="20"/>
        </w:rPr>
        <w:t>)</w:t>
      </w:r>
      <w:r w:rsidRPr="00C1584A">
        <w:rPr>
          <w:rFonts w:ascii="Arial" w:hAnsi="Arial" w:cs="Arial"/>
          <w:bCs/>
          <w:color w:val="auto"/>
          <w:sz w:val="20"/>
          <w:szCs w:val="20"/>
        </w:rPr>
        <w:t xml:space="preserve"> 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417"/>
        <w:gridCol w:w="1560"/>
        <w:gridCol w:w="4110"/>
      </w:tblGrid>
      <w:tr w:rsidRPr="00C1584A" w:rsidR="004C1D48" w:rsidTr="00DB13C8" w14:paraId="6B0B045E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Pr="00C1584A" w:rsidR="004C1D48" w:rsidP="00586664" w:rsidRDefault="004C1D48" w14:paraId="6794EB4F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:rsidR="00DB13C8" w:rsidP="00586664" w:rsidRDefault="004C1D48" w14:paraId="1A24F0E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:rsidRPr="00C1584A" w:rsidR="004C1D48" w:rsidP="00586664" w:rsidRDefault="004C1D48" w14:paraId="571433A7" w14:textId="163AA94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:rsidR="00DB13C8" w:rsidP="00586664" w:rsidRDefault="004C1D48" w14:paraId="6DE23256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:rsidRPr="00C1584A" w:rsidR="004C1D48" w:rsidP="00586664" w:rsidRDefault="004C1D48" w14:paraId="3D0E7478" w14:textId="19B1F8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4110" w:type="dxa"/>
            <w:shd w:val="clear" w:color="auto" w:fill="D0CECE" w:themeFill="background2" w:themeFillShade="E6"/>
          </w:tcPr>
          <w:p w:rsidRPr="00C1584A" w:rsidR="004C1D48" w:rsidP="00586664" w:rsidRDefault="004C1D48" w14:paraId="6E970186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Pr="00C1584A" w:rsidR="00B41415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Pr="00C1584A" w:rsidR="004C1D48" w:rsidP="00586664" w:rsidRDefault="004C1D48" w14:paraId="32225B0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Pr="00C1584A" w:rsidR="00495E3C" w:rsidTr="00DB13C8" w14:paraId="6A399D76" w14:textId="77777777">
        <w:tc>
          <w:tcPr>
            <w:tcW w:w="2547" w:type="dxa"/>
          </w:tcPr>
          <w:p w:rsidRPr="00C1584A" w:rsidR="00AC09C1" w:rsidP="00075829" w:rsidRDefault="00AC09C1" w14:paraId="63F7468B" w14:textId="205A1BD0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Architektura systemu</w:t>
            </w:r>
          </w:p>
          <w:p w:rsidRPr="00C1584A" w:rsidR="00AC09C1" w:rsidP="004A04B4" w:rsidRDefault="00AC09C1" w14:paraId="737628F5" w14:textId="111B6B7D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Pr="00C1584A" w:rsidR="00AC09C1" w:rsidP="00C1584A" w:rsidRDefault="00AC09C1" w14:paraId="170E255C" w14:textId="194EF78B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31.07.2020</w:t>
            </w:r>
          </w:p>
        </w:tc>
        <w:tc>
          <w:tcPr>
            <w:tcW w:w="1560" w:type="dxa"/>
          </w:tcPr>
          <w:p w:rsidR="00495E3C" w:rsidP="001279C8" w:rsidRDefault="00E202BC" w14:paraId="07221E85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202B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31.07.2020</w:t>
            </w:r>
          </w:p>
          <w:p w:rsidR="000F1309" w:rsidP="001279C8" w:rsidRDefault="000F1309" w14:paraId="2242A337" w14:textId="77777777">
            <w:pPr>
              <w:rPr>
                <w:rFonts w:ascii="Arial" w:hAnsi="Arial" w:cs="Arial"/>
                <w:sz w:val="16"/>
                <w:szCs w:val="16"/>
              </w:rPr>
            </w:pPr>
          </w:p>
          <w:p w:rsidRPr="000F1309" w:rsidR="000F1309" w:rsidP="001279C8" w:rsidRDefault="000F1309" w14:paraId="14BBF2B2" w14:textId="47CC0CC4">
            <w:pPr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  <w:bookmarkStart w:name="_GoBack" w:id="1"/>
            <w:bookmarkEnd w:id="1"/>
            <w:r w:rsidRPr="000F1309">
              <w:rPr>
                <w:rFonts w:ascii="Arial" w:hAnsi="Arial" w:cs="Arial"/>
                <w:sz w:val="16"/>
                <w:szCs w:val="16"/>
              </w:rPr>
              <w:t>(</w:t>
            </w:r>
            <w:r w:rsidRPr="000F1309">
              <w:rPr>
                <w:rFonts w:ascii="Arial" w:hAnsi="Arial" w:cs="Arial"/>
                <w:color w:val="242424"/>
                <w:sz w:val="16"/>
                <w:szCs w:val="16"/>
                <w:shd w:val="clear" w:color="auto" w:fill="FFFFFF"/>
              </w:rPr>
              <w:t>W poprzednim raporcie nie wpisano daty z uwagi na przeoczenie</w:t>
            </w:r>
            <w:r w:rsidRPr="000F130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110" w:type="dxa"/>
          </w:tcPr>
          <w:p w:rsidR="00B613AE" w:rsidP="00B613AE" w:rsidRDefault="00C258E9" w14:paraId="307487F3" w14:textId="62DCD0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:rsidR="00BB7A20" w:rsidP="00B613AE" w:rsidRDefault="00BB7A20" w14:paraId="4E3ABC1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375FE" w:rsidR="00064389" w:rsidP="000F1309" w:rsidRDefault="00064389" w14:paraId="095A59F4" w14:textId="4D3FC36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Pr="00C1584A" w:rsidR="00AC09C1" w:rsidTr="00DB13C8" w14:paraId="73A7A9F6" w14:textId="77777777">
        <w:tc>
          <w:tcPr>
            <w:tcW w:w="2547" w:type="dxa"/>
          </w:tcPr>
          <w:p w:rsidRPr="00C1584A" w:rsidR="00AC09C1" w:rsidDel="00AC09C1" w:rsidP="00495E3C" w:rsidRDefault="00AC09C1" w14:paraId="5FB02DC5" w14:textId="632FD763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System SMK uwzględniający funkcjonalności: panel wspólny, przygotowanie do prowadzenia specjalizacji, staż podyplomowy, wnioskowanie o specjalizację, realizację specjalizacji, egzaminy, rejestr osób w trakcie specjalizacji, doskonalenie zawodowe.    </w:t>
            </w:r>
          </w:p>
        </w:tc>
        <w:tc>
          <w:tcPr>
            <w:tcW w:w="1417" w:type="dxa"/>
          </w:tcPr>
          <w:p w:rsidRPr="00C1584A" w:rsidR="00AC09C1" w:rsidDel="00AC09C1" w:rsidP="00C1584A" w:rsidRDefault="00C1584A" w14:paraId="04D8D1A9" w14:textId="276E60AC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</w:t>
            </w:r>
            <w:r w:rsidR="00710F1E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60" w:type="dxa"/>
          </w:tcPr>
          <w:p w:rsidRPr="00C1584A" w:rsidR="00AC09C1" w:rsidP="001279C8" w:rsidRDefault="00AC09C1" w14:paraId="0CEFF3E0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</w:tcPr>
          <w:p w:rsidR="002A5ABB" w:rsidP="002A5ABB" w:rsidRDefault="002A5ABB" w14:paraId="111C18B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SIR – wspieranie przez SMK w zakresie informacji o lekarzach odbywających specjalizacje w trybie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rezydenckim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celem zawarcia umowy z podmiotem szkolącym. </w:t>
            </w:r>
          </w:p>
          <w:p w:rsidR="002A5ABB" w:rsidP="002A5ABB" w:rsidRDefault="002A5ABB" w14:paraId="7DEDBDFC" w14:textId="249E56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:rsidR="002A5ABB" w:rsidP="002A5ABB" w:rsidRDefault="002A5ABB" w14:paraId="696ED992" w14:textId="1D3DEC52">
            <w:pPr>
              <w:rPr>
                <w:rFonts w:ascii="Arial" w:hAnsi="Arial" w:cs="Arial"/>
                <w:sz w:val="20"/>
                <w:szCs w:val="20"/>
              </w:rPr>
            </w:pPr>
          </w:p>
          <w:p w:rsidR="00924947" w:rsidP="00924947" w:rsidRDefault="00924947" w14:paraId="68E3DF43" w14:textId="7777777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CKPPiP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uzupełnianie się, </w:t>
            </w:r>
            <w:r w:rsidRPr="00F94F7B">
              <w:rPr>
                <w:rFonts w:ascii="Arial" w:hAnsi="Arial" w:cs="Arial"/>
                <w:sz w:val="20"/>
                <w:szCs w:val="20"/>
              </w:rPr>
              <w:t>wymian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F94F7B">
              <w:rPr>
                <w:rFonts w:ascii="Arial" w:hAnsi="Arial" w:cs="Arial"/>
                <w:sz w:val="20"/>
                <w:szCs w:val="20"/>
              </w:rPr>
              <w:t xml:space="preserve"> danych na potrzeby egzaminów.</w:t>
            </w:r>
          </w:p>
          <w:p w:rsidR="00924947" w:rsidP="00924947" w:rsidRDefault="00924947" w14:paraId="6B9FB4B1" w14:textId="52E8B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:rsidR="00924947" w:rsidP="00924947" w:rsidRDefault="00924947" w14:paraId="45B80398" w14:textId="3F6EC7DE">
            <w:pPr>
              <w:rPr>
                <w:rFonts w:ascii="Arial" w:hAnsi="Arial" w:cs="Arial"/>
                <w:sz w:val="20"/>
                <w:szCs w:val="20"/>
              </w:rPr>
            </w:pPr>
          </w:p>
          <w:p w:rsidR="00924947" w:rsidP="00924947" w:rsidRDefault="00924947" w14:paraId="75B0607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CMKP – uzupełnianie się, </w:t>
            </w:r>
            <w:r w:rsidRPr="004E5C87">
              <w:rPr>
                <w:rFonts w:ascii="Arial" w:hAnsi="Arial" w:cs="Arial"/>
                <w:sz w:val="20"/>
                <w:szCs w:val="20"/>
              </w:rPr>
              <w:t>wymian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4E5C87">
              <w:rPr>
                <w:rFonts w:ascii="Arial" w:hAnsi="Arial" w:cs="Arial"/>
                <w:sz w:val="20"/>
                <w:szCs w:val="20"/>
              </w:rPr>
              <w:t xml:space="preserve"> danych na potrzeby organizacji kursów w ramach specjalizacji.</w:t>
            </w:r>
          </w:p>
          <w:p w:rsidR="00924947" w:rsidP="00924947" w:rsidRDefault="00924947" w14:paraId="17F66DD6" w14:textId="3DC1C2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:rsidR="00924947" w:rsidP="00924947" w:rsidRDefault="00924947" w14:paraId="4D608698" w14:textId="0B185668">
            <w:pPr>
              <w:rPr>
                <w:rFonts w:ascii="Arial" w:hAnsi="Arial" w:cs="Arial"/>
                <w:sz w:val="20"/>
                <w:szCs w:val="20"/>
              </w:rPr>
            </w:pPr>
          </w:p>
          <w:p w:rsidRPr="001337E7" w:rsidR="00924947" w:rsidP="00924947" w:rsidRDefault="00924947" w14:paraId="3F49867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 xml:space="preserve">CEM – uzupełnianie się, wymiana danych na potrzeby organizacji egzaminów specjalizacyjnych oraz egzaminów zawodowych. </w:t>
            </w:r>
          </w:p>
          <w:p w:rsidRPr="001337E7" w:rsidR="00924947" w:rsidP="00924947" w:rsidRDefault="00924947" w14:paraId="3FB77773" w14:textId="3D5146EF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:rsidRPr="001337E7" w:rsidR="00924947" w:rsidP="00924947" w:rsidRDefault="00924947" w14:paraId="721B234D" w14:textId="16264812">
            <w:pPr>
              <w:rPr>
                <w:rFonts w:ascii="Arial" w:hAnsi="Arial" w:cs="Arial"/>
                <w:sz w:val="20"/>
                <w:szCs w:val="20"/>
              </w:rPr>
            </w:pPr>
          </w:p>
          <w:p w:rsidRPr="001337E7" w:rsidR="00924947" w:rsidP="00924947" w:rsidRDefault="00924947" w14:paraId="55A7A132" w14:textId="3EB9D93B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DFDFD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CWPM</w:t>
            </w:r>
            <w:r w:rsidRPr="001337E7" w:rsidR="00314925">
              <w:rPr>
                <w:rFonts w:ascii="Arial" w:hAnsi="Arial" w:cs="Arial"/>
                <w:sz w:val="20"/>
                <w:szCs w:val="20"/>
              </w:rPr>
              <w:t xml:space="preserve"> – korzystanie przez SMK z r</w:t>
            </w:r>
            <w:r w:rsidRPr="001337E7" w:rsidR="00314925">
              <w:rPr>
                <w:rFonts w:ascii="Arial" w:hAnsi="Arial" w:cs="Arial"/>
                <w:color w:val="222222"/>
                <w:sz w:val="20"/>
                <w:szCs w:val="20"/>
                <w:shd w:val="clear" w:color="auto" w:fill="FDFDFD"/>
              </w:rPr>
              <w:t>ejestru gromadzącego podstawowe dane o grupach zawodowych pracowników medycznych.</w:t>
            </w:r>
          </w:p>
          <w:p w:rsidRPr="001337E7" w:rsidR="00314925" w:rsidP="00314925" w:rsidRDefault="00314925" w14:paraId="083F0782" w14:textId="7CE3964B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 xml:space="preserve">Status integracji – </w:t>
            </w:r>
            <w:r w:rsidR="001337E7">
              <w:rPr>
                <w:rFonts w:ascii="Arial" w:hAnsi="Arial" w:cs="Arial"/>
                <w:sz w:val="20"/>
                <w:szCs w:val="20"/>
              </w:rPr>
              <w:t>a</w:t>
            </w:r>
            <w:r w:rsidRPr="001337E7">
              <w:rPr>
                <w:rFonts w:ascii="Arial" w:hAnsi="Arial" w:cs="Arial"/>
                <w:sz w:val="20"/>
                <w:szCs w:val="20"/>
              </w:rPr>
              <w:t>nalizowanie</w:t>
            </w:r>
          </w:p>
          <w:p w:rsidRPr="001337E7" w:rsidR="00924947" w:rsidP="00924947" w:rsidRDefault="00924947" w14:paraId="396A2E0C" w14:textId="397565F1">
            <w:pPr>
              <w:rPr>
                <w:rFonts w:ascii="Arial" w:hAnsi="Arial" w:cs="Arial"/>
                <w:sz w:val="20"/>
                <w:szCs w:val="20"/>
              </w:rPr>
            </w:pPr>
          </w:p>
          <w:p w:rsidRPr="001337E7" w:rsidR="00924947" w:rsidP="00924947" w:rsidRDefault="00924947" w14:paraId="67D49162" w14:textId="3C2FD159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E-</w:t>
            </w:r>
            <w:proofErr w:type="spellStart"/>
            <w:r w:rsidRPr="001337E7">
              <w:rPr>
                <w:rFonts w:ascii="Arial" w:hAnsi="Arial" w:cs="Arial"/>
                <w:sz w:val="20"/>
                <w:szCs w:val="20"/>
              </w:rPr>
              <w:t>Gate</w:t>
            </w:r>
            <w:proofErr w:type="spellEnd"/>
            <w:r w:rsidRPr="001337E7" w:rsidR="00314925">
              <w:rPr>
                <w:rFonts w:ascii="Arial" w:hAnsi="Arial" w:cs="Arial"/>
                <w:sz w:val="20"/>
                <w:szCs w:val="20"/>
              </w:rPr>
              <w:t xml:space="preserve"> – uzupełnianie się, wymiana danych w zakresie podpisów elektronicznych.</w:t>
            </w:r>
          </w:p>
          <w:p w:rsidRPr="001337E7" w:rsidR="00314925" w:rsidP="00314925" w:rsidRDefault="00314925" w14:paraId="583213D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:rsidRPr="001337E7" w:rsidR="00924947" w:rsidP="00924947" w:rsidRDefault="00924947" w14:paraId="18397762" w14:textId="6FA5B78D">
            <w:pPr>
              <w:rPr>
                <w:rFonts w:ascii="Arial" w:hAnsi="Arial" w:cs="Arial"/>
                <w:sz w:val="20"/>
                <w:szCs w:val="20"/>
              </w:rPr>
            </w:pPr>
          </w:p>
          <w:p w:rsidRPr="001337E7" w:rsidR="00924947" w:rsidP="00924947" w:rsidRDefault="00924947" w14:paraId="437F8AF8" w14:textId="2F927A4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EPLOZ</w:t>
            </w:r>
            <w:r w:rsidRPr="001337E7" w:rsidR="00314925">
              <w:rPr>
                <w:rFonts w:ascii="Arial" w:hAnsi="Arial" w:cs="Arial"/>
                <w:sz w:val="20"/>
                <w:szCs w:val="20"/>
              </w:rPr>
              <w:t xml:space="preserve"> – korzystanie przez SMK z s</w:t>
            </w:r>
            <w:r w:rsidRPr="001337E7" w:rsidR="0031492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ystemu świadczącego usługi uwierzytelniania i autoryzacji użytkowników.</w:t>
            </w:r>
          </w:p>
          <w:p w:rsidRPr="000375FE" w:rsidR="000375FE" w:rsidDel="00AC09C1" w:rsidP="004A4F4E" w:rsidRDefault="00314925" w14:paraId="6C6B83AE" w14:textId="0B015599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 xml:space="preserve">Status integracji – </w:t>
            </w:r>
            <w:r w:rsidR="001337E7">
              <w:rPr>
                <w:rFonts w:ascii="Arial" w:hAnsi="Arial" w:cs="Arial"/>
                <w:sz w:val="20"/>
                <w:szCs w:val="20"/>
              </w:rPr>
              <w:t>i</w:t>
            </w:r>
            <w:r w:rsidRPr="001337E7" w:rsidR="004A4F4E">
              <w:rPr>
                <w:rFonts w:ascii="Arial" w:hAnsi="Arial" w:cs="Arial"/>
                <w:sz w:val="20"/>
                <w:szCs w:val="20"/>
              </w:rPr>
              <w:t>mplementowanie</w:t>
            </w:r>
            <w:r w:rsidRPr="000375FE" w:rsidDel="001A79F6" w:rsidR="004A4F4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Pr="00C1584A" w:rsidR="00AC09C1" w:rsidTr="00DB13C8" w14:paraId="6F3E1E6E" w14:textId="77777777">
        <w:tc>
          <w:tcPr>
            <w:tcW w:w="2547" w:type="dxa"/>
          </w:tcPr>
          <w:p w:rsidRPr="00C1584A" w:rsidR="00AC09C1" w:rsidDel="00AC09C1" w:rsidP="00495E3C" w:rsidRDefault="00AC09C1" w14:paraId="1EBD6D6D" w14:textId="29E9864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SIR</w:t>
            </w:r>
          </w:p>
        </w:tc>
        <w:tc>
          <w:tcPr>
            <w:tcW w:w="1417" w:type="dxa"/>
          </w:tcPr>
          <w:p w:rsidRPr="00C1584A" w:rsidR="00AC09C1" w:rsidDel="00AC09C1" w:rsidP="00C1584A" w:rsidRDefault="00AC09C1" w14:paraId="641BB3FB" w14:textId="3CF1BDC0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560" w:type="dxa"/>
          </w:tcPr>
          <w:p w:rsidRPr="00C1584A" w:rsidR="00AC09C1" w:rsidP="001279C8" w:rsidRDefault="00AC09C1" w14:paraId="15D485AB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</w:tcPr>
          <w:p w:rsidR="00F94F7B" w:rsidP="00495E3C" w:rsidRDefault="002A5ABB" w14:paraId="0E065D66" w14:textId="4C88F9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:rsidRPr="00C1584A" w:rsidR="00F94F7B" w:rsidDel="00AC09C1" w:rsidP="00495E3C" w:rsidRDefault="00F94F7B" w14:paraId="1518B0AA" w14:textId="555489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AC09C1" w:rsidTr="00DB13C8" w14:paraId="3F3E5C6D" w14:textId="77777777">
        <w:tc>
          <w:tcPr>
            <w:tcW w:w="2547" w:type="dxa"/>
          </w:tcPr>
          <w:p w:rsidRPr="00C1584A" w:rsidR="00AC09C1" w:rsidDel="00AC09C1" w:rsidP="00495E3C" w:rsidRDefault="00AC09C1" w14:paraId="1F19E476" w14:textId="41C6C2C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Web service </w:t>
            </w:r>
            <w:proofErr w:type="spellStart"/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CKPPiP</w:t>
            </w:r>
            <w:proofErr w:type="spellEnd"/>
          </w:p>
        </w:tc>
        <w:tc>
          <w:tcPr>
            <w:tcW w:w="1417" w:type="dxa"/>
          </w:tcPr>
          <w:p w:rsidRPr="00C1584A" w:rsidR="00AC09C1" w:rsidDel="00AC09C1" w:rsidP="00C1584A" w:rsidRDefault="00AC09C1" w14:paraId="3F5E5451" w14:textId="51E664A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560" w:type="dxa"/>
          </w:tcPr>
          <w:p w:rsidRPr="00C1584A" w:rsidR="00AC09C1" w:rsidP="001279C8" w:rsidRDefault="00AC09C1" w14:paraId="20D56BEA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</w:tcPr>
          <w:p w:rsidR="00924947" w:rsidP="00924947" w:rsidRDefault="00924947" w14:paraId="21D3003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:rsidRPr="00C1584A" w:rsidR="00F94F7B" w:rsidDel="00AC09C1" w:rsidP="00F94F7B" w:rsidRDefault="00F94F7B" w14:paraId="3699A43C" w14:textId="74EF4E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AC09C1" w:rsidTr="00DB13C8" w14:paraId="557786C2" w14:textId="77777777">
        <w:tc>
          <w:tcPr>
            <w:tcW w:w="2547" w:type="dxa"/>
          </w:tcPr>
          <w:p w:rsidRPr="00C1584A" w:rsidR="00AC09C1" w:rsidDel="00AC09C1" w:rsidP="00495E3C" w:rsidRDefault="00AC09C1" w14:paraId="63E440E6" w14:textId="419743E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CMKP</w:t>
            </w:r>
          </w:p>
        </w:tc>
        <w:tc>
          <w:tcPr>
            <w:tcW w:w="1417" w:type="dxa"/>
          </w:tcPr>
          <w:p w:rsidRPr="00C1584A" w:rsidR="00AC09C1" w:rsidDel="00AC09C1" w:rsidP="00C1584A" w:rsidRDefault="00AC09C1" w14:paraId="469A9BCF" w14:textId="0EB0DCF3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560" w:type="dxa"/>
          </w:tcPr>
          <w:p w:rsidRPr="00C1584A" w:rsidR="00AC09C1" w:rsidP="001279C8" w:rsidRDefault="00AC09C1" w14:paraId="34582F63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</w:tcPr>
          <w:p w:rsidR="00924947" w:rsidP="00924947" w:rsidRDefault="00924947" w14:paraId="36BB64E4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:rsidRPr="00C1584A" w:rsidR="004E5C87" w:rsidDel="00AC09C1" w:rsidP="00495E3C" w:rsidRDefault="004E5C87" w14:paraId="361EC4FA" w14:textId="3DF170B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AC09C1" w:rsidTr="00DB13C8" w14:paraId="1B340FBC" w14:textId="77777777">
        <w:tc>
          <w:tcPr>
            <w:tcW w:w="2547" w:type="dxa"/>
          </w:tcPr>
          <w:p w:rsidR="00AC09C1" w:rsidP="00495E3C" w:rsidRDefault="00AC09C1" w14:paraId="6FFA8D4F" w14:textId="7777777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Web service </w:t>
            </w:r>
            <w:proofErr w:type="spellStart"/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NIPiP</w:t>
            </w:r>
            <w:proofErr w:type="spellEnd"/>
          </w:p>
          <w:p w:rsidRPr="00C1584A" w:rsidR="00042508" w:rsidDel="00AC09C1" w:rsidP="00495E3C" w:rsidRDefault="00042508" w14:paraId="417B32D8" w14:textId="2448C6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Pr="00C1584A" w:rsidR="00AC09C1" w:rsidDel="00AC09C1" w:rsidP="00C1584A" w:rsidRDefault="00AC09C1" w14:paraId="2E5A5C9D" w14:textId="32190E2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560" w:type="dxa"/>
          </w:tcPr>
          <w:p w:rsidRPr="00C1584A" w:rsidR="00AC09C1" w:rsidP="001279C8" w:rsidRDefault="00AC09C1" w14:paraId="5B9FCC33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</w:tcPr>
          <w:p w:rsidRPr="00C1584A" w:rsidR="004E5C87" w:rsidDel="00AC09C1" w:rsidP="00495E3C" w:rsidRDefault="00314925" w14:paraId="1C69A037" w14:textId="0B831B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Pr="00C1584A" w:rsidR="004E5C87" w:rsidTr="00DB13C8" w14:paraId="4B038E91" w14:textId="77777777">
        <w:tc>
          <w:tcPr>
            <w:tcW w:w="2547" w:type="dxa"/>
          </w:tcPr>
          <w:p w:rsidRPr="00C1584A" w:rsidR="004E5C87" w:rsidP="00495E3C" w:rsidRDefault="004E5C87" w14:paraId="04629208" w14:textId="57707A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CEM</w:t>
            </w:r>
          </w:p>
        </w:tc>
        <w:tc>
          <w:tcPr>
            <w:tcW w:w="1417" w:type="dxa"/>
          </w:tcPr>
          <w:p w:rsidRPr="00C1584A" w:rsidR="004E5C87" w:rsidP="00C1584A" w:rsidRDefault="004E5C87" w14:paraId="5488FC98" w14:textId="3073313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560" w:type="dxa"/>
          </w:tcPr>
          <w:p w:rsidRPr="00C1584A" w:rsidR="004E5C87" w:rsidP="001279C8" w:rsidRDefault="004E5C87" w14:paraId="264F3C32" w14:textId="77777777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</w:tcPr>
          <w:p w:rsidR="00924947" w:rsidP="00924947" w:rsidRDefault="00924947" w14:paraId="01E15A4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:rsidR="004E5C87" w:rsidP="00495E3C" w:rsidRDefault="004E5C87" w14:paraId="48C50FFF" w14:textId="3CD994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C1584A" w:rsidR="00BB059E" w:rsidP="007860A6" w:rsidRDefault="00BB059E" w14:paraId="2AC8CEEF" w14:textId="1E8E1AEC">
      <w:pPr>
        <w:pStyle w:val="Nagwek2"/>
        <w:numPr>
          <w:ilvl w:val="0"/>
          <w:numId w:val="1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>R</w:t>
      </w:r>
      <w:r w:rsidRPr="00C1584A" w:rsidR="00304D04">
        <w:rPr>
          <w:rFonts w:ascii="Arial" w:hAnsi="Arial" w:cs="Arial"/>
          <w:b/>
          <w:color w:val="auto"/>
          <w:sz w:val="20"/>
          <w:szCs w:val="20"/>
        </w:rPr>
        <w:t>yzyka</w:t>
      </w:r>
      <w:r w:rsidRPr="00C1584A" w:rsidR="00B41415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Pr="00C1584A" w:rsidR="00CF2E64" w:rsidP="00F25348" w:rsidRDefault="00CF2E64" w14:paraId="3DDCF603" w14:textId="60D6B485">
      <w:pPr>
        <w:spacing w:after="120"/>
        <w:rPr>
          <w:rFonts w:ascii="Arial" w:hAnsi="Arial" w:cs="Arial"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271"/>
        <w:gridCol w:w="1843"/>
        <w:gridCol w:w="3119"/>
      </w:tblGrid>
      <w:tr w:rsidRPr="00C1584A" w:rsidR="00322614" w:rsidTr="00D66BDE" w14:paraId="1581B854" w14:textId="77777777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Pr="00C1584A" w:rsidR="00322614" w:rsidP="00586664" w:rsidRDefault="00322614" w14:paraId="17E590FF" w14:textId="7777777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1" w:type="dxa"/>
            <w:shd w:val="clear" w:color="auto" w:fill="D0CECE" w:themeFill="background2" w:themeFillShade="E6"/>
            <w:vAlign w:val="center"/>
          </w:tcPr>
          <w:p w:rsidRPr="00C1584A" w:rsidR="00322614" w:rsidP="00586664" w:rsidRDefault="00322614" w14:paraId="5CF84D84" w14:textId="68D9FB6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Pr="00C1584A" w:rsidR="00322614" w:rsidP="00586664" w:rsidRDefault="00322614" w14:paraId="35BFD90C" w14:textId="053D019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:rsidRPr="00C1584A" w:rsidR="00322614" w:rsidP="00586664" w:rsidRDefault="00322614" w14:paraId="3CC2BAB6" w14:textId="34B6AC4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Pr="00C1584A" w:rsidR="00AC09C1" w:rsidTr="00D66BDE" w14:paraId="2D512CD7" w14:textId="77777777">
        <w:tc>
          <w:tcPr>
            <w:tcW w:w="3265" w:type="dxa"/>
          </w:tcPr>
          <w:p w:rsidR="007E3A3F" w:rsidP="00AC09C1" w:rsidRDefault="00AC09C1" w14:paraId="4FEE3208" w14:textId="7FF669D8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bookmarkStart w:name="_Hlk76448422" w:id="2"/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Ryzyko związane z trwającym procesem legislacyjny</w:t>
            </w:r>
            <w:r w:rsidR="00994490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m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oraz brakiem określenia szczegółowych wymagań</w:t>
            </w:r>
            <w:r w:rsidR="007E3A3F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ma wpływ na </w:t>
            </w:r>
            <w:r w:rsidR="00407D4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zakres </w:t>
            </w:r>
            <w:r w:rsidR="00407D4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lastRenderedPageBreak/>
              <w:t xml:space="preserve">prac a tym samym </w:t>
            </w:r>
            <w:r w:rsidR="007E3A3F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osiągni</w:t>
            </w:r>
            <w:r w:rsidR="00407D4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ę</w:t>
            </w:r>
            <w:r w:rsidR="007E3A3F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cie kamieni milowych, w tym w szczególności nw.:</w:t>
            </w:r>
          </w:p>
          <w:p w:rsidRPr="00776030" w:rsidR="007E3A3F" w:rsidP="00776030" w:rsidRDefault="007E3A3F" w14:paraId="4F349DD1" w14:textId="5DE3AD37">
            <w:pPr>
              <w:pStyle w:val="Akapitzlist"/>
              <w:numPr>
                <w:ilvl w:val="0"/>
                <w:numId w:val="19"/>
              </w:numPr>
              <w:ind w:left="45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77603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„Przygotowanie do prowadzenia specjalizacji”,</w:t>
            </w:r>
          </w:p>
          <w:p w:rsidRPr="00776030" w:rsidR="00AC09C1" w:rsidP="00776030" w:rsidRDefault="007E3A3F" w14:paraId="2E90E7F4" w14:textId="66D72397">
            <w:pPr>
              <w:pStyle w:val="Akapitzlist"/>
              <w:numPr>
                <w:ilvl w:val="0"/>
                <w:numId w:val="19"/>
              </w:numPr>
              <w:ind w:left="45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77603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„Staż podyplomowy”,</w:t>
            </w:r>
          </w:p>
          <w:p w:rsidRPr="00776030" w:rsidR="007E3A3F" w:rsidP="00776030" w:rsidRDefault="007E3A3F" w14:paraId="0F80067B" w14:textId="6D18FDA0">
            <w:pPr>
              <w:pStyle w:val="Akapitzlist"/>
              <w:numPr>
                <w:ilvl w:val="0"/>
                <w:numId w:val="19"/>
              </w:numPr>
              <w:ind w:left="45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77603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„Wnioskowanie o specjalizację”,</w:t>
            </w:r>
          </w:p>
          <w:p w:rsidRPr="00776030" w:rsidR="007E3A3F" w:rsidP="00776030" w:rsidRDefault="007E3A3F" w14:paraId="2E27ED14" w14:textId="50C179A5">
            <w:pPr>
              <w:pStyle w:val="Akapitzlist"/>
              <w:numPr>
                <w:ilvl w:val="0"/>
                <w:numId w:val="19"/>
              </w:numPr>
              <w:ind w:left="457"/>
              <w:rPr>
                <w:rFonts w:ascii="Arial" w:hAnsi="Arial" w:cs="Arial"/>
                <w:sz w:val="20"/>
                <w:szCs w:val="20"/>
              </w:rPr>
            </w:pPr>
            <w:r w:rsidRPr="0077603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„Realizacja specjalizacji</w:t>
            </w:r>
            <w:r w:rsidRPr="00776030" w:rsidR="0099449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”.</w:t>
            </w:r>
          </w:p>
        </w:tc>
        <w:tc>
          <w:tcPr>
            <w:tcW w:w="1271" w:type="dxa"/>
          </w:tcPr>
          <w:p w:rsidRPr="00C1584A" w:rsidR="00AC09C1" w:rsidP="00AC09C1" w:rsidRDefault="00AC09C1" w14:paraId="4CBED9FA" w14:textId="27F2C220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lastRenderedPageBreak/>
              <w:t>Duży</w:t>
            </w:r>
          </w:p>
        </w:tc>
        <w:tc>
          <w:tcPr>
            <w:tcW w:w="1843" w:type="dxa"/>
          </w:tcPr>
          <w:p w:rsidRPr="00C1584A" w:rsidR="00AC09C1" w:rsidP="00AC09C1" w:rsidRDefault="00572E3A" w14:paraId="50BD311F" w14:textId="4D147CE6">
            <w:pPr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119" w:type="dxa"/>
          </w:tcPr>
          <w:p w:rsidRPr="004A4F4E" w:rsidR="00C42D99" w:rsidP="007860A6" w:rsidRDefault="00C42D99" w14:paraId="6784ADCF" w14:textId="00D15231">
            <w:pPr>
              <w:pStyle w:val="Legenda"/>
              <w:numPr>
                <w:ilvl w:val="0"/>
                <w:numId w:val="8"/>
              </w:numPr>
              <w:spacing w:after="120"/>
              <w:ind w:left="357" w:hanging="357"/>
              <w:rPr>
                <w:rFonts w:ascii="Arial" w:hAnsi="Arial" w:eastAsia="Times New Roman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4A4F4E">
              <w:rPr>
                <w:rFonts w:ascii="Arial" w:hAnsi="Arial" w:eastAsia="Times New Roman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Podejmowane działania zarządcze:</w:t>
            </w:r>
          </w:p>
          <w:p w:rsidRPr="00D2480A" w:rsidR="00AC09C1" w:rsidP="007860A6" w:rsidRDefault="00AC09C1" w14:paraId="6A78D1B2" w14:textId="3A0613BF">
            <w:pPr>
              <w:pStyle w:val="Legenda"/>
              <w:numPr>
                <w:ilvl w:val="0"/>
                <w:numId w:val="4"/>
              </w:numPr>
              <w:spacing w:after="120"/>
              <w:ind w:left="362"/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D2480A"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bieżące monitorowanie prac </w:t>
            </w:r>
            <w:r w:rsidRPr="00D2480A"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lastRenderedPageBreak/>
              <w:t>nad aktami wykonawczymi doprecyzowującymi zagadnienia związane z budową SMK</w:t>
            </w:r>
            <w:r w:rsidRPr="00D2480A" w:rsidR="00C42D99"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. </w:t>
            </w:r>
            <w:r w:rsidR="00E92D6A"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R</w:t>
            </w:r>
            <w:r w:rsidRPr="00D2480A">
              <w:rPr>
                <w:rFonts w:ascii="Arial" w:hAnsi="Arial" w:eastAsia="Times New Roman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ozpoczęcie wspólnie z Właścicielem Biznesowym prac nad analizą dla projektowanych rozwiązań,</w:t>
            </w:r>
          </w:p>
          <w:p w:rsidRPr="00D2480A" w:rsidR="00AC09C1" w:rsidP="007860A6" w:rsidRDefault="00AC09C1" w14:paraId="381183B0" w14:textId="127F7B42">
            <w:pPr>
              <w:pStyle w:val="Akapitzlist"/>
              <w:numPr>
                <w:ilvl w:val="0"/>
                <w:numId w:val="4"/>
              </w:numPr>
              <w:spacing w:after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480A">
              <w:rPr>
                <w:rFonts w:ascii="Arial" w:hAnsi="Arial" w:cs="Arial"/>
                <w:color w:val="000000" w:themeColor="text1"/>
                <w:sz w:val="20"/>
                <w:szCs w:val="20"/>
              </w:rPr>
              <w:t>cykliczne, cotygodniowe spotkania</w:t>
            </w:r>
            <w:r w:rsidRPr="00D2480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D2480A">
              <w:rPr>
                <w:rFonts w:ascii="Arial" w:hAnsi="Arial" w:cs="Arial"/>
                <w:color w:val="000000" w:themeColor="text1"/>
                <w:sz w:val="20"/>
                <w:szCs w:val="20"/>
              </w:rPr>
              <w:t>kluczowymi użytkownikami celem omówienia zagadnień wymagających uregulowania w SMK,</w:t>
            </w:r>
          </w:p>
          <w:p w:rsidRPr="00612B02" w:rsidR="00AC09C1" w:rsidP="007860A6" w:rsidRDefault="00407D49" w14:paraId="1FA24AA1" w14:textId="246CC76D">
            <w:pPr>
              <w:pStyle w:val="Akapitzlist"/>
              <w:numPr>
                <w:ilvl w:val="0"/>
                <w:numId w:val="4"/>
              </w:numPr>
              <w:spacing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omówienie i analiza ryzyka na posiedzeni</w:t>
            </w:r>
            <w:r w:rsidR="0077698B">
              <w:rPr>
                <w:rFonts w:ascii="Arial" w:hAnsi="Arial" w:cs="Arial"/>
                <w:sz w:val="20"/>
                <w:szCs w:val="20"/>
              </w:rPr>
              <w:t>ach</w:t>
            </w:r>
            <w:r w:rsidRPr="00317086" w:rsidR="00AC09C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Komitetu Sterującego</w:t>
            </w:r>
            <w:r w:rsidR="00612B0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77698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Pr="00612B02" w:rsidR="00612B02" w:rsidP="00BD4EC3" w:rsidRDefault="00612B02" w14:paraId="44EDCADA" w14:textId="4674FE78">
            <w:pPr>
              <w:pStyle w:val="Akapitzlist"/>
              <w:numPr>
                <w:ilvl w:val="0"/>
                <w:numId w:val="4"/>
              </w:numPr>
              <w:spacing w:before="240" w:after="120"/>
              <w:ind w:left="312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2B02">
              <w:rPr>
                <w:rFonts w:ascii="Arial" w:hAnsi="Arial" w:cs="Arial"/>
                <w:sz w:val="20"/>
                <w:szCs w:val="20"/>
              </w:rPr>
              <w:t>CeZ zwróciło się do MZ o pilne wydanie aktów prawnych do ustawy o zawodzie lekarza i lekarza dentysty celem doprecyzowania zakresu projektu, określenia szczegółowych wymagań, która mają wpływ na harmonogram prac</w:t>
            </w:r>
            <w:r w:rsidR="00BD4EC3">
              <w:rPr>
                <w:rFonts w:ascii="Arial" w:hAnsi="Arial" w:cs="Arial"/>
                <w:sz w:val="20"/>
                <w:szCs w:val="20"/>
              </w:rPr>
              <w:t>,</w:t>
            </w:r>
            <w:r w:rsidRPr="00612B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C0FC3" w:rsidP="005059DC" w:rsidRDefault="00BD4EC3" w14:paraId="610FD22B" w14:textId="77777777">
            <w:pPr>
              <w:pStyle w:val="Akapitzlist"/>
              <w:numPr>
                <w:ilvl w:val="0"/>
                <w:numId w:val="4"/>
              </w:numPr>
              <w:spacing w:after="120"/>
              <w:ind w:left="31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12B02" w:rsidR="00612B02">
              <w:rPr>
                <w:rFonts w:ascii="Arial" w:hAnsi="Arial" w:cs="Arial"/>
                <w:sz w:val="20"/>
                <w:szCs w:val="20"/>
              </w:rPr>
              <w:t xml:space="preserve">dbyły się spotkania z Ministerstwem Zdrowia oraz Użytkownikami celem precyzyjnego określenia zakresu zmian mających wpływ na harmonogram. </w:t>
            </w:r>
            <w:r w:rsidR="0077698B">
              <w:rPr>
                <w:rFonts w:ascii="Arial" w:hAnsi="Arial" w:cs="Arial"/>
                <w:sz w:val="20"/>
                <w:szCs w:val="20"/>
              </w:rPr>
              <w:t xml:space="preserve">Odbyły się także posiedzenia </w:t>
            </w:r>
            <w:r w:rsidRPr="00612B02" w:rsidR="00612B02">
              <w:rPr>
                <w:rFonts w:ascii="Arial" w:hAnsi="Arial" w:cs="Arial"/>
                <w:sz w:val="20"/>
                <w:szCs w:val="20"/>
              </w:rPr>
              <w:t xml:space="preserve">Komitetu Sterującego </w:t>
            </w:r>
            <w:r w:rsidR="0077698B">
              <w:rPr>
                <w:rFonts w:ascii="Arial" w:hAnsi="Arial" w:cs="Arial"/>
                <w:sz w:val="20"/>
                <w:szCs w:val="20"/>
              </w:rPr>
              <w:t xml:space="preserve">w dniach 2.03 i 25.03, podczas których </w:t>
            </w:r>
            <w:r w:rsidR="001C3661">
              <w:rPr>
                <w:rFonts w:ascii="Arial" w:hAnsi="Arial" w:cs="Arial"/>
                <w:sz w:val="20"/>
                <w:szCs w:val="20"/>
              </w:rPr>
              <w:t>omawiano powyższe zagadnienia</w:t>
            </w:r>
            <w:r w:rsidR="006C0FC3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D2480A" w:rsidR="00C42D99" w:rsidP="007860A6" w:rsidRDefault="005059DC" w14:paraId="45E940E2" w14:textId="2DB72C4F">
            <w:pPr>
              <w:pStyle w:val="Akapitzlist"/>
              <w:numPr>
                <w:ilvl w:val="0"/>
                <w:numId w:val="8"/>
              </w:numPr>
              <w:spacing w:after="120"/>
              <w:ind w:left="312" w:hanging="357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D2480A" w:rsidR="00D2480A">
              <w:rPr>
                <w:rFonts w:ascii="Arial" w:hAnsi="Arial" w:cs="Arial"/>
                <w:b/>
                <w:sz w:val="20"/>
                <w:szCs w:val="20"/>
              </w:rPr>
              <w:t>Spodziewane lub faktyczne e</w:t>
            </w:r>
            <w:r w:rsidRPr="00D2480A" w:rsidR="00C42D99">
              <w:rPr>
                <w:rFonts w:ascii="Arial" w:hAnsi="Arial" w:cs="Arial"/>
                <w:b/>
                <w:sz w:val="20"/>
                <w:szCs w:val="20"/>
              </w:rPr>
              <w:t xml:space="preserve">fekty działań: </w:t>
            </w:r>
          </w:p>
          <w:p w:rsidR="00D2480A" w:rsidP="007860A6" w:rsidRDefault="00A123A1" w14:paraId="5E5E48E3" w14:textId="10A33FC1">
            <w:pPr>
              <w:pStyle w:val="Akapitzlist"/>
              <w:numPr>
                <w:ilvl w:val="0"/>
                <w:numId w:val="14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A123A1" w:rsidR="00D2480A">
              <w:rPr>
                <w:rFonts w:ascii="Arial" w:hAnsi="Arial" w:cs="Arial"/>
                <w:sz w:val="20"/>
                <w:szCs w:val="20"/>
              </w:rPr>
              <w:t>cisła współpraca z WB celem pozyskania informacji na temat wymagań funkcjonalnych dla systemu SMK, które znajdą odzwierciedlenie w projektowanych aktach prawnych</w:t>
            </w:r>
            <w:r w:rsidR="00407D49">
              <w:rPr>
                <w:rFonts w:ascii="Arial" w:hAnsi="Arial" w:cs="Arial"/>
                <w:sz w:val="20"/>
                <w:szCs w:val="20"/>
              </w:rPr>
              <w:t>,</w:t>
            </w:r>
          </w:p>
          <w:p w:rsidRPr="002A7EBC" w:rsidR="00407D49" w:rsidP="007860A6" w:rsidRDefault="00407D49" w14:paraId="61D1989E" w14:textId="3775952F">
            <w:pPr>
              <w:pStyle w:val="Akapitzlist"/>
              <w:numPr>
                <w:ilvl w:val="0"/>
                <w:numId w:val="14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wobec zmieniających się wymagań (wzrost zakresu prac do zaimplementowania w systemie) dostosowanie harmonogramu do zwiększonego zakresu prac.</w:t>
            </w:r>
          </w:p>
          <w:p w:rsidRPr="00D2480A" w:rsidR="00D2480A" w:rsidP="007860A6" w:rsidRDefault="00E92D6A" w14:paraId="5AFCB31C" w14:textId="557E8A0E">
            <w:pPr>
              <w:pStyle w:val="Akapitzlist"/>
              <w:numPr>
                <w:ilvl w:val="0"/>
                <w:numId w:val="8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Z</w:t>
            </w:r>
            <w:r w:rsidRPr="00D2480A" w:rsidR="00D2480A">
              <w:rPr>
                <w:rFonts w:ascii="Arial" w:hAnsi="Arial" w:cs="Arial"/>
                <w:b/>
                <w:sz w:val="20"/>
                <w:szCs w:val="20"/>
              </w:rPr>
              <w:t>miana w zakresie danego ryzyka w stosunku do poprzedniego okresu sprawozdawczego:</w:t>
            </w:r>
          </w:p>
          <w:p w:rsidR="0077698B" w:rsidP="007860A6" w:rsidRDefault="0077698B" w14:paraId="262F6453" w14:textId="77777777">
            <w:pPr>
              <w:pStyle w:val="Akapitzlist"/>
              <w:numPr>
                <w:ilvl w:val="0"/>
                <w:numId w:val="14"/>
              </w:numPr>
              <w:spacing w:after="120"/>
              <w:ind w:left="31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4B98">
              <w:rPr>
                <w:rFonts w:ascii="Arial" w:hAnsi="Arial" w:cs="Arial"/>
                <w:sz w:val="20"/>
                <w:szCs w:val="20"/>
              </w:rPr>
              <w:t>poziom ryzyka (siła oddziaływania i prawdopodobieństwo wystąpienia ryzyka) się nie zmienił.</w:t>
            </w:r>
          </w:p>
          <w:p w:rsidRPr="00612B02" w:rsidR="000635C2" w:rsidP="00F74587" w:rsidRDefault="000635C2" w14:paraId="05126249" w14:textId="679A63CD">
            <w:pPr>
              <w:pStyle w:val="Akapitzlist"/>
              <w:spacing w:after="120"/>
              <w:ind w:left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C1584A" w:rsidR="00AC09C1" w:rsidTr="00D66BDE" w14:paraId="27B4ADC5" w14:textId="77777777">
        <w:tc>
          <w:tcPr>
            <w:tcW w:w="3265" w:type="dxa"/>
          </w:tcPr>
          <w:p w:rsidRPr="00C1584A" w:rsidR="00AC09C1" w:rsidP="00AC09C1" w:rsidRDefault="00AC09C1" w14:paraId="2DDF319C" w14:textId="720313B7">
            <w:pPr>
              <w:rPr>
                <w:rFonts w:ascii="Arial" w:hAnsi="Arial" w:cs="Arial"/>
                <w:sz w:val="20"/>
                <w:szCs w:val="20"/>
              </w:rPr>
            </w:pPr>
            <w:bookmarkStart w:name="_Hlk76448446" w:id="3"/>
            <w:bookmarkStart w:name="_Hlk44932693" w:id="4"/>
            <w:bookmarkEnd w:id="2"/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lastRenderedPageBreak/>
              <w:t xml:space="preserve">Ryzyko związane ze zmianą składu zespołu po stronie wykonawcy. </w:t>
            </w:r>
            <w:bookmarkEnd w:id="3"/>
          </w:p>
        </w:tc>
        <w:tc>
          <w:tcPr>
            <w:tcW w:w="1271" w:type="dxa"/>
          </w:tcPr>
          <w:p w:rsidRPr="00C1584A" w:rsidR="00AC09C1" w:rsidP="00AC09C1" w:rsidRDefault="00AC09C1" w14:paraId="667EF779" w14:textId="3D27E2E4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843" w:type="dxa"/>
          </w:tcPr>
          <w:p w:rsidRPr="00C1584A" w:rsidR="00AC09C1" w:rsidP="00AC09C1" w:rsidRDefault="00AC09C1" w14:paraId="2FE8D9F0" w14:textId="7B18582D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Wysokie </w:t>
            </w:r>
          </w:p>
        </w:tc>
        <w:tc>
          <w:tcPr>
            <w:tcW w:w="3119" w:type="dxa"/>
          </w:tcPr>
          <w:p w:rsidRPr="000771E3" w:rsidR="00D2480A" w:rsidP="007860A6" w:rsidRDefault="00D2480A" w14:paraId="18914825" w14:textId="0FE7D0A0">
            <w:pPr>
              <w:pStyle w:val="Legenda"/>
              <w:numPr>
                <w:ilvl w:val="0"/>
                <w:numId w:val="15"/>
              </w:numPr>
              <w:spacing w:after="120"/>
              <w:ind w:left="312" w:hanging="357"/>
              <w:rPr>
                <w:rFonts w:ascii="Arial" w:hAnsi="Arial" w:eastAsia="Times New Roman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71E3">
              <w:rPr>
                <w:rFonts w:ascii="Arial" w:hAnsi="Arial" w:eastAsia="Times New Roman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Podejmowane działania </w:t>
            </w:r>
            <w:r w:rsidR="002A7EBC">
              <w:rPr>
                <w:rFonts w:ascii="Arial" w:hAnsi="Arial" w:eastAsia="Times New Roman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z</w:t>
            </w:r>
            <w:r w:rsidRPr="000771E3">
              <w:rPr>
                <w:rFonts w:ascii="Arial" w:hAnsi="Arial" w:eastAsia="Times New Roman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arządcze:</w:t>
            </w:r>
          </w:p>
          <w:p w:rsidRPr="00C94B98" w:rsidR="00C94B98" w:rsidP="007860A6" w:rsidRDefault="00AC09C1" w14:paraId="318A2602" w14:textId="77777777">
            <w:pPr>
              <w:pStyle w:val="Akapitzlist"/>
              <w:numPr>
                <w:ilvl w:val="0"/>
                <w:numId w:val="14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A7EBC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bieżące reagowanie na zmianę składu zespołu</w:t>
            </w:r>
            <w:r w:rsidR="00C94B98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:rsidRPr="002A7EBC" w:rsidR="00AC09C1" w:rsidP="007860A6" w:rsidRDefault="00C94B98" w14:paraId="2ABD8452" w14:textId="4628789B">
            <w:pPr>
              <w:pStyle w:val="Akapitzlist"/>
              <w:numPr>
                <w:ilvl w:val="0"/>
                <w:numId w:val="14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dołączenie do zespołu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scrum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mastera</w:t>
            </w:r>
            <w:r w:rsidRPr="002A7EBC" w:rsidR="00AC09C1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="00D2480A" w:rsidP="007860A6" w:rsidRDefault="00D2480A" w14:paraId="1044434E" w14:textId="3F95C548">
            <w:pPr>
              <w:pStyle w:val="Akapitzlist"/>
              <w:numPr>
                <w:ilvl w:val="0"/>
                <w:numId w:val="10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:rsidRPr="00317086" w:rsidR="00D2480A" w:rsidP="007860A6" w:rsidRDefault="00D2480A" w14:paraId="6FBE2F60" w14:textId="4B00CF1D">
            <w:pPr>
              <w:pStyle w:val="Akapitzlist"/>
              <w:numPr>
                <w:ilvl w:val="0"/>
                <w:numId w:val="14"/>
              </w:numPr>
              <w:spacing w:after="120"/>
              <w:ind w:left="311" w:hanging="31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F4E">
              <w:rPr>
                <w:rFonts w:ascii="Arial" w:hAnsi="Arial" w:cs="Arial"/>
                <w:sz w:val="20"/>
                <w:szCs w:val="20"/>
              </w:rPr>
              <w:t>zap</w:t>
            </w:r>
            <w:r>
              <w:rPr>
                <w:rFonts w:ascii="Arial" w:hAnsi="Arial" w:cs="Arial"/>
                <w:sz w:val="20"/>
                <w:szCs w:val="20"/>
              </w:rPr>
              <w:t>ewnienie</w:t>
            </w:r>
            <w:r w:rsidR="00317086">
              <w:rPr>
                <w:rFonts w:ascii="Arial" w:hAnsi="Arial" w:cs="Arial"/>
                <w:sz w:val="20"/>
                <w:szCs w:val="20"/>
              </w:rPr>
              <w:t xml:space="preserve"> ciągłości wiedzy w projekcie.</w:t>
            </w:r>
          </w:p>
          <w:p w:rsidRPr="00317086" w:rsidR="00317086" w:rsidP="007860A6" w:rsidRDefault="00317086" w14:paraId="774FF026" w14:textId="6D1E5914">
            <w:pPr>
              <w:pStyle w:val="Akapitzlist"/>
              <w:numPr>
                <w:ilvl w:val="0"/>
                <w:numId w:val="10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317086">
              <w:rPr>
                <w:rFonts w:ascii="Arial" w:hAnsi="Arial" w:cs="Arial"/>
                <w:b/>
                <w:sz w:val="20"/>
                <w:szCs w:val="20"/>
              </w:rPr>
              <w:t>miana w zakresie danego ryzyka w stosunku do poprzedniego okresu sprawozdawczego:</w:t>
            </w:r>
          </w:p>
          <w:p w:rsidRPr="00C94B98" w:rsidR="006B3EA8" w:rsidP="007860A6" w:rsidRDefault="00C94B98" w14:paraId="12FDA521" w14:textId="6A19EA36">
            <w:pPr>
              <w:pStyle w:val="Akapitzlist"/>
              <w:numPr>
                <w:ilvl w:val="0"/>
                <w:numId w:val="14"/>
              </w:numPr>
              <w:spacing w:after="120"/>
              <w:ind w:left="31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4B98">
              <w:rPr>
                <w:rFonts w:ascii="Arial" w:hAnsi="Arial" w:cs="Arial"/>
                <w:sz w:val="20"/>
                <w:szCs w:val="20"/>
              </w:rPr>
              <w:t>poziom ryzyka (siła oddziaływania i prawdopodobieństwo wystąpienia ryzyka) się nie zmienił</w:t>
            </w:r>
            <w:r w:rsidRPr="00C94B98" w:rsidR="000635C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C1584A" w:rsidR="00AC09C1" w:rsidTr="00D66BDE" w14:paraId="3AA1141D" w14:textId="77777777">
        <w:tc>
          <w:tcPr>
            <w:tcW w:w="3265" w:type="dxa"/>
          </w:tcPr>
          <w:p w:rsidRPr="00C1584A" w:rsidR="00AC09C1" w:rsidP="00AC09C1" w:rsidRDefault="00AC09C1" w14:paraId="3FD455A8" w14:textId="251B2341">
            <w:pPr>
              <w:rPr>
                <w:rFonts w:ascii="Arial" w:hAnsi="Arial" w:cs="Arial"/>
                <w:sz w:val="20"/>
                <w:szCs w:val="20"/>
              </w:rPr>
            </w:pPr>
            <w:bookmarkStart w:name="_Hlk76448466" w:id="5"/>
            <w:bookmarkEnd w:id="4"/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Ryzyko nieterminowego przekazywania wymagań przez głównych interesariuszy.</w:t>
            </w:r>
          </w:p>
          <w:bookmarkEnd w:id="5"/>
          <w:p w:rsidRPr="00C1584A" w:rsidR="00AC09C1" w:rsidP="00AC09C1" w:rsidRDefault="00AC09C1" w14:paraId="65F5E33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C1584A" w:rsidR="00AC09C1" w:rsidP="00AC09C1" w:rsidRDefault="00AC09C1" w14:paraId="51CB9F01" w14:textId="16059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</w:tcPr>
          <w:p w:rsidRPr="00C1584A" w:rsidR="00AC09C1" w:rsidP="00AC09C1" w:rsidRDefault="00AC09C1" w14:paraId="0B9FC06F" w14:textId="6FF0234B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843" w:type="dxa"/>
          </w:tcPr>
          <w:p w:rsidRPr="00C1584A" w:rsidR="00AC09C1" w:rsidP="00AC09C1" w:rsidRDefault="006C0FC3" w14:paraId="0AA6185A" w14:textId="672B9F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119" w:type="dxa"/>
          </w:tcPr>
          <w:p w:rsidRPr="00E202BC" w:rsidR="00317086" w:rsidP="00E202BC" w:rsidRDefault="00317086" w14:paraId="5BE8DE1C" w14:textId="5057A878">
            <w:pPr>
              <w:pStyle w:val="Akapitzlist"/>
              <w:numPr>
                <w:ilvl w:val="0"/>
                <w:numId w:val="20"/>
              </w:numPr>
              <w:ind w:left="314" w:hanging="314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202BC">
              <w:rPr>
                <w:rFonts w:ascii="Arial" w:hAnsi="Arial"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:rsidRPr="001C3661" w:rsidR="001C3661" w:rsidP="002230E8" w:rsidRDefault="00AC09C1" w14:paraId="20BD8166" w14:textId="632A4CDB">
            <w:pPr>
              <w:pStyle w:val="Akapitzlist"/>
              <w:numPr>
                <w:ilvl w:val="0"/>
                <w:numId w:val="12"/>
              </w:numPr>
              <w:spacing w:after="120"/>
              <w:ind w:left="314" w:hanging="283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708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organizowanie cotygodniowych spotkań z Właścicielem Biznesowym</w:t>
            </w:r>
            <w:r w:rsidR="00C60308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i reprezentantami przyszłych użytkowników systemu celem potwierdzenia wymagań dla danych funkcjonalności.</w:t>
            </w:r>
          </w:p>
          <w:p w:rsidRPr="00566DEC" w:rsidR="002230E8" w:rsidP="002230E8" w:rsidRDefault="002230E8" w14:paraId="5916D40E" w14:textId="06B3D24D">
            <w:pPr>
              <w:pStyle w:val="Akapitzlist"/>
              <w:numPr>
                <w:ilvl w:val="0"/>
                <w:numId w:val="12"/>
              </w:numPr>
              <w:spacing w:after="120"/>
              <w:ind w:left="31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66DEC">
              <w:rPr>
                <w:rFonts w:ascii="Arial" w:hAnsi="Arial" w:cs="Arial"/>
                <w:sz w:val="20"/>
                <w:szCs w:val="20"/>
              </w:rPr>
              <w:t>omówienie ryzyka na posiedzeniu Komitetu Sterującego w dniach 02.03 i 25.03.</w:t>
            </w:r>
            <w:r w:rsidR="00C05AE2">
              <w:rPr>
                <w:rFonts w:ascii="Arial" w:hAnsi="Arial" w:cs="Arial"/>
                <w:sz w:val="20"/>
                <w:szCs w:val="20"/>
              </w:rPr>
              <w:t xml:space="preserve"> WB zobowiązał się do przekazywania wymagań w terminie nie dłuższym niż tydzień od skierowanego przez CeZ zapytania.</w:t>
            </w:r>
          </w:p>
          <w:p w:rsidRPr="00317086" w:rsidR="00317086" w:rsidP="00E524D7" w:rsidRDefault="007F5324" w14:paraId="70966DD0" w14:textId="7113CE73">
            <w:pPr>
              <w:pStyle w:val="Akapitzlist"/>
              <w:numPr>
                <w:ilvl w:val="0"/>
                <w:numId w:val="12"/>
              </w:numPr>
              <w:spacing w:after="120"/>
              <w:ind w:left="31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 w:rsidRPr="00317086" w:rsidR="00317086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:rsidRPr="002230E8" w:rsidR="00AC09C1" w:rsidP="00E524D7" w:rsidRDefault="00AC09C1" w14:paraId="3D58A135" w14:textId="6B1FF88A">
            <w:pPr>
              <w:pStyle w:val="Akapitzlist"/>
              <w:numPr>
                <w:ilvl w:val="0"/>
                <w:numId w:val="12"/>
              </w:numPr>
              <w:spacing w:after="120"/>
              <w:ind w:left="31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708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uzyskani</w:t>
            </w:r>
            <w:r w:rsidR="0031708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e</w:t>
            </w:r>
            <w:r w:rsidRPr="0031708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informacji stanowiących podstawę dla przygotowania analizy rozwiązań </w:t>
            </w:r>
            <w:r w:rsidRPr="0031708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jakie maj</w:t>
            </w:r>
            <w:r w:rsidR="000D59B7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31708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być zawarte w SMK.</w:t>
            </w:r>
          </w:p>
          <w:p w:rsidRPr="006704C6" w:rsidR="002230E8" w:rsidP="002230E8" w:rsidRDefault="009A5A0C" w14:paraId="17756291" w14:textId="463A4009">
            <w:pPr>
              <w:pStyle w:val="Akapitzlist"/>
              <w:numPr>
                <w:ilvl w:val="0"/>
                <w:numId w:val="12"/>
              </w:numPr>
              <w:spacing w:after="120"/>
              <w:ind w:left="31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n</w:t>
            </w:r>
            <w:r w:rsidR="00C05AE2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astąpiła poprawa w zakresie terminowości przekazywania wymagań przez WB</w:t>
            </w:r>
            <w:r w:rsidRPr="00317086" w:rsidR="002230E8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Pr="00317086" w:rsidR="00317086" w:rsidP="00E202BC" w:rsidRDefault="007F5324" w14:paraId="404C469B" w14:textId="0178D23A">
            <w:pPr>
              <w:pStyle w:val="Akapitzlist"/>
              <w:numPr>
                <w:ilvl w:val="0"/>
                <w:numId w:val="12"/>
              </w:numPr>
              <w:spacing w:after="120"/>
              <w:ind w:left="0" w:hanging="18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3. </w:t>
            </w:r>
            <w:r w:rsidR="00317086"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317086" w:rsidR="00317086">
              <w:rPr>
                <w:rFonts w:ascii="Arial" w:hAnsi="Arial" w:cs="Arial"/>
                <w:b/>
                <w:sz w:val="20"/>
                <w:szCs w:val="20"/>
              </w:rPr>
              <w:t>miana w zakresie danego ryzyka w stosunku do poprzedniego okresu sprawozdawczego:</w:t>
            </w:r>
          </w:p>
          <w:p w:rsidRPr="00612B02" w:rsidR="00AC09C1" w:rsidP="00D4090E" w:rsidRDefault="00C05AE2" w14:paraId="2100E6C0" w14:textId="027B0685">
            <w:pPr>
              <w:pStyle w:val="Akapitzlist"/>
              <w:numPr>
                <w:ilvl w:val="0"/>
                <w:numId w:val="12"/>
              </w:numPr>
              <w:spacing w:after="120"/>
              <w:ind w:left="3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wystąpienia siła oddziaływania nie uległa zmianie, ale </w:t>
            </w:r>
            <w:r w:rsidRPr="00612B02" w:rsidR="00612B02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  <w:r>
              <w:rPr>
                <w:rFonts w:ascii="Arial" w:hAnsi="Arial" w:cs="Arial"/>
                <w:sz w:val="20"/>
                <w:szCs w:val="20"/>
              </w:rPr>
              <w:t xml:space="preserve"> zmniejszyło się.</w:t>
            </w:r>
          </w:p>
        </w:tc>
      </w:tr>
      <w:tr w:rsidRPr="00C1584A" w:rsidR="009D1D09" w:rsidTr="00D66BDE" w14:paraId="6C10DEB9" w14:textId="77777777">
        <w:tc>
          <w:tcPr>
            <w:tcW w:w="3265" w:type="dxa"/>
          </w:tcPr>
          <w:p w:rsidRPr="00C1584A" w:rsidR="009D1D09" w:rsidP="00AC09C1" w:rsidRDefault="009D1D09" w14:paraId="4619FA94" w14:textId="44B5BB69">
            <w:pPr>
              <w:rPr>
                <w:rFonts w:ascii="Arial" w:hAnsi="Arial" w:cs="Arial"/>
                <w:sz w:val="20"/>
                <w:szCs w:val="20"/>
              </w:rPr>
            </w:pPr>
            <w:bookmarkStart w:name="_Hlk76448479" w:id="6"/>
            <w:r>
              <w:rPr>
                <w:rFonts w:ascii="Arial" w:hAnsi="Arial" w:cs="Arial"/>
                <w:sz w:val="20"/>
                <w:szCs w:val="20"/>
              </w:rPr>
              <w:lastRenderedPageBreak/>
              <w:t>Ryzyko zmian w harmonogramie na skutek zgłaszania przez Właściciela Biznesowego dodatkowych wymagań do innych obszarów systemu</w:t>
            </w:r>
            <w:r w:rsidR="005549E3">
              <w:rPr>
                <w:rFonts w:ascii="Arial" w:hAnsi="Arial" w:cs="Arial"/>
                <w:sz w:val="20"/>
                <w:szCs w:val="20"/>
              </w:rPr>
              <w:t>, w tym związanych z COVID</w:t>
            </w:r>
            <w:r w:rsidR="00612B02">
              <w:rPr>
                <w:rFonts w:ascii="Arial" w:hAnsi="Arial" w:cs="Arial"/>
                <w:sz w:val="20"/>
                <w:szCs w:val="20"/>
              </w:rPr>
              <w:t>-19</w:t>
            </w:r>
            <w:r w:rsidR="00C94B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4B98" w:rsidR="00C94B98">
              <w:rPr>
                <w:rFonts w:ascii="Arial" w:hAnsi="Arial" w:cs="Arial"/>
                <w:sz w:val="20"/>
                <w:szCs w:val="20"/>
              </w:rPr>
              <w:t>oraz</w:t>
            </w:r>
            <w:r w:rsidRPr="00C94B98" w:rsidR="00C94B98">
              <w:rPr>
                <w:sz w:val="20"/>
                <w:szCs w:val="20"/>
              </w:rPr>
              <w:t xml:space="preserve"> </w:t>
            </w:r>
            <w:r w:rsidRPr="00C94B98" w:rsidR="00C94B98">
              <w:rPr>
                <w:rFonts w:ascii="Arial" w:hAnsi="Arial" w:cs="Arial"/>
                <w:sz w:val="20"/>
                <w:szCs w:val="20"/>
              </w:rPr>
              <w:t>zaangażowania zespołu projektowego w realizację innych prac związanych z przeciwdziałaniem epidemii COVID</w:t>
            </w:r>
            <w:r w:rsidR="00612B02">
              <w:rPr>
                <w:rFonts w:ascii="Arial" w:hAnsi="Arial" w:cs="Arial"/>
                <w:sz w:val="20"/>
                <w:szCs w:val="20"/>
              </w:rPr>
              <w:t>-19</w:t>
            </w:r>
            <w:r w:rsidRPr="00C94B98" w:rsidR="005549E3">
              <w:rPr>
                <w:rFonts w:ascii="Arial" w:hAnsi="Arial" w:cs="Arial"/>
                <w:sz w:val="20"/>
                <w:szCs w:val="20"/>
              </w:rPr>
              <w:t>.</w:t>
            </w:r>
            <w:bookmarkEnd w:id="6"/>
          </w:p>
        </w:tc>
        <w:tc>
          <w:tcPr>
            <w:tcW w:w="1271" w:type="dxa"/>
          </w:tcPr>
          <w:p w:rsidRPr="00C1584A" w:rsidR="009D1D09" w:rsidP="00AC09C1" w:rsidRDefault="009D1D09" w14:paraId="6DAEDDCC" w14:textId="30AAF1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843" w:type="dxa"/>
          </w:tcPr>
          <w:p w:rsidRPr="00C1584A" w:rsidR="009D1D09" w:rsidP="00AC09C1" w:rsidRDefault="009D1D09" w14:paraId="687FD9BC" w14:textId="7780EE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119" w:type="dxa"/>
          </w:tcPr>
          <w:p w:rsidRPr="00317086" w:rsidR="009D1D09" w:rsidP="007860A6" w:rsidRDefault="009D1D09" w14:paraId="09CEA28C" w14:textId="77777777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17086">
              <w:rPr>
                <w:rFonts w:ascii="Arial" w:hAnsi="Arial"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:rsidRPr="00E202BC" w:rsidR="00E202BC" w:rsidP="00E202BC" w:rsidRDefault="00BD4EC3" w14:paraId="11311A51" w14:textId="5BA24F86">
            <w:pPr>
              <w:pStyle w:val="Akapitzlist"/>
              <w:numPr>
                <w:ilvl w:val="0"/>
                <w:numId w:val="21"/>
              </w:numPr>
              <w:spacing w:after="120"/>
              <w:ind w:left="314" w:hanging="28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202BC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w</w:t>
            </w:r>
            <w:r w:rsidRPr="00E202BC" w:rsidR="009D1D09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spółpraca z WB, omawianie zakresu proponowanych zmian celem ograniczenia dodatkowych prac mających wpływ na harmonogram</w:t>
            </w:r>
            <w:r w:rsidRPr="00E202BC" w:rsidR="00EA46B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:rsidRPr="00317086" w:rsidR="009D1D09" w:rsidP="007860A6" w:rsidRDefault="009D1D09" w14:paraId="161230A2" w14:textId="58355600">
            <w:pPr>
              <w:pStyle w:val="Akapitzlist"/>
              <w:numPr>
                <w:ilvl w:val="0"/>
                <w:numId w:val="18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7086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:rsidRPr="00EA46B6" w:rsidR="009D1D09" w:rsidP="007860A6" w:rsidRDefault="00D4090E" w14:paraId="52E06202" w14:textId="51CF0560">
            <w:pPr>
              <w:pStyle w:val="Akapitzlist"/>
              <w:numPr>
                <w:ilvl w:val="0"/>
                <w:numId w:val="12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m</w:t>
            </w:r>
            <w:r w:rsidR="009D1D09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inimalizacja prac w obszarach spoza harmonogramu</w:t>
            </w:r>
            <w:r w:rsidRPr="00317086" w:rsidR="009D1D09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Pr="00E202BC" w:rsidR="00EA46B6" w:rsidP="00EA46B6" w:rsidRDefault="00EA46B6" w14:paraId="0E0E167C" w14:textId="6EF87384">
            <w:pPr>
              <w:pStyle w:val="Akapitzlist"/>
              <w:numPr>
                <w:ilvl w:val="0"/>
                <w:numId w:val="12"/>
              </w:numPr>
              <w:ind w:left="320"/>
              <w:rPr>
                <w:rFonts w:ascii="Arial" w:hAnsi="Arial" w:cs="Arial"/>
                <w:sz w:val="20"/>
                <w:szCs w:val="20"/>
              </w:rPr>
            </w:pPr>
            <w:r w:rsidRPr="00E202BC">
              <w:rPr>
                <w:rFonts w:ascii="Arial" w:hAnsi="Arial" w:cs="Arial"/>
                <w:sz w:val="20"/>
                <w:szCs w:val="20"/>
              </w:rPr>
              <w:t>pomimo ścisłej współpracy, zgodnie z decyzją MZ na skutek zmian legislacyjnych niezbędne jest przebudowanie systemu SMK w obszarze akredytacji i programów specjalizacji oraz dołączenie do SMK nowej grupy zawodowej</w:t>
            </w:r>
            <w:r w:rsidRPr="00E202BC" w:rsidR="00D627D9">
              <w:rPr>
                <w:rFonts w:ascii="Arial" w:hAnsi="Arial" w:cs="Arial"/>
                <w:sz w:val="20"/>
                <w:szCs w:val="20"/>
              </w:rPr>
              <w:t xml:space="preserve"> co ma wpływ na zakres prac i zmianę harmonogramu</w:t>
            </w:r>
            <w:r w:rsidRPr="00E202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317086" w:rsidR="009D1D09" w:rsidP="007860A6" w:rsidRDefault="009D1D09" w14:paraId="051CD88C" w14:textId="77777777">
            <w:pPr>
              <w:pStyle w:val="Akapitzlist"/>
              <w:numPr>
                <w:ilvl w:val="0"/>
                <w:numId w:val="18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317086">
              <w:rPr>
                <w:rFonts w:ascii="Arial" w:hAnsi="Arial" w:cs="Arial"/>
                <w:b/>
                <w:sz w:val="20"/>
                <w:szCs w:val="20"/>
              </w:rPr>
              <w:t>miana w zakresie danego ryzyka w stosunku do poprzedniego okresu sprawozdawczego:</w:t>
            </w:r>
          </w:p>
          <w:p w:rsidRPr="009D1D09" w:rsidR="009D1D09" w:rsidP="007860A6" w:rsidRDefault="001C3661" w14:paraId="0BD1009B" w14:textId="56D55460">
            <w:pPr>
              <w:pStyle w:val="Akapitzlist"/>
              <w:numPr>
                <w:ilvl w:val="0"/>
                <w:numId w:val="12"/>
              </w:numPr>
              <w:ind w:left="313" w:hanging="283"/>
              <w:rPr>
                <w:rFonts w:ascii="Arial" w:hAnsi="Arial"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612B02">
              <w:rPr>
                <w:rFonts w:ascii="Arial" w:hAnsi="Arial" w:cs="Arial"/>
                <w:sz w:val="20"/>
                <w:szCs w:val="20"/>
              </w:rPr>
              <w:t>poziom ryzyka (siła oddziaływania i prawdopodobieństwo wystąpienia ryzyka) się nie zmienił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C1584A" w:rsidR="00141A92" w:rsidP="00141A92" w:rsidRDefault="00141A92" w14:paraId="602B0C9F" w14:textId="77777777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Pr="00C1584A" w:rsidR="00CF2E64" w:rsidP="00141A92" w:rsidRDefault="00CF2E64" w14:paraId="7BB64F32" w14:textId="1C091AF7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6"/>
        <w:gridCol w:w="2692"/>
      </w:tblGrid>
      <w:tr w:rsidRPr="00C1584A" w:rsidR="0091332C" w:rsidTr="00B313C1" w14:paraId="061EEDF1" w14:textId="77777777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Pr="00C1584A" w:rsidR="0091332C" w:rsidP="001279C8" w:rsidRDefault="0091332C" w14:paraId="3900C282" w14:textId="77777777">
            <w:pPr>
              <w:jc w:val="center"/>
              <w:rPr>
                <w:rFonts w:ascii="Arial" w:hAnsi="Arial" w:eastAsia="MS MinNew Roman" w:cs="Arial"/>
                <w:b/>
                <w:bCs/>
                <w:sz w:val="20"/>
                <w:szCs w:val="20"/>
              </w:rPr>
            </w:pPr>
            <w:r w:rsidRPr="00C1584A">
              <w:rPr>
                <w:rFonts w:ascii="Arial" w:hAnsi="Arial" w:eastAsia="MS MinNew Roman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Pr="00C1584A" w:rsidR="0091332C" w:rsidP="001279C8" w:rsidRDefault="0091332C" w14:paraId="6D32BD01" w14:textId="7777777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Pr="00C1584A" w:rsidR="0091332C" w:rsidP="001279C8" w:rsidRDefault="0091332C" w14:paraId="4E89D004" w14:textId="7777777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2" w:type="dxa"/>
            <w:shd w:val="clear" w:color="auto" w:fill="D9D9D9" w:themeFill="background1" w:themeFillShade="D9"/>
            <w:vAlign w:val="center"/>
          </w:tcPr>
          <w:p w:rsidRPr="00C1584A" w:rsidR="0091332C" w:rsidP="001279C8" w:rsidRDefault="0091332C" w14:paraId="17FDFEA6" w14:textId="7777777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Pr="00C1584A" w:rsidR="004A04B4" w:rsidTr="00B313C1" w14:paraId="64B24EFF" w14:textId="77777777">
        <w:trPr>
          <w:trHeight w:val="724"/>
        </w:trPr>
        <w:tc>
          <w:tcPr>
            <w:tcW w:w="3261" w:type="dxa"/>
            <w:shd w:val="clear" w:color="auto" w:fill="auto"/>
          </w:tcPr>
          <w:p w:rsidRPr="00C1584A" w:rsidR="004A04B4" w:rsidP="004A04B4" w:rsidRDefault="004A04B4" w14:paraId="7981E57A" w14:textId="0F66A6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Ryzyko braku zabezpieczenia środków finansowych na utrzymanie SMK po zakończeniu realizacji projektu.</w:t>
            </w:r>
          </w:p>
          <w:p w:rsidRPr="00C1584A" w:rsidR="004A04B4" w:rsidP="004A04B4" w:rsidRDefault="004A04B4" w14:paraId="41E87F41" w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C1584A" w:rsidR="004A04B4" w:rsidP="004A04B4" w:rsidRDefault="004A04B4" w14:paraId="1473CC3A" w14:textId="7090BA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Pr="00C1584A" w:rsidR="004A04B4" w:rsidP="004A04B4" w:rsidRDefault="004A04B4" w14:paraId="396E9288" w14:textId="7B5CE607">
            <w:pPr>
              <w:pStyle w:val="Legenda"/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  <w:t xml:space="preserve">Duża </w:t>
            </w:r>
          </w:p>
        </w:tc>
        <w:tc>
          <w:tcPr>
            <w:tcW w:w="2126" w:type="dxa"/>
            <w:shd w:val="clear" w:color="auto" w:fill="FFFFFF"/>
          </w:tcPr>
          <w:p w:rsidRPr="00C1584A" w:rsidR="004A04B4" w:rsidP="004A04B4" w:rsidRDefault="004A04B4" w14:paraId="61F82D7E" w14:textId="0A406578">
            <w:pPr>
              <w:pStyle w:val="Legenda"/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2" w:type="dxa"/>
            <w:shd w:val="clear" w:color="auto" w:fill="FFFFFF"/>
          </w:tcPr>
          <w:p w:rsidRPr="00C1584A" w:rsidR="004A04B4" w:rsidP="004A04B4" w:rsidRDefault="004A04B4" w14:paraId="5C202A2B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REDUKOWANIE: </w:t>
            </w:r>
          </w:p>
          <w:p w:rsidRPr="00C1584A" w:rsidR="004A04B4" w:rsidP="007860A6" w:rsidRDefault="004A04B4" w14:paraId="58FE96E6" w14:textId="77777777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analiza kosztów utrzymania i rozwoju SMK oraz zabezpieczenie odpowiednich środków budżetowych,</w:t>
            </w:r>
          </w:p>
          <w:p w:rsidRPr="002A003B" w:rsidR="004A04B4" w:rsidP="007860A6" w:rsidRDefault="004A04B4" w14:paraId="08F61C8F" w14:textId="144E025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3"/>
              <w:rPr>
                <w:rFonts w:ascii="Arial" w:hAnsi="Arial" w:cs="Arial"/>
                <w:sz w:val="20"/>
                <w:szCs w:val="20"/>
              </w:rPr>
            </w:pPr>
            <w:r w:rsidRPr="002A003B">
              <w:rPr>
                <w:rFonts w:ascii="Arial" w:hAnsi="Arial" w:cs="Arial"/>
                <w:sz w:val="20"/>
                <w:szCs w:val="20"/>
              </w:rPr>
              <w:t>uwzględnienie aspektu kosztów utrzymania w projektowaniu systemu.</w:t>
            </w:r>
          </w:p>
        </w:tc>
      </w:tr>
      <w:tr w:rsidRPr="00C1584A" w:rsidR="004A04B4" w:rsidTr="00B313C1" w14:paraId="437F11AE" w14:textId="77777777">
        <w:trPr>
          <w:trHeight w:val="724"/>
        </w:trPr>
        <w:tc>
          <w:tcPr>
            <w:tcW w:w="3261" w:type="dxa"/>
            <w:shd w:val="clear" w:color="auto" w:fill="auto"/>
          </w:tcPr>
          <w:p w:rsidRPr="00C1584A" w:rsidR="004A04B4" w:rsidP="004A04B4" w:rsidRDefault="004A04B4" w14:paraId="7D6B4C51" w14:textId="0FBCE7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:rsidRPr="00C1584A" w:rsidR="004A04B4" w:rsidP="004A04B4" w:rsidRDefault="004A04B4" w14:paraId="185BB60A" w14:textId="35A1D378">
            <w:pPr>
              <w:pStyle w:val="Legenda"/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  <w:t>Duża</w:t>
            </w:r>
          </w:p>
        </w:tc>
        <w:tc>
          <w:tcPr>
            <w:tcW w:w="2126" w:type="dxa"/>
            <w:shd w:val="clear" w:color="auto" w:fill="FFFFFF"/>
          </w:tcPr>
          <w:p w:rsidRPr="00C1584A" w:rsidR="004A04B4" w:rsidP="004A04B4" w:rsidRDefault="004A04B4" w14:paraId="116365CB" w14:textId="3AF8015C">
            <w:pPr>
              <w:pStyle w:val="Legenda"/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hAnsi="Arial" w:cs="Arial" w:eastAsiaTheme="minorHAnsi"/>
                <w:b w:val="0"/>
                <w:bCs w:val="0"/>
                <w:kern w:val="0"/>
                <w:sz w:val="20"/>
                <w:szCs w:val="20"/>
              </w:rPr>
              <w:t xml:space="preserve">Niskie </w:t>
            </w:r>
          </w:p>
        </w:tc>
        <w:tc>
          <w:tcPr>
            <w:tcW w:w="2692" w:type="dxa"/>
            <w:shd w:val="clear" w:color="auto" w:fill="FFFFFF"/>
          </w:tcPr>
          <w:p w:rsidRPr="00C1584A" w:rsidR="004A04B4" w:rsidP="004A04B4" w:rsidRDefault="004A04B4" w14:paraId="4B26FDC5" w14:textId="77777777">
            <w:pPr>
              <w:pStyle w:val="Legenda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REDUKOWANIE: </w:t>
            </w:r>
          </w:p>
          <w:p w:rsidRPr="00C1584A" w:rsidR="004A04B4" w:rsidP="007860A6" w:rsidRDefault="004A04B4" w14:paraId="31E2488E" w14:textId="77777777">
            <w:pPr>
              <w:pStyle w:val="Legenda"/>
              <w:numPr>
                <w:ilvl w:val="0"/>
                <w:numId w:val="6"/>
              </w:numPr>
              <w:ind w:left="312"/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eastAsia="Times New Roman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dogłębna analiza związana z wszelkimi wymogami wydajnościowymi systemu</w:t>
            </w:r>
          </w:p>
          <w:p w:rsidRPr="00C1584A" w:rsidR="004A04B4" w:rsidP="004A04B4" w:rsidRDefault="004A04B4" w14:paraId="2D44CD27" w14:textId="01E63F2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432943" w:rsidR="00805178" w:rsidP="007860A6" w:rsidRDefault="00805178" w14:paraId="33071B39" w14:textId="394281E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:rsidRPr="00432943" w:rsidR="005F0F60" w:rsidP="00805178" w:rsidRDefault="005F0F60" w14:paraId="58D2CB3F" w14:textId="29CC181D">
      <w:pPr>
        <w:spacing w:after="0" w:line="240" w:lineRule="auto"/>
        <w:jc w:val="both"/>
        <w:rPr>
          <w:rFonts w:ascii="Arial" w:hAnsi="Arial" w:eastAsia="Times New Roman" w:cs="Arial"/>
          <w:color w:val="0070C0"/>
          <w:sz w:val="18"/>
          <w:szCs w:val="18"/>
          <w:lang w:eastAsia="pl-PL"/>
        </w:rPr>
      </w:pPr>
    </w:p>
    <w:p w:rsidRPr="00432943" w:rsidR="005F0F60" w:rsidP="00500F7E" w:rsidRDefault="00613AA5" w14:paraId="42225010" w14:textId="6942D7BA">
      <w:pPr>
        <w:spacing w:after="0"/>
        <w:ind w:firstLine="360"/>
        <w:jc w:val="both"/>
        <w:rPr>
          <w:rFonts w:ascii="Arial" w:hAnsi="Arial" w:cs="Arial"/>
        </w:rPr>
      </w:pPr>
      <w:r w:rsidRPr="00432943">
        <w:rPr>
          <w:rFonts w:ascii="Arial" w:hAnsi="Arial" w:cs="Arial"/>
        </w:rPr>
        <w:t>Nie</w:t>
      </w:r>
      <w:r w:rsidRPr="00432943" w:rsidR="005F0F60">
        <w:rPr>
          <w:rFonts w:ascii="Arial" w:hAnsi="Arial" w:cs="Arial"/>
        </w:rPr>
        <w:t xml:space="preserve"> dotyczy.</w:t>
      </w:r>
    </w:p>
    <w:p w:rsidRPr="00432943" w:rsidR="00BB059E" w:rsidP="007860A6" w:rsidRDefault="00BB059E" w14:paraId="0FA2F07F" w14:textId="1B9F9F68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t xml:space="preserve">Dane kontaktowe: </w:t>
      </w:r>
    </w:p>
    <w:p w:rsidRPr="00B2607C" w:rsidR="008F1E1E" w:rsidP="008F1E1E" w:rsidRDefault="004A04B4" w14:paraId="6BC1A8FF" w14:textId="515BE680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E</w:t>
      </w:r>
      <w:r w:rsidR="00C1584A">
        <w:rPr>
          <w:rFonts w:ascii="Arial" w:hAnsi="Arial" w:cs="Arial"/>
          <w:sz w:val="20"/>
          <w:szCs w:val="20"/>
          <w:lang w:eastAsia="pl-PL"/>
        </w:rPr>
        <w:t>d</w:t>
      </w:r>
      <w:r>
        <w:rPr>
          <w:rFonts w:ascii="Arial" w:hAnsi="Arial" w:cs="Arial"/>
          <w:sz w:val="20"/>
          <w:szCs w:val="20"/>
          <w:lang w:eastAsia="pl-PL"/>
        </w:rPr>
        <w:t>yta Kramek, Kierownik Projektu, Wydział Zarządzania Projektami</w:t>
      </w:r>
      <w:r w:rsidR="001D1DEF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D1DEF" w:rsidR="001D1DEF">
        <w:rPr>
          <w:rFonts w:ascii="Arial" w:hAnsi="Arial" w:cs="Arial"/>
          <w:sz w:val="20"/>
          <w:szCs w:val="20"/>
          <w:lang w:eastAsia="pl-PL"/>
        </w:rPr>
        <w:t xml:space="preserve">z </w:t>
      </w:r>
      <w:proofErr w:type="spellStart"/>
      <w:r w:rsidRPr="001D1DEF" w:rsidR="001D1DEF">
        <w:rPr>
          <w:rFonts w:ascii="Arial" w:hAnsi="Arial" w:cs="Arial"/>
          <w:sz w:val="20"/>
          <w:szCs w:val="20"/>
          <w:lang w:eastAsia="pl-PL"/>
        </w:rPr>
        <w:t>OPLKiSMT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, Centrum e-Zdrowia , e-mail: </w:t>
      </w:r>
      <w:hyperlink w:history="1" r:id="rId10">
        <w:r w:rsidRPr="00731792">
          <w:rPr>
            <w:rStyle w:val="Hipercze"/>
            <w:rFonts w:cs="Arial"/>
            <w:sz w:val="20"/>
            <w:szCs w:val="20"/>
            <w:lang w:eastAsia="pl-PL"/>
          </w:rPr>
          <w:t>e.kramek@cez.gov.pl</w:t>
        </w:r>
      </w:hyperlink>
      <w:r>
        <w:rPr>
          <w:rFonts w:ascii="Arial" w:hAnsi="Arial" w:cs="Arial"/>
          <w:sz w:val="20"/>
          <w:szCs w:val="20"/>
          <w:lang w:eastAsia="pl-PL"/>
        </w:rPr>
        <w:t xml:space="preserve"> tel.: +48 785 885</w:t>
      </w:r>
      <w:r w:rsidR="004B0213">
        <w:rPr>
          <w:rFonts w:ascii="Arial" w:hAnsi="Arial" w:cs="Arial"/>
          <w:sz w:val="20"/>
          <w:szCs w:val="20"/>
          <w:lang w:eastAsia="pl-PL"/>
        </w:rPr>
        <w:t> </w:t>
      </w:r>
      <w:r>
        <w:rPr>
          <w:rFonts w:ascii="Arial" w:hAnsi="Arial" w:cs="Arial"/>
          <w:sz w:val="20"/>
          <w:szCs w:val="20"/>
          <w:lang w:eastAsia="pl-PL"/>
        </w:rPr>
        <w:t>720</w:t>
      </w:r>
      <w:r w:rsidR="004B0213">
        <w:rPr>
          <w:rFonts w:ascii="Arial" w:hAnsi="Arial" w:cs="Arial"/>
          <w:sz w:val="20"/>
          <w:szCs w:val="20"/>
          <w:lang w:eastAsia="pl-PL"/>
        </w:rPr>
        <w:t>.</w:t>
      </w:r>
    </w:p>
    <w:p w:rsidRPr="00B2607C" w:rsidR="008F1E1E" w:rsidP="00B2607C" w:rsidRDefault="008F1E1E" w14:paraId="631F384F" w14:textId="77777777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92887" w:rsidP="00A92887" w:rsidRDefault="00A92887" w14:paraId="75464274" w14:textId="7777777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07999" w14:textId="77777777" w:rsidR="00AE377A" w:rsidRDefault="00AE377A" w:rsidP="00BB2420">
      <w:pPr>
        <w:spacing w:after="0" w:line="240" w:lineRule="auto"/>
      </w:pPr>
      <w:r>
        <w:separator/>
      </w:r>
    </w:p>
  </w:endnote>
  <w:endnote w:type="continuationSeparator" w:id="0">
    <w:p w14:paraId="3D7FD096" w14:textId="77777777" w:rsidR="00AE377A" w:rsidRDefault="00AE377A" w:rsidP="00BB2420">
      <w:pPr>
        <w:spacing w:after="0" w:line="240" w:lineRule="auto"/>
      </w:pPr>
      <w:r>
        <w:continuationSeparator/>
      </w:r>
    </w:p>
  </w:endnote>
  <w:endnote w:type="continuationNotice" w:id="1">
    <w:p w14:paraId="083AE61E" w14:textId="77777777" w:rsidR="00AE377A" w:rsidRDefault="00AE37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33522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54C931" w14:textId="59339DB0" w:rsidR="00820499" w:rsidRDefault="0082049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2D4D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2D4D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820499" w:rsidRDefault="008204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A1AFB" w14:textId="77777777" w:rsidR="00AE377A" w:rsidRDefault="00AE377A" w:rsidP="00BB2420">
      <w:pPr>
        <w:spacing w:after="0" w:line="240" w:lineRule="auto"/>
      </w:pPr>
      <w:r>
        <w:separator/>
      </w:r>
    </w:p>
  </w:footnote>
  <w:footnote w:type="continuationSeparator" w:id="0">
    <w:p w14:paraId="7BE3EBBD" w14:textId="77777777" w:rsidR="00AE377A" w:rsidRDefault="00AE377A" w:rsidP="00BB2420">
      <w:pPr>
        <w:spacing w:after="0" w:line="240" w:lineRule="auto"/>
      </w:pPr>
      <w:r>
        <w:continuationSeparator/>
      </w:r>
    </w:p>
  </w:footnote>
  <w:footnote w:type="continuationNotice" w:id="1">
    <w:p w14:paraId="79BE293D" w14:textId="77777777" w:rsidR="00AE377A" w:rsidRDefault="00AE377A">
      <w:pPr>
        <w:spacing w:after="0" w:line="240" w:lineRule="auto"/>
      </w:pPr>
    </w:p>
  </w:footnote>
  <w:footnote w:id="2">
    <w:p w14:paraId="07051D76" w14:textId="77777777" w:rsidR="00820499" w:rsidRPr="007573B2" w:rsidRDefault="00820499" w:rsidP="004A04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820499" w:rsidRDefault="0082049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519F4"/>
    <w:multiLevelType w:val="hybridMultilevel"/>
    <w:tmpl w:val="98B60E66"/>
    <w:lvl w:ilvl="0" w:tplc="0F5810D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E5AE6"/>
    <w:multiLevelType w:val="hybridMultilevel"/>
    <w:tmpl w:val="CD668194"/>
    <w:lvl w:ilvl="0" w:tplc="63FE981A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2" w15:restartNumberingAfterBreak="0">
    <w:nsid w:val="0C6F433A"/>
    <w:multiLevelType w:val="hybridMultilevel"/>
    <w:tmpl w:val="626C6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62605"/>
    <w:multiLevelType w:val="hybridMultilevel"/>
    <w:tmpl w:val="7A8A7446"/>
    <w:lvl w:ilvl="0" w:tplc="63DEC9E6">
      <w:start w:val="1"/>
      <w:numFmt w:val="bullet"/>
      <w:lvlText w:val=""/>
      <w:lvlJc w:val="left"/>
      <w:pPr>
        <w:ind w:left="10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4" w15:restartNumberingAfterBreak="0">
    <w:nsid w:val="3DAD5EC6"/>
    <w:multiLevelType w:val="hybridMultilevel"/>
    <w:tmpl w:val="4D4020E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EC3792"/>
    <w:multiLevelType w:val="multilevel"/>
    <w:tmpl w:val="45AC4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D7082"/>
    <w:multiLevelType w:val="hybridMultilevel"/>
    <w:tmpl w:val="D090DA5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9551E7"/>
    <w:multiLevelType w:val="hybridMultilevel"/>
    <w:tmpl w:val="040A3F0A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E7E8B"/>
    <w:multiLevelType w:val="hybridMultilevel"/>
    <w:tmpl w:val="48E25CA2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E62D98"/>
    <w:multiLevelType w:val="hybridMultilevel"/>
    <w:tmpl w:val="EF902E3C"/>
    <w:lvl w:ilvl="0" w:tplc="8F042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974E89"/>
    <w:multiLevelType w:val="hybridMultilevel"/>
    <w:tmpl w:val="68D4E33C"/>
    <w:lvl w:ilvl="0" w:tplc="63FE9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AC3E46"/>
    <w:multiLevelType w:val="hybridMultilevel"/>
    <w:tmpl w:val="FA90F4C0"/>
    <w:lvl w:ilvl="0" w:tplc="63FE9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7A2D1F"/>
    <w:multiLevelType w:val="hybridMultilevel"/>
    <w:tmpl w:val="98B60E66"/>
    <w:lvl w:ilvl="0" w:tplc="0F5810D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103753B"/>
    <w:multiLevelType w:val="hybridMultilevel"/>
    <w:tmpl w:val="6520E688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483B3D"/>
    <w:multiLevelType w:val="hybridMultilevel"/>
    <w:tmpl w:val="21AC265A"/>
    <w:lvl w:ilvl="0" w:tplc="63DEC9E6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6" w15:restartNumberingAfterBreak="0">
    <w:nsid w:val="69C5795B"/>
    <w:multiLevelType w:val="hybridMultilevel"/>
    <w:tmpl w:val="48E25CA2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1F62EB"/>
    <w:multiLevelType w:val="hybridMultilevel"/>
    <w:tmpl w:val="54DCDD60"/>
    <w:lvl w:ilvl="0" w:tplc="DB8AB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673BD4"/>
    <w:multiLevelType w:val="hybridMultilevel"/>
    <w:tmpl w:val="B0A2E74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4947BB"/>
    <w:multiLevelType w:val="hybridMultilevel"/>
    <w:tmpl w:val="8B8875CC"/>
    <w:lvl w:ilvl="0" w:tplc="D8B89D5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7DD77DBC"/>
    <w:multiLevelType w:val="hybridMultilevel"/>
    <w:tmpl w:val="626C6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"/>
  </w:num>
  <w:num w:numId="4">
    <w:abstractNumId w:val="8"/>
  </w:num>
  <w:num w:numId="5">
    <w:abstractNumId w:val="18"/>
  </w:num>
  <w:num w:numId="6">
    <w:abstractNumId w:val="4"/>
  </w:num>
  <w:num w:numId="7">
    <w:abstractNumId w:val="5"/>
  </w:num>
  <w:num w:numId="8">
    <w:abstractNumId w:val="19"/>
  </w:num>
  <w:num w:numId="9">
    <w:abstractNumId w:val="12"/>
  </w:num>
  <w:num w:numId="10">
    <w:abstractNumId w:val="7"/>
  </w:num>
  <w:num w:numId="11">
    <w:abstractNumId w:val="9"/>
  </w:num>
  <w:num w:numId="12">
    <w:abstractNumId w:val="1"/>
  </w:num>
  <w:num w:numId="13">
    <w:abstractNumId w:val="13"/>
  </w:num>
  <w:num w:numId="14">
    <w:abstractNumId w:val="15"/>
  </w:num>
  <w:num w:numId="15">
    <w:abstractNumId w:val="20"/>
  </w:num>
  <w:num w:numId="16">
    <w:abstractNumId w:val="3"/>
  </w:num>
  <w:num w:numId="17">
    <w:abstractNumId w:val="0"/>
  </w:num>
  <w:num w:numId="18">
    <w:abstractNumId w:val="16"/>
  </w:num>
  <w:num w:numId="19">
    <w:abstractNumId w:val="14"/>
  </w:num>
  <w:num w:numId="20">
    <w:abstractNumId w:val="10"/>
  </w:num>
  <w:num w:numId="21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2225"/>
    <w:rsid w:val="00023225"/>
    <w:rsid w:val="000257DD"/>
    <w:rsid w:val="000279E7"/>
    <w:rsid w:val="0003058E"/>
    <w:rsid w:val="00031E86"/>
    <w:rsid w:val="00033DEB"/>
    <w:rsid w:val="000375FE"/>
    <w:rsid w:val="0004190A"/>
    <w:rsid w:val="00042508"/>
    <w:rsid w:val="00043DD9"/>
    <w:rsid w:val="00044D68"/>
    <w:rsid w:val="00047D9D"/>
    <w:rsid w:val="00060A75"/>
    <w:rsid w:val="00063257"/>
    <w:rsid w:val="000635C2"/>
    <w:rsid w:val="0006403E"/>
    <w:rsid w:val="00064389"/>
    <w:rsid w:val="0006609E"/>
    <w:rsid w:val="00066668"/>
    <w:rsid w:val="00070663"/>
    <w:rsid w:val="00071880"/>
    <w:rsid w:val="00075829"/>
    <w:rsid w:val="00076483"/>
    <w:rsid w:val="00084E5B"/>
    <w:rsid w:val="000870C8"/>
    <w:rsid w:val="00087231"/>
    <w:rsid w:val="0009397C"/>
    <w:rsid w:val="00095944"/>
    <w:rsid w:val="000A017B"/>
    <w:rsid w:val="000A1098"/>
    <w:rsid w:val="000A1DFB"/>
    <w:rsid w:val="000A2F32"/>
    <w:rsid w:val="000A37A8"/>
    <w:rsid w:val="000A3938"/>
    <w:rsid w:val="000B14D0"/>
    <w:rsid w:val="000B28AD"/>
    <w:rsid w:val="000B2AA0"/>
    <w:rsid w:val="000B3E49"/>
    <w:rsid w:val="000B5857"/>
    <w:rsid w:val="000D04B9"/>
    <w:rsid w:val="000D59B7"/>
    <w:rsid w:val="000E0060"/>
    <w:rsid w:val="000E0FB5"/>
    <w:rsid w:val="000E1828"/>
    <w:rsid w:val="000E3110"/>
    <w:rsid w:val="000E4BF8"/>
    <w:rsid w:val="000E5A9C"/>
    <w:rsid w:val="000E6B70"/>
    <w:rsid w:val="000F1309"/>
    <w:rsid w:val="000F20A9"/>
    <w:rsid w:val="000F307B"/>
    <w:rsid w:val="000F30B9"/>
    <w:rsid w:val="000F383D"/>
    <w:rsid w:val="00100E87"/>
    <w:rsid w:val="0011209B"/>
    <w:rsid w:val="0011436F"/>
    <w:rsid w:val="0011693F"/>
    <w:rsid w:val="00121AF4"/>
    <w:rsid w:val="00122388"/>
    <w:rsid w:val="00124C3D"/>
    <w:rsid w:val="0012601D"/>
    <w:rsid w:val="001279C8"/>
    <w:rsid w:val="001337E7"/>
    <w:rsid w:val="00136165"/>
    <w:rsid w:val="00141A92"/>
    <w:rsid w:val="001443CB"/>
    <w:rsid w:val="00145E84"/>
    <w:rsid w:val="00146F63"/>
    <w:rsid w:val="0015102C"/>
    <w:rsid w:val="00153381"/>
    <w:rsid w:val="00174F01"/>
    <w:rsid w:val="00176FBB"/>
    <w:rsid w:val="00181E97"/>
    <w:rsid w:val="00182A08"/>
    <w:rsid w:val="00184754"/>
    <w:rsid w:val="00190C86"/>
    <w:rsid w:val="00193150"/>
    <w:rsid w:val="00194421"/>
    <w:rsid w:val="001A2C42"/>
    <w:rsid w:val="001A2EF2"/>
    <w:rsid w:val="001A3B7E"/>
    <w:rsid w:val="001A79F6"/>
    <w:rsid w:val="001A7C01"/>
    <w:rsid w:val="001B2C28"/>
    <w:rsid w:val="001B2E4D"/>
    <w:rsid w:val="001B4456"/>
    <w:rsid w:val="001B783C"/>
    <w:rsid w:val="001C25E3"/>
    <w:rsid w:val="001C2D74"/>
    <w:rsid w:val="001C306E"/>
    <w:rsid w:val="001C3661"/>
    <w:rsid w:val="001C7FAC"/>
    <w:rsid w:val="001D1DEF"/>
    <w:rsid w:val="001D2AC9"/>
    <w:rsid w:val="001E0CAC"/>
    <w:rsid w:val="001E16A3"/>
    <w:rsid w:val="001E1DEA"/>
    <w:rsid w:val="001E22CD"/>
    <w:rsid w:val="001E5DD0"/>
    <w:rsid w:val="001E7199"/>
    <w:rsid w:val="001F24A0"/>
    <w:rsid w:val="001F67EC"/>
    <w:rsid w:val="001F6A1E"/>
    <w:rsid w:val="00202AA9"/>
    <w:rsid w:val="0020330A"/>
    <w:rsid w:val="0020582C"/>
    <w:rsid w:val="00206E45"/>
    <w:rsid w:val="0022061A"/>
    <w:rsid w:val="00220C1D"/>
    <w:rsid w:val="002230E8"/>
    <w:rsid w:val="00223C51"/>
    <w:rsid w:val="00232AC8"/>
    <w:rsid w:val="00235B8B"/>
    <w:rsid w:val="002360A7"/>
    <w:rsid w:val="00237279"/>
    <w:rsid w:val="00237C3D"/>
    <w:rsid w:val="00240D69"/>
    <w:rsid w:val="00240EE1"/>
    <w:rsid w:val="00241B5E"/>
    <w:rsid w:val="00247D38"/>
    <w:rsid w:val="00252087"/>
    <w:rsid w:val="00263392"/>
    <w:rsid w:val="00265194"/>
    <w:rsid w:val="00265944"/>
    <w:rsid w:val="002705DF"/>
    <w:rsid w:val="002724C6"/>
    <w:rsid w:val="00276C00"/>
    <w:rsid w:val="002775AA"/>
    <w:rsid w:val="00284482"/>
    <w:rsid w:val="00285AA7"/>
    <w:rsid w:val="00293351"/>
    <w:rsid w:val="00294349"/>
    <w:rsid w:val="002A003B"/>
    <w:rsid w:val="002A3C02"/>
    <w:rsid w:val="002A4AA4"/>
    <w:rsid w:val="002A5452"/>
    <w:rsid w:val="002A5ABB"/>
    <w:rsid w:val="002A7EBC"/>
    <w:rsid w:val="002B4889"/>
    <w:rsid w:val="002B50C0"/>
    <w:rsid w:val="002B5F86"/>
    <w:rsid w:val="002B6A9C"/>
    <w:rsid w:val="002B6F21"/>
    <w:rsid w:val="002B71F8"/>
    <w:rsid w:val="002C7546"/>
    <w:rsid w:val="002D3B78"/>
    <w:rsid w:val="002D3D4A"/>
    <w:rsid w:val="002D7ADA"/>
    <w:rsid w:val="002E2FAF"/>
    <w:rsid w:val="002E590A"/>
    <w:rsid w:val="002F29A3"/>
    <w:rsid w:val="0030196F"/>
    <w:rsid w:val="00302775"/>
    <w:rsid w:val="003027EB"/>
    <w:rsid w:val="00303080"/>
    <w:rsid w:val="00304D04"/>
    <w:rsid w:val="0030521D"/>
    <w:rsid w:val="0031022C"/>
    <w:rsid w:val="00310D8E"/>
    <w:rsid w:val="00313A37"/>
    <w:rsid w:val="00314925"/>
    <w:rsid w:val="00314C0C"/>
    <w:rsid w:val="00317086"/>
    <w:rsid w:val="003178D4"/>
    <w:rsid w:val="00317906"/>
    <w:rsid w:val="003221F2"/>
    <w:rsid w:val="00322614"/>
    <w:rsid w:val="00327CF9"/>
    <w:rsid w:val="00327F36"/>
    <w:rsid w:val="0033164E"/>
    <w:rsid w:val="00331B56"/>
    <w:rsid w:val="00334A24"/>
    <w:rsid w:val="00340A4E"/>
    <w:rsid w:val="003410FE"/>
    <w:rsid w:val="00342686"/>
    <w:rsid w:val="0034382D"/>
    <w:rsid w:val="003508E7"/>
    <w:rsid w:val="003542F1"/>
    <w:rsid w:val="00356A3E"/>
    <w:rsid w:val="00357445"/>
    <w:rsid w:val="00361661"/>
    <w:rsid w:val="003642B8"/>
    <w:rsid w:val="00366944"/>
    <w:rsid w:val="00367AD2"/>
    <w:rsid w:val="00370A33"/>
    <w:rsid w:val="00370C4B"/>
    <w:rsid w:val="00374608"/>
    <w:rsid w:val="00380EE5"/>
    <w:rsid w:val="003811AA"/>
    <w:rsid w:val="0038314B"/>
    <w:rsid w:val="00387AD8"/>
    <w:rsid w:val="003906E9"/>
    <w:rsid w:val="003927C6"/>
    <w:rsid w:val="0039445B"/>
    <w:rsid w:val="003962E5"/>
    <w:rsid w:val="003A2E0E"/>
    <w:rsid w:val="003A4115"/>
    <w:rsid w:val="003A6EE8"/>
    <w:rsid w:val="003A75C7"/>
    <w:rsid w:val="003A7FC0"/>
    <w:rsid w:val="003B5B7A"/>
    <w:rsid w:val="003B626B"/>
    <w:rsid w:val="003C0266"/>
    <w:rsid w:val="003C691F"/>
    <w:rsid w:val="003C7325"/>
    <w:rsid w:val="003C76EB"/>
    <w:rsid w:val="003C78CA"/>
    <w:rsid w:val="003D50CE"/>
    <w:rsid w:val="003D69A7"/>
    <w:rsid w:val="003D7DD0"/>
    <w:rsid w:val="003E19DB"/>
    <w:rsid w:val="003E30A4"/>
    <w:rsid w:val="003E3144"/>
    <w:rsid w:val="003E3225"/>
    <w:rsid w:val="003E3F91"/>
    <w:rsid w:val="003E7742"/>
    <w:rsid w:val="003F1767"/>
    <w:rsid w:val="003F20C7"/>
    <w:rsid w:val="003F37DB"/>
    <w:rsid w:val="003F4804"/>
    <w:rsid w:val="00402D4D"/>
    <w:rsid w:val="00405EA4"/>
    <w:rsid w:val="004071EC"/>
    <w:rsid w:val="00407A62"/>
    <w:rsid w:val="00407D49"/>
    <w:rsid w:val="0041034F"/>
    <w:rsid w:val="004118A3"/>
    <w:rsid w:val="00420938"/>
    <w:rsid w:val="00423A26"/>
    <w:rsid w:val="00425046"/>
    <w:rsid w:val="00432943"/>
    <w:rsid w:val="00432CA6"/>
    <w:rsid w:val="00432DA6"/>
    <w:rsid w:val="004350B8"/>
    <w:rsid w:val="004357F3"/>
    <w:rsid w:val="004371AF"/>
    <w:rsid w:val="00444AAB"/>
    <w:rsid w:val="00446248"/>
    <w:rsid w:val="00446F8E"/>
    <w:rsid w:val="00447276"/>
    <w:rsid w:val="0044786A"/>
    <w:rsid w:val="00450089"/>
    <w:rsid w:val="00456BA1"/>
    <w:rsid w:val="00463598"/>
    <w:rsid w:val="00466150"/>
    <w:rsid w:val="00471469"/>
    <w:rsid w:val="004729D1"/>
    <w:rsid w:val="004843DB"/>
    <w:rsid w:val="00495E3C"/>
    <w:rsid w:val="00496045"/>
    <w:rsid w:val="004A04B4"/>
    <w:rsid w:val="004A4F4E"/>
    <w:rsid w:val="004A7683"/>
    <w:rsid w:val="004B0213"/>
    <w:rsid w:val="004B109D"/>
    <w:rsid w:val="004B45D9"/>
    <w:rsid w:val="004C1D48"/>
    <w:rsid w:val="004C7B0F"/>
    <w:rsid w:val="004C7C5F"/>
    <w:rsid w:val="004D4736"/>
    <w:rsid w:val="004D65CA"/>
    <w:rsid w:val="004E3035"/>
    <w:rsid w:val="004E5B53"/>
    <w:rsid w:val="004E5C87"/>
    <w:rsid w:val="004E7C3E"/>
    <w:rsid w:val="004F2399"/>
    <w:rsid w:val="004F6E89"/>
    <w:rsid w:val="00500C1B"/>
    <w:rsid w:val="00500F7E"/>
    <w:rsid w:val="00504176"/>
    <w:rsid w:val="0050467D"/>
    <w:rsid w:val="005059DC"/>
    <w:rsid w:val="005076A1"/>
    <w:rsid w:val="00513213"/>
    <w:rsid w:val="0051451C"/>
    <w:rsid w:val="00517F12"/>
    <w:rsid w:val="0052102C"/>
    <w:rsid w:val="005212C8"/>
    <w:rsid w:val="00521858"/>
    <w:rsid w:val="00524E6C"/>
    <w:rsid w:val="00526956"/>
    <w:rsid w:val="005332D6"/>
    <w:rsid w:val="00536E63"/>
    <w:rsid w:val="005420D6"/>
    <w:rsid w:val="00544DFE"/>
    <w:rsid w:val="005548F2"/>
    <w:rsid w:val="005549E3"/>
    <w:rsid w:val="00554EBA"/>
    <w:rsid w:val="00555C56"/>
    <w:rsid w:val="00556D6D"/>
    <w:rsid w:val="00557887"/>
    <w:rsid w:val="00561426"/>
    <w:rsid w:val="00565F90"/>
    <w:rsid w:val="00566DEC"/>
    <w:rsid w:val="00572E3A"/>
    <w:rsid w:val="0057330C"/>
    <w:rsid w:val="005734CE"/>
    <w:rsid w:val="005840AB"/>
    <w:rsid w:val="00586664"/>
    <w:rsid w:val="00593290"/>
    <w:rsid w:val="00593CBC"/>
    <w:rsid w:val="00596A43"/>
    <w:rsid w:val="005A0E33"/>
    <w:rsid w:val="005A12F7"/>
    <w:rsid w:val="005A1B30"/>
    <w:rsid w:val="005A3A04"/>
    <w:rsid w:val="005A520A"/>
    <w:rsid w:val="005A61A2"/>
    <w:rsid w:val="005A7167"/>
    <w:rsid w:val="005B1196"/>
    <w:rsid w:val="005B1A32"/>
    <w:rsid w:val="005B2E38"/>
    <w:rsid w:val="005B42CC"/>
    <w:rsid w:val="005C0469"/>
    <w:rsid w:val="005C159E"/>
    <w:rsid w:val="005C2E20"/>
    <w:rsid w:val="005C2E3A"/>
    <w:rsid w:val="005C6116"/>
    <w:rsid w:val="005C730D"/>
    <w:rsid w:val="005C77BB"/>
    <w:rsid w:val="005D17CF"/>
    <w:rsid w:val="005D24AF"/>
    <w:rsid w:val="005D3E50"/>
    <w:rsid w:val="005D40E3"/>
    <w:rsid w:val="005D5AAB"/>
    <w:rsid w:val="005D66B0"/>
    <w:rsid w:val="005D6E12"/>
    <w:rsid w:val="005E0ED8"/>
    <w:rsid w:val="005E6ABD"/>
    <w:rsid w:val="005F0F60"/>
    <w:rsid w:val="005F41FA"/>
    <w:rsid w:val="00600AE4"/>
    <w:rsid w:val="00601023"/>
    <w:rsid w:val="00601149"/>
    <w:rsid w:val="006054AA"/>
    <w:rsid w:val="00612B02"/>
    <w:rsid w:val="00613AA5"/>
    <w:rsid w:val="00614A4B"/>
    <w:rsid w:val="006154DD"/>
    <w:rsid w:val="00616F41"/>
    <w:rsid w:val="00617DC9"/>
    <w:rsid w:val="0062054D"/>
    <w:rsid w:val="00626129"/>
    <w:rsid w:val="00632131"/>
    <w:rsid w:val="0063228D"/>
    <w:rsid w:val="006334BF"/>
    <w:rsid w:val="00635A54"/>
    <w:rsid w:val="00640315"/>
    <w:rsid w:val="006428D3"/>
    <w:rsid w:val="00645A20"/>
    <w:rsid w:val="00646D11"/>
    <w:rsid w:val="00654BAA"/>
    <w:rsid w:val="00661A62"/>
    <w:rsid w:val="0067018B"/>
    <w:rsid w:val="006704C6"/>
    <w:rsid w:val="00671FE7"/>
    <w:rsid w:val="006731D9"/>
    <w:rsid w:val="006822BC"/>
    <w:rsid w:val="006857E6"/>
    <w:rsid w:val="00694435"/>
    <w:rsid w:val="006948D3"/>
    <w:rsid w:val="006A1883"/>
    <w:rsid w:val="006A60AA"/>
    <w:rsid w:val="006B034F"/>
    <w:rsid w:val="006B1283"/>
    <w:rsid w:val="006B37D3"/>
    <w:rsid w:val="006B3EA8"/>
    <w:rsid w:val="006B5117"/>
    <w:rsid w:val="006B79F2"/>
    <w:rsid w:val="006C0FC3"/>
    <w:rsid w:val="006C1F1C"/>
    <w:rsid w:val="006C78AE"/>
    <w:rsid w:val="006D6242"/>
    <w:rsid w:val="006E0BD4"/>
    <w:rsid w:val="006E0CFA"/>
    <w:rsid w:val="006E6205"/>
    <w:rsid w:val="006E654C"/>
    <w:rsid w:val="006E7982"/>
    <w:rsid w:val="006F504E"/>
    <w:rsid w:val="006F6FEB"/>
    <w:rsid w:val="00701800"/>
    <w:rsid w:val="00710F1E"/>
    <w:rsid w:val="00711F93"/>
    <w:rsid w:val="007132D2"/>
    <w:rsid w:val="007171FD"/>
    <w:rsid w:val="00723057"/>
    <w:rsid w:val="00725708"/>
    <w:rsid w:val="00725E7B"/>
    <w:rsid w:val="007361B8"/>
    <w:rsid w:val="00740A47"/>
    <w:rsid w:val="007454E9"/>
    <w:rsid w:val="00745BB6"/>
    <w:rsid w:val="00746ABD"/>
    <w:rsid w:val="0075206E"/>
    <w:rsid w:val="00753D59"/>
    <w:rsid w:val="0076035F"/>
    <w:rsid w:val="0077147A"/>
    <w:rsid w:val="0077418F"/>
    <w:rsid w:val="00775C44"/>
    <w:rsid w:val="00776030"/>
    <w:rsid w:val="00776802"/>
    <w:rsid w:val="0077698B"/>
    <w:rsid w:val="0078081D"/>
    <w:rsid w:val="00780A07"/>
    <w:rsid w:val="00780DE6"/>
    <w:rsid w:val="00783192"/>
    <w:rsid w:val="007860A6"/>
    <w:rsid w:val="00787628"/>
    <w:rsid w:val="007923FC"/>
    <w:rsid w:val="007924CE"/>
    <w:rsid w:val="00793670"/>
    <w:rsid w:val="007939E6"/>
    <w:rsid w:val="00795AFA"/>
    <w:rsid w:val="007A07A0"/>
    <w:rsid w:val="007A4742"/>
    <w:rsid w:val="007A70A5"/>
    <w:rsid w:val="007B0251"/>
    <w:rsid w:val="007B0382"/>
    <w:rsid w:val="007C00C9"/>
    <w:rsid w:val="007C2F7E"/>
    <w:rsid w:val="007C6235"/>
    <w:rsid w:val="007C699E"/>
    <w:rsid w:val="007C70D1"/>
    <w:rsid w:val="007D1990"/>
    <w:rsid w:val="007D2C34"/>
    <w:rsid w:val="007D38BD"/>
    <w:rsid w:val="007D3F21"/>
    <w:rsid w:val="007E08A9"/>
    <w:rsid w:val="007E341A"/>
    <w:rsid w:val="007E3A3F"/>
    <w:rsid w:val="007F126F"/>
    <w:rsid w:val="007F5324"/>
    <w:rsid w:val="007F7DE0"/>
    <w:rsid w:val="008010B8"/>
    <w:rsid w:val="00803FBE"/>
    <w:rsid w:val="00805178"/>
    <w:rsid w:val="00805D7E"/>
    <w:rsid w:val="00806134"/>
    <w:rsid w:val="00811B37"/>
    <w:rsid w:val="00812E8A"/>
    <w:rsid w:val="00820499"/>
    <w:rsid w:val="008271F9"/>
    <w:rsid w:val="00827FF5"/>
    <w:rsid w:val="008301B7"/>
    <w:rsid w:val="0083061E"/>
    <w:rsid w:val="00830A31"/>
    <w:rsid w:val="00830B70"/>
    <w:rsid w:val="00840749"/>
    <w:rsid w:val="00842342"/>
    <w:rsid w:val="00842A9F"/>
    <w:rsid w:val="008467A7"/>
    <w:rsid w:val="008471DB"/>
    <w:rsid w:val="00852D64"/>
    <w:rsid w:val="008628CD"/>
    <w:rsid w:val="00864D40"/>
    <w:rsid w:val="00871A28"/>
    <w:rsid w:val="008736B5"/>
    <w:rsid w:val="0087452F"/>
    <w:rsid w:val="00875528"/>
    <w:rsid w:val="00880F21"/>
    <w:rsid w:val="0088237A"/>
    <w:rsid w:val="00884686"/>
    <w:rsid w:val="0089240E"/>
    <w:rsid w:val="008943C8"/>
    <w:rsid w:val="008A01CF"/>
    <w:rsid w:val="008A332F"/>
    <w:rsid w:val="008A3B36"/>
    <w:rsid w:val="008A52F6"/>
    <w:rsid w:val="008B059B"/>
    <w:rsid w:val="008B112B"/>
    <w:rsid w:val="008C1F31"/>
    <w:rsid w:val="008C2471"/>
    <w:rsid w:val="008C2A3A"/>
    <w:rsid w:val="008C37F2"/>
    <w:rsid w:val="008C4BCD"/>
    <w:rsid w:val="008C6721"/>
    <w:rsid w:val="008D323A"/>
    <w:rsid w:val="008D34F1"/>
    <w:rsid w:val="008D3826"/>
    <w:rsid w:val="008D4C4F"/>
    <w:rsid w:val="008D62E3"/>
    <w:rsid w:val="008E1B45"/>
    <w:rsid w:val="008E1E77"/>
    <w:rsid w:val="008E7DDD"/>
    <w:rsid w:val="008F1E1E"/>
    <w:rsid w:val="008F2D9B"/>
    <w:rsid w:val="008F568F"/>
    <w:rsid w:val="008F67EE"/>
    <w:rsid w:val="00901C88"/>
    <w:rsid w:val="00907AC2"/>
    <w:rsid w:val="00907F6D"/>
    <w:rsid w:val="00911190"/>
    <w:rsid w:val="0091332C"/>
    <w:rsid w:val="009138C4"/>
    <w:rsid w:val="00920553"/>
    <w:rsid w:val="00920A0F"/>
    <w:rsid w:val="00922264"/>
    <w:rsid w:val="00923643"/>
    <w:rsid w:val="00924947"/>
    <w:rsid w:val="009256F2"/>
    <w:rsid w:val="00933BEC"/>
    <w:rsid w:val="009347B8"/>
    <w:rsid w:val="0093521A"/>
    <w:rsid w:val="00936729"/>
    <w:rsid w:val="00937626"/>
    <w:rsid w:val="009442CD"/>
    <w:rsid w:val="00945045"/>
    <w:rsid w:val="00947674"/>
    <w:rsid w:val="0095002B"/>
    <w:rsid w:val="0095183B"/>
    <w:rsid w:val="00952126"/>
    <w:rsid w:val="00952502"/>
    <w:rsid w:val="00952617"/>
    <w:rsid w:val="00952F46"/>
    <w:rsid w:val="00954EF0"/>
    <w:rsid w:val="00956CFF"/>
    <w:rsid w:val="00963DB6"/>
    <w:rsid w:val="009663A6"/>
    <w:rsid w:val="00967C87"/>
    <w:rsid w:val="00971A40"/>
    <w:rsid w:val="0097286D"/>
    <w:rsid w:val="00976434"/>
    <w:rsid w:val="009823FA"/>
    <w:rsid w:val="00992737"/>
    <w:rsid w:val="00992EA3"/>
    <w:rsid w:val="00994490"/>
    <w:rsid w:val="009967CA"/>
    <w:rsid w:val="009A17FF"/>
    <w:rsid w:val="009A2293"/>
    <w:rsid w:val="009A3E4E"/>
    <w:rsid w:val="009A5A0C"/>
    <w:rsid w:val="009B1D0B"/>
    <w:rsid w:val="009B4423"/>
    <w:rsid w:val="009C1311"/>
    <w:rsid w:val="009C1EDB"/>
    <w:rsid w:val="009C23FA"/>
    <w:rsid w:val="009C5472"/>
    <w:rsid w:val="009C6140"/>
    <w:rsid w:val="009C70E9"/>
    <w:rsid w:val="009C72B1"/>
    <w:rsid w:val="009D0CB7"/>
    <w:rsid w:val="009D1D09"/>
    <w:rsid w:val="009D2FA4"/>
    <w:rsid w:val="009D3CD4"/>
    <w:rsid w:val="009D41C1"/>
    <w:rsid w:val="009D7777"/>
    <w:rsid w:val="009D7D8A"/>
    <w:rsid w:val="009E38F2"/>
    <w:rsid w:val="009E4191"/>
    <w:rsid w:val="009E44EE"/>
    <w:rsid w:val="009E4C67"/>
    <w:rsid w:val="009F09BF"/>
    <w:rsid w:val="009F1DC8"/>
    <w:rsid w:val="009F42EC"/>
    <w:rsid w:val="009F437E"/>
    <w:rsid w:val="009F71AF"/>
    <w:rsid w:val="00A0130C"/>
    <w:rsid w:val="00A06B90"/>
    <w:rsid w:val="00A108EF"/>
    <w:rsid w:val="00A11788"/>
    <w:rsid w:val="00A123A1"/>
    <w:rsid w:val="00A2396E"/>
    <w:rsid w:val="00A30847"/>
    <w:rsid w:val="00A311BA"/>
    <w:rsid w:val="00A34A4C"/>
    <w:rsid w:val="00A36AE2"/>
    <w:rsid w:val="00A410C2"/>
    <w:rsid w:val="00A42431"/>
    <w:rsid w:val="00A43E49"/>
    <w:rsid w:val="00A44EA2"/>
    <w:rsid w:val="00A475CE"/>
    <w:rsid w:val="00A50991"/>
    <w:rsid w:val="00A53AB8"/>
    <w:rsid w:val="00A54896"/>
    <w:rsid w:val="00A54925"/>
    <w:rsid w:val="00A56BD3"/>
    <w:rsid w:val="00A56D63"/>
    <w:rsid w:val="00A6114C"/>
    <w:rsid w:val="00A62C19"/>
    <w:rsid w:val="00A6345E"/>
    <w:rsid w:val="00A64936"/>
    <w:rsid w:val="00A65575"/>
    <w:rsid w:val="00A67685"/>
    <w:rsid w:val="00A728AE"/>
    <w:rsid w:val="00A73B82"/>
    <w:rsid w:val="00A75057"/>
    <w:rsid w:val="00A77157"/>
    <w:rsid w:val="00A804AE"/>
    <w:rsid w:val="00A82044"/>
    <w:rsid w:val="00A84762"/>
    <w:rsid w:val="00A84E1F"/>
    <w:rsid w:val="00A86449"/>
    <w:rsid w:val="00A87C1C"/>
    <w:rsid w:val="00A9043F"/>
    <w:rsid w:val="00A92887"/>
    <w:rsid w:val="00A92ED7"/>
    <w:rsid w:val="00A96104"/>
    <w:rsid w:val="00AA27C7"/>
    <w:rsid w:val="00AA42E1"/>
    <w:rsid w:val="00AA4CAB"/>
    <w:rsid w:val="00AA51AD"/>
    <w:rsid w:val="00AA730D"/>
    <w:rsid w:val="00AB2E01"/>
    <w:rsid w:val="00AB5CB7"/>
    <w:rsid w:val="00AB7A84"/>
    <w:rsid w:val="00AC09C1"/>
    <w:rsid w:val="00AC2DFC"/>
    <w:rsid w:val="00AC4987"/>
    <w:rsid w:val="00AC7E26"/>
    <w:rsid w:val="00AD32B9"/>
    <w:rsid w:val="00AD4468"/>
    <w:rsid w:val="00AD45BB"/>
    <w:rsid w:val="00AD705D"/>
    <w:rsid w:val="00AD7098"/>
    <w:rsid w:val="00AD7D4A"/>
    <w:rsid w:val="00AE1523"/>
    <w:rsid w:val="00AE1643"/>
    <w:rsid w:val="00AE377A"/>
    <w:rsid w:val="00AE3A6C"/>
    <w:rsid w:val="00AE3DC9"/>
    <w:rsid w:val="00AF09B8"/>
    <w:rsid w:val="00AF3C71"/>
    <w:rsid w:val="00AF4703"/>
    <w:rsid w:val="00AF567D"/>
    <w:rsid w:val="00AF73D8"/>
    <w:rsid w:val="00B0334F"/>
    <w:rsid w:val="00B033B8"/>
    <w:rsid w:val="00B11471"/>
    <w:rsid w:val="00B160A2"/>
    <w:rsid w:val="00B17709"/>
    <w:rsid w:val="00B22BCA"/>
    <w:rsid w:val="00B23828"/>
    <w:rsid w:val="00B2607C"/>
    <w:rsid w:val="00B305EE"/>
    <w:rsid w:val="00B313C1"/>
    <w:rsid w:val="00B31584"/>
    <w:rsid w:val="00B36CEB"/>
    <w:rsid w:val="00B41415"/>
    <w:rsid w:val="00B440C3"/>
    <w:rsid w:val="00B455C7"/>
    <w:rsid w:val="00B457F3"/>
    <w:rsid w:val="00B46B7D"/>
    <w:rsid w:val="00B46E47"/>
    <w:rsid w:val="00B479BB"/>
    <w:rsid w:val="00B50560"/>
    <w:rsid w:val="00B55D47"/>
    <w:rsid w:val="00B61288"/>
    <w:rsid w:val="00B613AE"/>
    <w:rsid w:val="00B64B3C"/>
    <w:rsid w:val="00B673C6"/>
    <w:rsid w:val="00B72BD7"/>
    <w:rsid w:val="00B74859"/>
    <w:rsid w:val="00B748E3"/>
    <w:rsid w:val="00B75139"/>
    <w:rsid w:val="00B8048F"/>
    <w:rsid w:val="00B811FB"/>
    <w:rsid w:val="00B82A66"/>
    <w:rsid w:val="00B82DAE"/>
    <w:rsid w:val="00B852C1"/>
    <w:rsid w:val="00B87D3D"/>
    <w:rsid w:val="00B91243"/>
    <w:rsid w:val="00B941C9"/>
    <w:rsid w:val="00B97552"/>
    <w:rsid w:val="00B977D7"/>
    <w:rsid w:val="00BA0FEA"/>
    <w:rsid w:val="00BA481C"/>
    <w:rsid w:val="00BB059E"/>
    <w:rsid w:val="00BB0A88"/>
    <w:rsid w:val="00BB2420"/>
    <w:rsid w:val="00BB49AC"/>
    <w:rsid w:val="00BB5ACE"/>
    <w:rsid w:val="00BB76FD"/>
    <w:rsid w:val="00BB790B"/>
    <w:rsid w:val="00BB7A20"/>
    <w:rsid w:val="00BC1BD2"/>
    <w:rsid w:val="00BC6BE4"/>
    <w:rsid w:val="00BC6DEB"/>
    <w:rsid w:val="00BD04F1"/>
    <w:rsid w:val="00BD2196"/>
    <w:rsid w:val="00BD28AE"/>
    <w:rsid w:val="00BD4EC3"/>
    <w:rsid w:val="00BE15C0"/>
    <w:rsid w:val="00BE2434"/>
    <w:rsid w:val="00BE47CD"/>
    <w:rsid w:val="00BE5668"/>
    <w:rsid w:val="00BE58AE"/>
    <w:rsid w:val="00BE5BF9"/>
    <w:rsid w:val="00BE5DB2"/>
    <w:rsid w:val="00BE77E1"/>
    <w:rsid w:val="00BF10D7"/>
    <w:rsid w:val="00BF1B09"/>
    <w:rsid w:val="00C01DB1"/>
    <w:rsid w:val="00C030C3"/>
    <w:rsid w:val="00C05AE2"/>
    <w:rsid w:val="00C1106C"/>
    <w:rsid w:val="00C1398A"/>
    <w:rsid w:val="00C1584A"/>
    <w:rsid w:val="00C17584"/>
    <w:rsid w:val="00C22567"/>
    <w:rsid w:val="00C256FF"/>
    <w:rsid w:val="00C2587E"/>
    <w:rsid w:val="00C258E9"/>
    <w:rsid w:val="00C26361"/>
    <w:rsid w:val="00C269D7"/>
    <w:rsid w:val="00C302F1"/>
    <w:rsid w:val="00C33755"/>
    <w:rsid w:val="00C338BD"/>
    <w:rsid w:val="00C341FE"/>
    <w:rsid w:val="00C3575F"/>
    <w:rsid w:val="00C36A8F"/>
    <w:rsid w:val="00C36D47"/>
    <w:rsid w:val="00C41F2C"/>
    <w:rsid w:val="00C42AEA"/>
    <w:rsid w:val="00C42D99"/>
    <w:rsid w:val="00C516CF"/>
    <w:rsid w:val="00C57985"/>
    <w:rsid w:val="00C60308"/>
    <w:rsid w:val="00C60A22"/>
    <w:rsid w:val="00C6751B"/>
    <w:rsid w:val="00C72250"/>
    <w:rsid w:val="00C72D4D"/>
    <w:rsid w:val="00C74B1E"/>
    <w:rsid w:val="00C83200"/>
    <w:rsid w:val="00C92C5D"/>
    <w:rsid w:val="00C931F5"/>
    <w:rsid w:val="00C94B98"/>
    <w:rsid w:val="00C96814"/>
    <w:rsid w:val="00CA0E3D"/>
    <w:rsid w:val="00CA49C7"/>
    <w:rsid w:val="00CA516B"/>
    <w:rsid w:val="00CB3046"/>
    <w:rsid w:val="00CB37F4"/>
    <w:rsid w:val="00CB5E96"/>
    <w:rsid w:val="00CB60B7"/>
    <w:rsid w:val="00CC18AD"/>
    <w:rsid w:val="00CC7E21"/>
    <w:rsid w:val="00CD0BCE"/>
    <w:rsid w:val="00CD49E1"/>
    <w:rsid w:val="00CD55D6"/>
    <w:rsid w:val="00CD6248"/>
    <w:rsid w:val="00CD679A"/>
    <w:rsid w:val="00CE74F9"/>
    <w:rsid w:val="00CE7777"/>
    <w:rsid w:val="00CF17B6"/>
    <w:rsid w:val="00CF2E64"/>
    <w:rsid w:val="00CF536A"/>
    <w:rsid w:val="00D02AD7"/>
    <w:rsid w:val="00D02F6D"/>
    <w:rsid w:val="00D07D29"/>
    <w:rsid w:val="00D203D2"/>
    <w:rsid w:val="00D205F3"/>
    <w:rsid w:val="00D22C21"/>
    <w:rsid w:val="00D2480A"/>
    <w:rsid w:val="00D25CFE"/>
    <w:rsid w:val="00D2699D"/>
    <w:rsid w:val="00D3124B"/>
    <w:rsid w:val="00D35CBB"/>
    <w:rsid w:val="00D377AD"/>
    <w:rsid w:val="00D40434"/>
    <w:rsid w:val="00D4090E"/>
    <w:rsid w:val="00D4607F"/>
    <w:rsid w:val="00D50BD6"/>
    <w:rsid w:val="00D56C14"/>
    <w:rsid w:val="00D57025"/>
    <w:rsid w:val="00D57515"/>
    <w:rsid w:val="00D57765"/>
    <w:rsid w:val="00D627D9"/>
    <w:rsid w:val="00D66036"/>
    <w:rsid w:val="00D66880"/>
    <w:rsid w:val="00D66BDE"/>
    <w:rsid w:val="00D66FE7"/>
    <w:rsid w:val="00D67706"/>
    <w:rsid w:val="00D722C5"/>
    <w:rsid w:val="00D738E0"/>
    <w:rsid w:val="00D767B6"/>
    <w:rsid w:val="00D77F50"/>
    <w:rsid w:val="00D808DF"/>
    <w:rsid w:val="00D859F4"/>
    <w:rsid w:val="00D85A52"/>
    <w:rsid w:val="00D86FEC"/>
    <w:rsid w:val="00D87E22"/>
    <w:rsid w:val="00D9449D"/>
    <w:rsid w:val="00D95AF5"/>
    <w:rsid w:val="00DA0605"/>
    <w:rsid w:val="00DA2246"/>
    <w:rsid w:val="00DA34DF"/>
    <w:rsid w:val="00DB13C8"/>
    <w:rsid w:val="00DB3F49"/>
    <w:rsid w:val="00DB69FD"/>
    <w:rsid w:val="00DC0A8A"/>
    <w:rsid w:val="00DC1705"/>
    <w:rsid w:val="00DC39A9"/>
    <w:rsid w:val="00DC4C79"/>
    <w:rsid w:val="00DC768B"/>
    <w:rsid w:val="00DE56B2"/>
    <w:rsid w:val="00DE6249"/>
    <w:rsid w:val="00DE6771"/>
    <w:rsid w:val="00DE731D"/>
    <w:rsid w:val="00DE7502"/>
    <w:rsid w:val="00DF0280"/>
    <w:rsid w:val="00DF0560"/>
    <w:rsid w:val="00DF5CB7"/>
    <w:rsid w:val="00DF782E"/>
    <w:rsid w:val="00DF7E58"/>
    <w:rsid w:val="00E0076D"/>
    <w:rsid w:val="00E051D6"/>
    <w:rsid w:val="00E0534A"/>
    <w:rsid w:val="00E07B5F"/>
    <w:rsid w:val="00E11B44"/>
    <w:rsid w:val="00E13897"/>
    <w:rsid w:val="00E14867"/>
    <w:rsid w:val="00E15DEB"/>
    <w:rsid w:val="00E1688D"/>
    <w:rsid w:val="00E202BC"/>
    <w:rsid w:val="00E203EB"/>
    <w:rsid w:val="00E214E9"/>
    <w:rsid w:val="00E23887"/>
    <w:rsid w:val="00E23DDA"/>
    <w:rsid w:val="00E24A90"/>
    <w:rsid w:val="00E25D15"/>
    <w:rsid w:val="00E268D1"/>
    <w:rsid w:val="00E26D3B"/>
    <w:rsid w:val="00E35401"/>
    <w:rsid w:val="00E367F4"/>
    <w:rsid w:val="00E375DB"/>
    <w:rsid w:val="00E37832"/>
    <w:rsid w:val="00E37E4B"/>
    <w:rsid w:val="00E42938"/>
    <w:rsid w:val="00E42C3C"/>
    <w:rsid w:val="00E42E10"/>
    <w:rsid w:val="00E42E44"/>
    <w:rsid w:val="00E457BE"/>
    <w:rsid w:val="00E47508"/>
    <w:rsid w:val="00E5074F"/>
    <w:rsid w:val="00E524D7"/>
    <w:rsid w:val="00E527AC"/>
    <w:rsid w:val="00E55EB0"/>
    <w:rsid w:val="00E57BB7"/>
    <w:rsid w:val="00E616FF"/>
    <w:rsid w:val="00E61CB0"/>
    <w:rsid w:val="00E61F0B"/>
    <w:rsid w:val="00E6441A"/>
    <w:rsid w:val="00E71256"/>
    <w:rsid w:val="00E71BCF"/>
    <w:rsid w:val="00E7370D"/>
    <w:rsid w:val="00E81D7C"/>
    <w:rsid w:val="00E81DEF"/>
    <w:rsid w:val="00E82F98"/>
    <w:rsid w:val="00E8304B"/>
    <w:rsid w:val="00E83FA4"/>
    <w:rsid w:val="00E8460F"/>
    <w:rsid w:val="00E86020"/>
    <w:rsid w:val="00E860DF"/>
    <w:rsid w:val="00E86589"/>
    <w:rsid w:val="00E86FAE"/>
    <w:rsid w:val="00E91A3D"/>
    <w:rsid w:val="00E92D6A"/>
    <w:rsid w:val="00E92DF2"/>
    <w:rsid w:val="00E93B2C"/>
    <w:rsid w:val="00E93F72"/>
    <w:rsid w:val="00EA09DF"/>
    <w:rsid w:val="00EA0B4F"/>
    <w:rsid w:val="00EA46B6"/>
    <w:rsid w:val="00EA7E82"/>
    <w:rsid w:val="00EB00D7"/>
    <w:rsid w:val="00EB21DE"/>
    <w:rsid w:val="00EC2AFC"/>
    <w:rsid w:val="00EC5E18"/>
    <w:rsid w:val="00ED2749"/>
    <w:rsid w:val="00ED53BB"/>
    <w:rsid w:val="00ED5A6F"/>
    <w:rsid w:val="00EE1917"/>
    <w:rsid w:val="00EE34A8"/>
    <w:rsid w:val="00EE3BD9"/>
    <w:rsid w:val="00EF035D"/>
    <w:rsid w:val="00EF1992"/>
    <w:rsid w:val="00F012FA"/>
    <w:rsid w:val="00F048ED"/>
    <w:rsid w:val="00F059D3"/>
    <w:rsid w:val="00F06F7B"/>
    <w:rsid w:val="00F07BDD"/>
    <w:rsid w:val="00F138F7"/>
    <w:rsid w:val="00F1712E"/>
    <w:rsid w:val="00F2008A"/>
    <w:rsid w:val="00F21D9E"/>
    <w:rsid w:val="00F236A0"/>
    <w:rsid w:val="00F24C9F"/>
    <w:rsid w:val="00F25348"/>
    <w:rsid w:val="00F26AA1"/>
    <w:rsid w:val="00F31B54"/>
    <w:rsid w:val="00F34BB8"/>
    <w:rsid w:val="00F44965"/>
    <w:rsid w:val="00F45506"/>
    <w:rsid w:val="00F46CB4"/>
    <w:rsid w:val="00F50B52"/>
    <w:rsid w:val="00F51426"/>
    <w:rsid w:val="00F53A88"/>
    <w:rsid w:val="00F55AB4"/>
    <w:rsid w:val="00F60062"/>
    <w:rsid w:val="00F613CC"/>
    <w:rsid w:val="00F6538B"/>
    <w:rsid w:val="00F6564C"/>
    <w:rsid w:val="00F65CD0"/>
    <w:rsid w:val="00F65DA1"/>
    <w:rsid w:val="00F70D5B"/>
    <w:rsid w:val="00F731F7"/>
    <w:rsid w:val="00F74587"/>
    <w:rsid w:val="00F75D4C"/>
    <w:rsid w:val="00F76777"/>
    <w:rsid w:val="00F83740"/>
    <w:rsid w:val="00F83C90"/>
    <w:rsid w:val="00F83F2F"/>
    <w:rsid w:val="00F83FC8"/>
    <w:rsid w:val="00F85E18"/>
    <w:rsid w:val="00F86555"/>
    <w:rsid w:val="00F86C58"/>
    <w:rsid w:val="00F90746"/>
    <w:rsid w:val="00F94F7B"/>
    <w:rsid w:val="00FA4701"/>
    <w:rsid w:val="00FB0EDE"/>
    <w:rsid w:val="00FB5C33"/>
    <w:rsid w:val="00FB6932"/>
    <w:rsid w:val="00FC3B03"/>
    <w:rsid w:val="00FC53B0"/>
    <w:rsid w:val="00FD01EF"/>
    <w:rsid w:val="00FD19B1"/>
    <w:rsid w:val="00FE0136"/>
    <w:rsid w:val="00FE0B8D"/>
    <w:rsid w:val="00FE46E8"/>
    <w:rsid w:val="00FE48AD"/>
    <w:rsid w:val="00FF008D"/>
    <w:rsid w:val="00FF0105"/>
    <w:rsid w:val="00FF03A2"/>
    <w:rsid w:val="00FF22C4"/>
    <w:rsid w:val="00FF5E42"/>
    <w:rsid w:val="00FF6C85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F0F60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5,Akapit normalny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rsid w:val="005B1196"/>
    <w:rPr>
      <w:rFonts w:ascii="Arial" w:hAnsi="Arial" w:cs="Times New Roman"/>
      <w:color w:val="0000FF"/>
      <w:u w:val="single"/>
    </w:rPr>
  </w:style>
  <w:style w:type="character" w:customStyle="1" w:styleId="AkapitzlistZnak">
    <w:name w:val="Akapit z listą Znak"/>
    <w:aliases w:val="Numerowanie Znak,L1 Znak,Akapit z listą5 Znak,Akapit normalny Znak,List Paragraph Znak,Normalny PDST Znak,lp1 Znak,Preambuła Znak,HŁ_Bullet1 Znak"/>
    <w:link w:val="Akapitzlist"/>
    <w:uiPriority w:val="34"/>
    <w:rsid w:val="00B2607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607C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F1E1E"/>
    <w:rPr>
      <w:color w:val="605E5C"/>
      <w:shd w:val="clear" w:color="auto" w:fill="E1DFDD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link w:val="Legenda"/>
    <w:rsid w:val="005A61A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A61A2"/>
    <w:pPr>
      <w:spacing w:after="16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A6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e.kramek@ce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CENTRUM\s.jedynak</Osoba>
    <NazwaPliku xmlns="F60F55B9-AC12-46BD-85CA-E0578CFCB3C7">raport za III kwartal 2021 SMK_poprawiony.docx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9B92E-E6B3-4286-971A-E19495C7C317}"/>
</file>

<file path=customXml/itemProps2.xml><?xml version="1.0" encoding="utf-8"?>
<ds:datastoreItem xmlns:ds="http://schemas.openxmlformats.org/officeDocument/2006/customXml" ds:itemID="{AD1C2237-4915-4818-9F2D-2B243A08D268}"/>
</file>

<file path=customXml/itemProps3.xml><?xml version="1.0" encoding="utf-8"?>
<ds:datastoreItem xmlns:ds="http://schemas.openxmlformats.org/officeDocument/2006/customXml" ds:itemID="{6EA272DF-636E-4CE5-96E3-4956B8B9D3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2432</Words>
  <Characters>14593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16992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mailto:e.zdrojkowski@csioz.gov.pl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2021-10-27T10:57:00Z</dcterms:created>
  <dcterms:modified xsi:type="dcterms:W3CDTF">2021-10-27T13:16:00Z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0x0101001BDD5647FB4F464AAABDDC02E56929E3</vt:lpwstr>
  </property>
  <property fmtid="{D5CDD505-2E9C-101B-9397-08002B2CF9AE}" pid="3" name="DaneJednostki7">
    <vt:lpwstr>+48 22 597-09-27</vt:lpwstr>
  </property>
  <property fmtid="{D5CDD505-2E9C-101B-9397-08002B2CF9AE}" pid="4" name="PolaDodatkowe7">
    <vt:lpwstr>+48 22 597-09-27</vt:lpwstr>
  </property>
  <property fmtid="{D5CDD505-2E9C-101B-9397-08002B2CF9AE}" pid="5" name="DaneJednostki8">
    <vt:lpwstr>+48 22 597-09-47</vt:lpwstr>
  </property>
  <property fmtid="{D5CDD505-2E9C-101B-9397-08002B2CF9AE}" pid="6" name="PolaDodatkowe8">
    <vt:lpwstr>+48 22 597-09-47</vt:lpwstr>
  </property>
  <property fmtid="{D5CDD505-2E9C-101B-9397-08002B2CF9AE}" pid="7" name="DaneJednostki9">
    <vt:lpwstr>biuro@csioz.gov.pl</vt:lpwstr>
  </property>
  <property fmtid="{D5CDD505-2E9C-101B-9397-08002B2CF9AE}" pid="8" name="PolaDodatkowe9">
    <vt:lpwstr>biuro@csioz.gov.pl</vt:lpwstr>
  </property>
  <property fmtid="{D5CDD505-2E9C-101B-9397-08002B2CF9AE}" pid="9" name="ZnakPisma">
    <vt:lpwstr>WWP.070.4.2020.19</vt:lpwstr>
  </property>
  <property fmtid="{D5CDD505-2E9C-101B-9397-08002B2CF9AE}" pid="10" name="UNPPisma">
    <vt:lpwstr>2021-34325</vt:lpwstr>
  </property>
  <property fmtid="{D5CDD505-2E9C-101B-9397-08002B2CF9AE}" pid="11" name="ZnakSprawy">
    <vt:lpwstr>WWP.070.4.2020</vt:lpwstr>
  </property>
  <property fmtid="{D5CDD505-2E9C-101B-9397-08002B2CF9AE}" pid="12" name="ZnakSprawyPrzedPrzeniesieniem">
    <vt:lpwstr/>
  </property>
  <property fmtid="{D5CDD505-2E9C-101B-9397-08002B2CF9AE}" pid="13" name="Autor">
    <vt:lpwstr>Kozicka Karolina</vt:lpwstr>
  </property>
  <property fmtid="{D5CDD505-2E9C-101B-9397-08002B2CF9AE}" pid="14" name="AutorInicjaly">
    <vt:lpwstr>kk</vt:lpwstr>
  </property>
  <property fmtid="{D5CDD505-2E9C-101B-9397-08002B2CF9AE}" pid="15" name="AutorNrTelefonu">
    <vt:lpwstr>--</vt:lpwstr>
  </property>
  <property fmtid="{D5CDD505-2E9C-101B-9397-08002B2CF9AE}" pid="16" name="Stanowisko">
    <vt:lpwstr>starszy specjalista</vt:lpwstr>
  </property>
  <property fmtid="{D5CDD505-2E9C-101B-9397-08002B2CF9AE}" pid="17" name="OpisPisma">
    <vt:lpwstr>SMK - Raport za III kwartał 2021 r. - poprawiony</vt:lpwstr>
  </property>
  <property fmtid="{D5CDD505-2E9C-101B-9397-08002B2CF9AE}" pid="18" name="Komorka">
    <vt:lpwstr>Wydział Wsparcia Projektów</vt:lpwstr>
  </property>
  <property fmtid="{D5CDD505-2E9C-101B-9397-08002B2CF9AE}" pid="19" name="KodKomorki">
    <vt:lpwstr>WWP</vt:lpwstr>
  </property>
  <property fmtid="{D5CDD505-2E9C-101B-9397-08002B2CF9AE}" pid="20" name="AktualnaData">
    <vt:lpwstr>2021-10-27</vt:lpwstr>
  </property>
  <property fmtid="{D5CDD505-2E9C-101B-9397-08002B2CF9AE}" pid="21" name="Wydzial">
    <vt:lpwstr>Wydział Wsparcia Projektów</vt:lpwstr>
  </property>
  <property fmtid="{D5CDD505-2E9C-101B-9397-08002B2CF9AE}" pid="22" name="KodWydzialu">
    <vt:lpwstr>WWP</vt:lpwstr>
  </property>
  <property fmtid="{D5CDD505-2E9C-101B-9397-08002B2CF9AE}" pid="23" name="ZaakceptowanePrzez">
    <vt:lpwstr>n/d</vt:lpwstr>
  </property>
  <property fmtid="{D5CDD505-2E9C-101B-9397-08002B2CF9AE}" pid="24" name="PrzekazanieDo">
    <vt:lpwstr/>
  </property>
  <property fmtid="{D5CDD505-2E9C-101B-9397-08002B2CF9AE}" pid="25" name="PrzekazanieDoStanowisko">
    <vt:lpwstr/>
  </property>
  <property fmtid="{D5CDD505-2E9C-101B-9397-08002B2CF9AE}" pid="26" name="PrzekazanieDoKomorkaPracownika">
    <vt:lpwstr/>
  </property>
  <property fmtid="{D5CDD505-2E9C-101B-9397-08002B2CF9AE}" pid="27" name="PrzekazanieWgRozdzielnika">
    <vt:lpwstr/>
  </property>
  <property fmtid="{D5CDD505-2E9C-101B-9397-08002B2CF9AE}" pid="28" name="adresImie">
    <vt:lpwstr/>
  </property>
  <property fmtid="{D5CDD505-2E9C-101B-9397-08002B2CF9AE}" pid="29" name="adresNazwisko">
    <vt:lpwstr/>
  </property>
  <property fmtid="{D5CDD505-2E9C-101B-9397-08002B2CF9AE}" pid="30" name="adresNazwa">
    <vt:lpwstr>MINISTERSTWO ZDROWIA</vt:lpwstr>
  </property>
  <property fmtid="{D5CDD505-2E9C-101B-9397-08002B2CF9AE}" pid="31" name="adresOddzial">
    <vt:lpwstr/>
  </property>
  <property fmtid="{D5CDD505-2E9C-101B-9397-08002B2CF9AE}" pid="32" name="adresUlica">
    <vt:lpwstr>MIODOWA</vt:lpwstr>
  </property>
  <property fmtid="{D5CDD505-2E9C-101B-9397-08002B2CF9AE}" pid="33" name="adresTypUlicy">
    <vt:lpwstr>ul.</vt:lpwstr>
  </property>
  <property fmtid="{D5CDD505-2E9C-101B-9397-08002B2CF9AE}" pid="34" name="adresNrDomu">
    <vt:lpwstr>15</vt:lpwstr>
  </property>
  <property fmtid="{D5CDD505-2E9C-101B-9397-08002B2CF9AE}" pid="35" name="adresNrLokalu">
    <vt:lpwstr/>
  </property>
  <property fmtid="{D5CDD505-2E9C-101B-9397-08002B2CF9AE}" pid="36" name="adresKodPocztowy">
    <vt:lpwstr>00-952</vt:lpwstr>
  </property>
  <property fmtid="{D5CDD505-2E9C-101B-9397-08002B2CF9AE}" pid="37" name="adresMiejscowosc">
    <vt:lpwstr>WARSZAWA</vt:lpwstr>
  </property>
  <property fmtid="{D5CDD505-2E9C-101B-9397-08002B2CF9AE}" pid="38" name="adresPoczta">
    <vt:lpwstr/>
  </property>
  <property fmtid="{D5CDD505-2E9C-101B-9397-08002B2CF9AE}" pid="39" name="adresEMail">
    <vt:lpwstr>kancelaria@mz.gov.pl</vt:lpwstr>
  </property>
  <property fmtid="{D5CDD505-2E9C-101B-9397-08002B2CF9AE}" pid="40" name="DataNaPismie">
    <vt:lpwstr/>
  </property>
  <property fmtid="{D5CDD505-2E9C-101B-9397-08002B2CF9AE}" pid="41" name="adresaciDW">
    <vt:lpwstr>SEKRETARIAT KRMC.</vt:lpwstr>
  </property>
  <property fmtid="{D5CDD505-2E9C-101B-9397-08002B2CF9AE}" pid="42" name="adresaciDW2">
    <vt:lpwstr>SEKRETARIAT KRMC.,   ;  </vt:lpwstr>
  </property>
  <property fmtid="{D5CDD505-2E9C-101B-9397-08002B2CF9AE}" pid="43" name="DaneJednostki1">
    <vt:lpwstr>Centrum e-Zdrowia</vt:lpwstr>
  </property>
  <property fmtid="{D5CDD505-2E9C-101B-9397-08002B2CF9AE}" pid="44" name="PolaDodatkowe1">
    <vt:lpwstr>Centrum e-Zdrowia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00-184</vt:lpwstr>
  </property>
  <property fmtid="{D5CDD505-2E9C-101B-9397-08002B2CF9AE}" pid="48" name="PolaDodatkowe3">
    <vt:lpwstr>00-184</vt:lpwstr>
  </property>
  <property fmtid="{D5CDD505-2E9C-101B-9397-08002B2CF9AE}" pid="49" name="DaneJednostki4">
    <vt:lpwstr>ul. Stanisława Dubois</vt:lpwstr>
  </property>
  <property fmtid="{D5CDD505-2E9C-101B-9397-08002B2CF9AE}" pid="50" name="PolaDodatkowe4">
    <vt:lpwstr>ul. Stanisława Dubois</vt:lpwstr>
  </property>
  <property fmtid="{D5CDD505-2E9C-101B-9397-08002B2CF9AE}" pid="51" name="DaneJednostki5">
    <vt:lpwstr>5A</vt:lpwstr>
  </property>
  <property fmtid="{D5CDD505-2E9C-101B-9397-08002B2CF9AE}" pid="52" name="PolaDodatkowe5">
    <vt:lpwstr>5A</vt:lpwstr>
  </property>
  <property fmtid="{D5CDD505-2E9C-101B-9397-08002B2CF9AE}" pid="53" name="DaneJednostki6">
    <vt:lpwstr>biuro@cez.gov.pl</vt:lpwstr>
  </property>
  <property fmtid="{D5CDD505-2E9C-101B-9397-08002B2CF9AE}" pid="54" name="PolaDodatkowe6">
    <vt:lpwstr>biuro@cez.gov.pl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