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DDC98" w14:textId="191B62CF"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w:t>
      </w:r>
      <w:r w:rsidR="00C6617F">
        <w:rPr>
          <w:rFonts w:ascii="Arial" w:hAnsi="Arial" w:cs="Arial"/>
          <w:b/>
          <w:sz w:val="20"/>
          <w:szCs w:val="20"/>
        </w:rPr>
        <w:t>10</w:t>
      </w:r>
      <w:r w:rsidR="005548F2" w:rsidRPr="007541BD">
        <w:rPr>
          <w:rFonts w:ascii="Arial" w:hAnsi="Arial" w:cs="Arial"/>
          <w:b/>
          <w:sz w:val="20"/>
          <w:szCs w:val="20"/>
        </w:rPr>
        <w:t xml:space="preserve">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67BCF8AE"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C6617F">
        <w:rPr>
          <w:rFonts w:ascii="Arial" w:hAnsi="Arial" w:cs="Arial"/>
          <w:b/>
          <w:sz w:val="20"/>
          <w:szCs w:val="20"/>
        </w:rPr>
        <w:t>1</w:t>
      </w:r>
      <w:r>
        <w:rPr>
          <w:rFonts w:ascii="Arial" w:hAnsi="Arial" w:cs="Arial"/>
          <w:b/>
          <w:sz w:val="20"/>
          <w:szCs w:val="20"/>
        </w:rPr>
        <w:t xml:space="preserve">6 </w:t>
      </w:r>
      <w:r w:rsidR="00C6617F">
        <w:rPr>
          <w:rFonts w:ascii="Arial" w:hAnsi="Arial" w:cs="Arial"/>
          <w:b/>
          <w:sz w:val="20"/>
          <w:szCs w:val="20"/>
        </w:rPr>
        <w:t>kwietnia</w:t>
      </w:r>
      <w:r w:rsidRPr="007541BD">
        <w:rPr>
          <w:rFonts w:ascii="Arial" w:hAnsi="Arial" w:cs="Arial"/>
          <w:b/>
          <w:sz w:val="20"/>
          <w:szCs w:val="20"/>
        </w:rPr>
        <w:t xml:space="preserve"> 20</w:t>
      </w:r>
      <w:r w:rsidR="00C6617F">
        <w:rPr>
          <w:rFonts w:ascii="Arial" w:hAnsi="Arial" w:cs="Arial"/>
          <w:b/>
          <w:sz w:val="20"/>
          <w:szCs w:val="20"/>
        </w:rPr>
        <w:t>20</w:t>
      </w:r>
      <w:r w:rsidRPr="007541BD">
        <w:rPr>
          <w:rFonts w:ascii="Arial" w:hAnsi="Arial" w:cs="Arial"/>
          <w:b/>
          <w:sz w:val="20"/>
          <w:szCs w:val="20"/>
        </w:rPr>
        <w:t xml:space="preserve">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579D0B58"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9043C3">
        <w:rPr>
          <w:rFonts w:ascii="Arial" w:hAnsi="Arial" w:cs="Arial"/>
          <w:b/>
          <w:color w:val="auto"/>
          <w:sz w:val="24"/>
          <w:szCs w:val="24"/>
        </w:rPr>
        <w:t>I</w:t>
      </w:r>
      <w:r w:rsidR="00C6617F">
        <w:rPr>
          <w:rFonts w:ascii="Arial" w:hAnsi="Arial" w:cs="Arial"/>
          <w:b/>
          <w:color w:val="auto"/>
          <w:sz w:val="24"/>
          <w:szCs w:val="24"/>
        </w:rPr>
        <w:t>I</w:t>
      </w:r>
      <w:r w:rsidRPr="002B50C0">
        <w:rPr>
          <w:rFonts w:ascii="Arial" w:hAnsi="Arial" w:cs="Arial"/>
          <w:b/>
          <w:color w:val="auto"/>
          <w:sz w:val="24"/>
          <w:szCs w:val="24"/>
        </w:rPr>
        <w:t xml:space="preserve"> kwartał </w:t>
      </w:r>
      <w:r w:rsidR="006469C9">
        <w:rPr>
          <w:rFonts w:ascii="Arial" w:hAnsi="Arial" w:cs="Arial"/>
          <w:b/>
          <w:color w:val="auto"/>
          <w:sz w:val="24"/>
          <w:szCs w:val="24"/>
        </w:rPr>
        <w:t>20</w:t>
      </w:r>
      <w:r w:rsidR="009043C3">
        <w:rPr>
          <w:rFonts w:ascii="Arial" w:hAnsi="Arial" w:cs="Arial"/>
          <w:b/>
          <w:color w:val="auto"/>
          <w:sz w:val="24"/>
          <w:szCs w:val="24"/>
        </w:rPr>
        <w:t>20</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0FE5C" w14:textId="77777777" w:rsidR="006469C9" w:rsidRDefault="006469C9" w:rsidP="006469C9">
            <w:pPr>
              <w:spacing w:after="0" w:line="100" w:lineRule="atLeast"/>
            </w:pPr>
            <w:r>
              <w:rPr>
                <w:rFonts w:ascii="Arial" w:hAnsi="Arial" w:cs="Arial"/>
                <w:sz w:val="18"/>
                <w:szCs w:val="18"/>
              </w:rPr>
              <w:t>01.08.2018 – 31.07.2021</w:t>
            </w:r>
          </w:p>
          <w:p w14:paraId="378AC6F2" w14:textId="77777777" w:rsidR="006469C9" w:rsidRDefault="006469C9" w:rsidP="00F2008A">
            <w:pPr>
              <w:spacing w:after="0"/>
              <w:rPr>
                <w:rFonts w:ascii="Arial" w:hAnsi="Arial" w:cs="Arial"/>
                <w:color w:val="0070C0"/>
                <w:sz w:val="18"/>
                <w:szCs w:val="18"/>
              </w:rPr>
            </w:pPr>
          </w:p>
          <w:p w14:paraId="71D1A50A" w14:textId="0B0842F4" w:rsidR="00CA516B" w:rsidRPr="00141A92" w:rsidRDefault="00CA516B" w:rsidP="009162AA">
            <w:pPr>
              <w:rPr>
                <w:i/>
              </w:rPr>
            </w:pPr>
          </w:p>
        </w:tc>
      </w:tr>
    </w:tbl>
    <w:p w14:paraId="339C305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12ED6C56" w14:textId="1865C244" w:rsidR="006469C9" w:rsidRPr="00C6617F" w:rsidRDefault="006D6702" w:rsidP="00450089">
            <w:pPr>
              <w:rPr>
                <w:rFonts w:ascii="Arial" w:hAnsi="Arial" w:cs="Arial"/>
                <w:color w:val="FF0000"/>
                <w:sz w:val="18"/>
                <w:szCs w:val="20"/>
              </w:rPr>
            </w:pPr>
            <w:r w:rsidRPr="006D6702">
              <w:rPr>
                <w:rFonts w:ascii="Arial" w:hAnsi="Arial" w:cs="Arial"/>
                <w:sz w:val="18"/>
                <w:szCs w:val="20"/>
              </w:rPr>
              <w:t>63,89 %</w:t>
            </w:r>
          </w:p>
        </w:tc>
        <w:tc>
          <w:tcPr>
            <w:tcW w:w="3260" w:type="dxa"/>
          </w:tcPr>
          <w:p w14:paraId="3961D2A5" w14:textId="00C9F752" w:rsidR="00652FEA" w:rsidRPr="0025641E" w:rsidRDefault="0025641E">
            <w:pPr>
              <w:pStyle w:val="Akapitzlist"/>
              <w:numPr>
                <w:ilvl w:val="0"/>
                <w:numId w:val="27"/>
              </w:numPr>
              <w:rPr>
                <w:rFonts w:ascii="Arial" w:hAnsi="Arial" w:cs="Arial"/>
                <w:sz w:val="18"/>
                <w:szCs w:val="20"/>
              </w:rPr>
            </w:pPr>
            <w:r w:rsidRPr="0025641E">
              <w:rPr>
                <w:rFonts w:ascii="Arial" w:hAnsi="Arial" w:cs="Arial"/>
                <w:sz w:val="18"/>
                <w:szCs w:val="20"/>
              </w:rPr>
              <w:t>49,78 %</w:t>
            </w:r>
          </w:p>
          <w:p w14:paraId="78DACEA4" w14:textId="77777777" w:rsidR="00462B3F" w:rsidRPr="00C6617F" w:rsidRDefault="00462B3F" w:rsidP="009162AA">
            <w:pPr>
              <w:pStyle w:val="Akapitzlist"/>
              <w:ind w:left="410"/>
              <w:rPr>
                <w:rFonts w:ascii="Arial" w:hAnsi="Arial" w:cs="Arial"/>
                <w:color w:val="FF0000"/>
                <w:sz w:val="18"/>
                <w:szCs w:val="20"/>
              </w:rPr>
            </w:pPr>
          </w:p>
          <w:p w14:paraId="7D366D73" w14:textId="254E6962" w:rsidR="006948D3" w:rsidRPr="00C6617F" w:rsidRDefault="006948D3" w:rsidP="006948D3">
            <w:pPr>
              <w:rPr>
                <w:rFonts w:ascii="Arial" w:hAnsi="Arial" w:cs="Arial"/>
                <w:color w:val="FF0000"/>
                <w:sz w:val="18"/>
                <w:szCs w:val="20"/>
              </w:rPr>
            </w:pPr>
          </w:p>
          <w:p w14:paraId="2C11C8FE" w14:textId="09E9D785" w:rsidR="00071880" w:rsidRPr="00C6617F" w:rsidRDefault="002D048E" w:rsidP="006948D3">
            <w:pPr>
              <w:rPr>
                <w:rFonts w:ascii="Arial" w:hAnsi="Arial" w:cs="Arial"/>
                <w:color w:val="FF0000"/>
                <w:sz w:val="18"/>
                <w:szCs w:val="20"/>
              </w:rPr>
            </w:pPr>
            <w:r w:rsidRPr="00C6617F">
              <w:rPr>
                <w:rFonts w:ascii="Arial" w:hAnsi="Arial" w:cs="Arial"/>
                <w:color w:val="FF0000"/>
                <w:sz w:val="18"/>
                <w:szCs w:val="20"/>
              </w:rPr>
              <w:t xml:space="preserve"> </w:t>
            </w:r>
            <w:r w:rsidRPr="0025641E">
              <w:rPr>
                <w:rFonts w:ascii="Arial" w:hAnsi="Arial" w:cs="Arial"/>
                <w:sz w:val="18"/>
                <w:szCs w:val="20"/>
              </w:rPr>
              <w:t xml:space="preserve">2.    </w:t>
            </w:r>
            <w:r w:rsidR="002462A2" w:rsidRPr="0025641E">
              <w:rPr>
                <w:rFonts w:ascii="Arial" w:hAnsi="Arial" w:cs="Arial"/>
                <w:sz w:val="18"/>
                <w:szCs w:val="20"/>
              </w:rPr>
              <w:t>6,63</w:t>
            </w:r>
            <w:r w:rsidRPr="0025641E">
              <w:rPr>
                <w:rFonts w:ascii="Arial" w:hAnsi="Arial" w:cs="Arial"/>
                <w:sz w:val="18"/>
                <w:szCs w:val="20"/>
              </w:rPr>
              <w:t>%</w:t>
            </w:r>
          </w:p>
          <w:p w14:paraId="7C57C64F" w14:textId="77777777" w:rsidR="006948D3" w:rsidRPr="00C6617F" w:rsidRDefault="006948D3" w:rsidP="006948D3">
            <w:pPr>
              <w:rPr>
                <w:rFonts w:ascii="Arial" w:hAnsi="Arial" w:cs="Arial"/>
                <w:color w:val="FF0000"/>
                <w:sz w:val="18"/>
                <w:szCs w:val="20"/>
              </w:rPr>
            </w:pPr>
          </w:p>
          <w:p w14:paraId="4E5FC5F3" w14:textId="27F82A88" w:rsidR="00907F6D" w:rsidRPr="00B7252C" w:rsidRDefault="002D048E" w:rsidP="006B5117">
            <w:pPr>
              <w:rPr>
                <w:rFonts w:ascii="Arial" w:hAnsi="Arial" w:cs="Arial"/>
                <w:sz w:val="18"/>
                <w:szCs w:val="20"/>
              </w:rPr>
            </w:pPr>
            <w:r w:rsidRPr="00B7252C">
              <w:rPr>
                <w:rFonts w:ascii="Arial" w:hAnsi="Arial" w:cs="Arial"/>
                <w:sz w:val="18"/>
                <w:szCs w:val="20"/>
              </w:rPr>
              <w:t xml:space="preserve"> </w:t>
            </w:r>
            <w:r w:rsidR="005548F2" w:rsidRPr="00B7252C">
              <w:rPr>
                <w:rFonts w:ascii="Arial" w:hAnsi="Arial" w:cs="Arial"/>
                <w:sz w:val="18"/>
                <w:szCs w:val="20"/>
              </w:rPr>
              <w:t xml:space="preserve">3. </w:t>
            </w:r>
            <w:r w:rsidRPr="00B7252C">
              <w:rPr>
                <w:rFonts w:ascii="Arial" w:hAnsi="Arial" w:cs="Arial"/>
                <w:sz w:val="18"/>
                <w:szCs w:val="20"/>
              </w:rPr>
              <w:t xml:space="preserve">   </w:t>
            </w:r>
            <w:r w:rsidR="003B777E" w:rsidRPr="00B7252C">
              <w:rPr>
                <w:rFonts w:ascii="Arial" w:hAnsi="Arial" w:cs="Arial"/>
                <w:sz w:val="18"/>
                <w:szCs w:val="20"/>
              </w:rPr>
              <w:t>Nie dotyczy</w:t>
            </w:r>
          </w:p>
          <w:p w14:paraId="069A5B97" w14:textId="77777777" w:rsidR="006469C9" w:rsidRPr="00C6617F" w:rsidRDefault="006469C9">
            <w:pPr>
              <w:rPr>
                <w:rFonts w:ascii="Arial" w:hAnsi="Arial" w:cs="Arial"/>
                <w:color w:val="FF0000"/>
                <w:sz w:val="18"/>
                <w:szCs w:val="20"/>
              </w:rPr>
            </w:pPr>
          </w:p>
        </w:tc>
        <w:tc>
          <w:tcPr>
            <w:tcW w:w="3402" w:type="dxa"/>
          </w:tcPr>
          <w:p w14:paraId="3D3517A8" w14:textId="5170EB14" w:rsidR="006469C9" w:rsidRPr="00B7252C" w:rsidRDefault="00DA4835" w:rsidP="006469C9">
            <w:pPr>
              <w:rPr>
                <w:rFonts w:ascii="Arial" w:hAnsi="Arial" w:cs="Arial"/>
                <w:sz w:val="18"/>
                <w:szCs w:val="20"/>
              </w:rPr>
            </w:pPr>
            <w:r w:rsidRPr="00B7252C">
              <w:rPr>
                <w:rFonts w:ascii="Arial" w:hAnsi="Arial" w:cs="Arial"/>
                <w:sz w:val="18"/>
                <w:szCs w:val="20"/>
              </w:rPr>
              <w:lastRenderedPageBreak/>
              <w:t>52,24</w:t>
            </w:r>
            <w:r w:rsidR="006469C9" w:rsidRPr="00B7252C">
              <w:rPr>
                <w:rFonts w:ascii="Arial" w:hAnsi="Arial" w:cs="Arial"/>
                <w:sz w:val="18"/>
                <w:szCs w:val="20"/>
              </w:rPr>
              <w:t xml:space="preserve"> %</w:t>
            </w:r>
          </w:p>
          <w:p w14:paraId="38D962EC" w14:textId="77777777" w:rsidR="006469C9" w:rsidRPr="00C6617F" w:rsidRDefault="006469C9" w:rsidP="00795AFA">
            <w:pPr>
              <w:rPr>
                <w:rFonts w:ascii="Arial" w:hAnsi="Arial" w:cs="Arial"/>
                <w:color w:val="FF000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58289395"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 xml:space="preserve">Przyczyny nieosiągnięcia          w terminie Kamienia milowego </w:t>
            </w:r>
          </w:p>
          <w:p w14:paraId="27B28FBA"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 xml:space="preserve">wynikają z faktu, iż skaner do digitalizacji EDS Gamma </w:t>
            </w:r>
            <w:r>
              <w:rPr>
                <w:rFonts w:ascii="Arial" w:eastAsia="Arial" w:hAnsi="Arial" w:cs="Arial"/>
                <w:sz w:val="20"/>
                <w:szCs w:val="20"/>
              </w:rPr>
              <w:lastRenderedPageBreak/>
              <w:t>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lastRenderedPageBreak/>
              <w:t>Dostosowanie bazy do standardów WCAG 2.0</w:t>
            </w:r>
          </w:p>
        </w:tc>
        <w:tc>
          <w:tcPr>
            <w:tcW w:w="1507" w:type="dxa"/>
            <w:shd w:val="clear" w:color="auto" w:fill="auto"/>
          </w:tcPr>
          <w:p w14:paraId="4A8BCB72" w14:textId="7F8E2848" w:rsidR="00821432" w:rsidRDefault="00821432" w:rsidP="00C01292">
            <w:pPr>
              <w:rPr>
                <w:rFonts w:cs="Arial"/>
              </w:rPr>
            </w:pPr>
            <w:r>
              <w:rPr>
                <w:rFonts w:cs="Arial"/>
              </w:rPr>
              <w:t xml:space="preserve">KPI </w:t>
            </w:r>
            <w:r w:rsidR="00C01292">
              <w:rPr>
                <w:rFonts w:cs="Arial"/>
              </w:rPr>
              <w:t>6</w:t>
            </w:r>
            <w:r>
              <w:rPr>
                <w:rFonts w:cs="Arial"/>
              </w:rPr>
              <w:t xml:space="preserve"> – 2 szt.</w:t>
            </w:r>
          </w:p>
          <w:p w14:paraId="1AAAEDE5" w14:textId="50D70201" w:rsidR="00821432" w:rsidRDefault="00821432" w:rsidP="00C01292">
            <w:pPr>
              <w:rPr>
                <w:rFonts w:cs="Arial"/>
              </w:rPr>
            </w:pPr>
            <w:r>
              <w:rPr>
                <w:rFonts w:cs="Arial"/>
              </w:rPr>
              <w:t>KPI 7 – 1 szt.</w:t>
            </w:r>
          </w:p>
          <w:p w14:paraId="2FAFB326" w14:textId="0BAC4A7F" w:rsidR="00C01292" w:rsidRPr="00141A92" w:rsidRDefault="00C01292" w:rsidP="00C01292">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t>Aktualizacja API</w:t>
            </w:r>
          </w:p>
        </w:tc>
        <w:tc>
          <w:tcPr>
            <w:tcW w:w="1507" w:type="dxa"/>
            <w:shd w:val="clear" w:color="auto" w:fill="auto"/>
          </w:tcPr>
          <w:p w14:paraId="3F9F5F99" w14:textId="52DC8C37" w:rsidR="00821432" w:rsidRDefault="00821432" w:rsidP="00821432">
            <w:pPr>
              <w:rPr>
                <w:rFonts w:cs="Arial"/>
              </w:rPr>
            </w:pPr>
            <w:r>
              <w:rPr>
                <w:rFonts w:cs="Arial"/>
              </w:rPr>
              <w:t xml:space="preserve"> KPI 6 – 2 szt.</w:t>
            </w:r>
          </w:p>
          <w:p w14:paraId="733546BB" w14:textId="24AA3B93" w:rsidR="00821432" w:rsidRDefault="00821432" w:rsidP="00C01292">
            <w:pPr>
              <w:rPr>
                <w:rFonts w:cs="Arial"/>
              </w:rPr>
            </w:pPr>
            <w:r>
              <w:rPr>
                <w:rFonts w:cs="Arial"/>
              </w:rPr>
              <w:t xml:space="preserve"> KPI 7 – 1 szt.</w:t>
            </w:r>
          </w:p>
          <w:p w14:paraId="461E5773" w14:textId="6CB6AF13" w:rsidR="00C01292" w:rsidRPr="00141A92" w:rsidRDefault="00821432" w:rsidP="00C01292">
            <w:pPr>
              <w:rPr>
                <w:rFonts w:ascii="Arial" w:hAnsi="Arial" w:cs="Arial"/>
                <w:color w:val="0070C0"/>
                <w:sz w:val="18"/>
                <w:szCs w:val="18"/>
              </w:rPr>
            </w:pPr>
            <w:r w:rsidDel="00821432">
              <w:rPr>
                <w:rFonts w:cs="Arial"/>
              </w:rPr>
              <w:t xml:space="preserve"> </w:t>
            </w:r>
          </w:p>
        </w:tc>
        <w:tc>
          <w:tcPr>
            <w:tcW w:w="1289" w:type="dxa"/>
          </w:tcPr>
          <w:p w14:paraId="150DBABC" w14:textId="77777777" w:rsidR="00C01292" w:rsidRDefault="00C01292" w:rsidP="00C01292">
            <w:pPr>
              <w:rPr>
                <w:rFonts w:cs="Arial"/>
              </w:rPr>
            </w:pPr>
            <w:r>
              <w:rPr>
                <w:rFonts w:cs="Arial"/>
              </w:rPr>
              <w:t>02-2019</w:t>
            </w:r>
          </w:p>
        </w:tc>
        <w:tc>
          <w:tcPr>
            <w:tcW w:w="1914" w:type="dxa"/>
          </w:tcPr>
          <w:p w14:paraId="4AC17D9C" w14:textId="77777777" w:rsidR="00C01292" w:rsidRDefault="00C01292" w:rsidP="00C01292">
            <w:pPr>
              <w:pStyle w:val="Akapitzlist"/>
              <w:ind w:left="7"/>
              <w:rPr>
                <w:rFonts w:cs="Arial"/>
              </w:rPr>
            </w:pPr>
            <w:r>
              <w:rPr>
                <w:rFonts w:cs="Arial"/>
              </w:rPr>
              <w:t>02-2019</w:t>
            </w:r>
          </w:p>
        </w:tc>
        <w:tc>
          <w:tcPr>
            <w:tcW w:w="2802" w:type="dxa"/>
          </w:tcPr>
          <w:p w14:paraId="7BFCB62A" w14:textId="77777777" w:rsidR="00C01292" w:rsidRDefault="00C01292" w:rsidP="00C01292">
            <w:pPr>
              <w:snapToGrid w:val="0"/>
              <w:rPr>
                <w:rFonts w:ascii="Arial" w:eastAsia="Arial" w:hAnsi="Arial" w:cs="Arial"/>
                <w:sz w:val="20"/>
                <w:szCs w:val="20"/>
              </w:rPr>
            </w:pPr>
            <w:r>
              <w:rPr>
                <w:rFonts w:cs="Arial"/>
              </w:rPr>
              <w:t>Osiągnięty</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77777777" w:rsidR="00C01292" w:rsidRDefault="00C01292" w:rsidP="00C01292">
            <w:pPr>
              <w:pStyle w:val="Akapitzlist"/>
              <w:ind w:left="7"/>
              <w:rPr>
                <w:rFonts w:cs="Arial"/>
              </w:rPr>
            </w:pPr>
          </w:p>
        </w:tc>
        <w:tc>
          <w:tcPr>
            <w:tcW w:w="2802" w:type="dxa"/>
          </w:tcPr>
          <w:p w14:paraId="034478EB" w14:textId="4023B059" w:rsidR="00C01292" w:rsidRDefault="00FB3BEB" w:rsidP="00C01292">
            <w:pPr>
              <w:snapToGrid w:val="0"/>
              <w:rPr>
                <w:rFonts w:cs="Arial"/>
              </w:rPr>
            </w:pPr>
            <w:r>
              <w:rPr>
                <w:rFonts w:cs="Arial"/>
              </w:rPr>
              <w:t>W trakcie realizacji</w:t>
            </w:r>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w:t>
            </w:r>
            <w:r w:rsidRPr="00FB3BEB">
              <w:rPr>
                <w:rFonts w:cs="Arial"/>
              </w:rPr>
              <w:lastRenderedPageBreak/>
              <w:t>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05E99AB" w14:textId="38027F62"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p>
          <w:p w14:paraId="3839F0EA" w14:textId="77777777" w:rsidR="00FB3BEB" w:rsidRPr="00FB3BEB" w:rsidRDefault="00FB3BEB" w:rsidP="00FB3BEB">
            <w:pPr>
              <w:snapToGrid w:val="0"/>
              <w:rPr>
                <w:rFonts w:cs="Arial"/>
              </w:rPr>
            </w:pP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lastRenderedPageBreak/>
              <w:t>Digitalizacja 47 444 artykułów</w:t>
            </w:r>
          </w:p>
        </w:tc>
        <w:tc>
          <w:tcPr>
            <w:tcW w:w="1507" w:type="dxa"/>
            <w:shd w:val="clear" w:color="auto" w:fill="auto"/>
          </w:tcPr>
          <w:p w14:paraId="74B5E173" w14:textId="1411CAA4" w:rsidR="00C01292" w:rsidRDefault="00F72629" w:rsidP="00C01292">
            <w:pPr>
              <w:rPr>
                <w:rFonts w:cs="Arial"/>
              </w:rPr>
            </w:pPr>
            <w:r>
              <w:rPr>
                <w:rFonts w:cs="Arial"/>
              </w:rPr>
              <w:t xml:space="preserve">KPI </w:t>
            </w:r>
            <w:r w:rsidR="00C01292">
              <w:rPr>
                <w:rFonts w:cs="Arial"/>
              </w:rPr>
              <w:t>2</w:t>
            </w:r>
            <w:r>
              <w:rPr>
                <w:rFonts w:cs="Arial"/>
              </w:rPr>
              <w:t xml:space="preserve"> – 0,2TB</w:t>
            </w:r>
          </w:p>
        </w:tc>
        <w:tc>
          <w:tcPr>
            <w:tcW w:w="1289" w:type="dxa"/>
          </w:tcPr>
          <w:p w14:paraId="009701E6" w14:textId="77777777" w:rsidR="00C01292" w:rsidRDefault="00C01292" w:rsidP="00C01292">
            <w:pPr>
              <w:rPr>
                <w:rFonts w:cs="Arial"/>
              </w:rPr>
            </w:pPr>
            <w:r>
              <w:rPr>
                <w:rFonts w:cs="Arial"/>
              </w:rPr>
              <w:t>07-2021</w:t>
            </w:r>
          </w:p>
        </w:tc>
        <w:tc>
          <w:tcPr>
            <w:tcW w:w="1914" w:type="dxa"/>
          </w:tcPr>
          <w:p w14:paraId="3C30979E" w14:textId="77777777" w:rsidR="00C01292" w:rsidRDefault="00C01292" w:rsidP="00C01292">
            <w:pPr>
              <w:pStyle w:val="Akapitzlist"/>
              <w:ind w:left="7"/>
              <w:rPr>
                <w:rFonts w:cs="Arial"/>
              </w:rPr>
            </w:pPr>
          </w:p>
        </w:tc>
        <w:tc>
          <w:tcPr>
            <w:tcW w:w="2802" w:type="dxa"/>
          </w:tcPr>
          <w:p w14:paraId="2F3551AE" w14:textId="77777777" w:rsidR="00C01292" w:rsidRDefault="00C01292" w:rsidP="00C01292">
            <w:pPr>
              <w:snapToGrid w:val="0"/>
              <w:rPr>
                <w:rFonts w:cs="Arial"/>
              </w:rPr>
            </w:pPr>
            <w:r>
              <w:rPr>
                <w:rFonts w:cs="Arial"/>
              </w:rPr>
              <w:t>w trakcie realizacji</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77777777" w:rsidR="00C01292" w:rsidRDefault="00C01292" w:rsidP="00C01292">
            <w:pPr>
              <w:pStyle w:val="Akapitzlist"/>
              <w:ind w:left="7"/>
              <w:rPr>
                <w:rFonts w:cs="Arial"/>
              </w:rPr>
            </w:pPr>
          </w:p>
        </w:tc>
        <w:tc>
          <w:tcPr>
            <w:tcW w:w="2802" w:type="dxa"/>
          </w:tcPr>
          <w:p w14:paraId="51C04AC1" w14:textId="77777777" w:rsidR="00C01292" w:rsidRDefault="00C01292" w:rsidP="00C01292">
            <w:pPr>
              <w:snapToGrid w:val="0"/>
              <w:rPr>
                <w:rFonts w:cs="Arial"/>
              </w:rPr>
            </w:pPr>
            <w:r>
              <w:rPr>
                <w:rFonts w:cs="Arial"/>
              </w:rPr>
              <w:t>w trakcie realizacji</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D17F5FA" w:rsidR="00C01292" w:rsidRDefault="00BE5F38" w:rsidP="00C01292">
            <w:pPr>
              <w:rPr>
                <w:rFonts w:cs="Arial"/>
              </w:rPr>
            </w:pPr>
            <w:r>
              <w:rPr>
                <w:rFonts w:cs="Arial"/>
              </w:rPr>
              <w:t xml:space="preserve"> KPI 1 – 165015 szt.</w:t>
            </w:r>
          </w:p>
        </w:tc>
        <w:tc>
          <w:tcPr>
            <w:tcW w:w="1289" w:type="dxa"/>
          </w:tcPr>
          <w:p w14:paraId="608E097C" w14:textId="77777777" w:rsidR="00C01292" w:rsidRDefault="00C01292" w:rsidP="00C01292">
            <w:pPr>
              <w:rPr>
                <w:rFonts w:cs="Arial"/>
              </w:rPr>
            </w:pPr>
            <w:r>
              <w:rPr>
                <w:rFonts w:cs="Arial"/>
              </w:rPr>
              <w:t>07-2021</w:t>
            </w:r>
          </w:p>
        </w:tc>
        <w:tc>
          <w:tcPr>
            <w:tcW w:w="1914" w:type="dxa"/>
          </w:tcPr>
          <w:p w14:paraId="440EC246" w14:textId="77777777" w:rsidR="00C01292" w:rsidRDefault="00C01292" w:rsidP="00C01292">
            <w:pPr>
              <w:pStyle w:val="Akapitzlist"/>
              <w:ind w:left="7"/>
              <w:rPr>
                <w:rFonts w:cs="Arial"/>
              </w:rPr>
            </w:pPr>
          </w:p>
        </w:tc>
        <w:tc>
          <w:tcPr>
            <w:tcW w:w="2802" w:type="dxa"/>
          </w:tcPr>
          <w:p w14:paraId="053FC44F" w14:textId="77777777" w:rsidR="00C01292" w:rsidRDefault="00C01292" w:rsidP="00C01292">
            <w:pPr>
              <w:snapToGrid w:val="0"/>
              <w:rPr>
                <w:rFonts w:cs="Arial"/>
              </w:rPr>
            </w:pPr>
            <w:r>
              <w:rPr>
                <w:rFonts w:cs="Arial"/>
              </w:rPr>
              <w:t>w trakcie realizacji</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t>Przeprowadzenie audytu projektu</w:t>
            </w:r>
          </w:p>
        </w:tc>
        <w:tc>
          <w:tcPr>
            <w:tcW w:w="1507" w:type="dxa"/>
            <w:shd w:val="clear" w:color="auto" w:fill="auto"/>
          </w:tcPr>
          <w:p w14:paraId="394E0A8B" w14:textId="416094F2" w:rsidR="00BE5F38" w:rsidRDefault="00BE5F38" w:rsidP="00BE5F38">
            <w:pPr>
              <w:rPr>
                <w:rFonts w:cs="Arial"/>
              </w:rPr>
            </w:pPr>
            <w:r>
              <w:rPr>
                <w:rFonts w:cs="Arial"/>
              </w:rPr>
              <w:t xml:space="preserve"> KPI 6 – 2 szt.</w:t>
            </w:r>
          </w:p>
          <w:p w14:paraId="01F74A7F" w14:textId="77777777" w:rsidR="00BE5F38" w:rsidRDefault="00BE5F38" w:rsidP="00BE5F38">
            <w:pPr>
              <w:rPr>
                <w:rFonts w:cs="Arial"/>
              </w:rPr>
            </w:pPr>
            <w:r>
              <w:rPr>
                <w:rFonts w:cs="Arial"/>
              </w:rPr>
              <w:t>KPI 7 – 1 szt.</w:t>
            </w:r>
          </w:p>
          <w:p w14:paraId="493706DE" w14:textId="27B72D35" w:rsidR="00C01292" w:rsidRDefault="00C01292" w:rsidP="00C01292">
            <w:pPr>
              <w:rPr>
                <w:rFonts w:cs="Arial"/>
              </w:rPr>
            </w:pPr>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77777777" w:rsidR="00C01292" w:rsidRDefault="00C01292" w:rsidP="00C01292">
            <w:pPr>
              <w:pStyle w:val="Akapitzlist"/>
              <w:ind w:left="7"/>
              <w:rPr>
                <w:rFonts w:cs="Arial"/>
              </w:rPr>
            </w:pPr>
          </w:p>
        </w:tc>
        <w:tc>
          <w:tcPr>
            <w:tcW w:w="2802" w:type="dxa"/>
          </w:tcPr>
          <w:p w14:paraId="10E9AD44" w14:textId="77777777" w:rsidR="00C01292" w:rsidRDefault="00C01292" w:rsidP="00C01292">
            <w:pPr>
              <w:snapToGrid w:val="0"/>
              <w:rPr>
                <w:rFonts w:cs="Arial"/>
              </w:rPr>
            </w:pPr>
            <w:r>
              <w:rPr>
                <w:rFonts w:cs="Arial"/>
              </w:rPr>
              <w:t>planowany</w:t>
            </w:r>
          </w:p>
        </w:tc>
      </w:tr>
      <w:tr w:rsidR="00C01292" w:rsidRPr="002B50C0" w14:paraId="7B494788" w14:textId="77777777" w:rsidTr="00E07644">
        <w:tc>
          <w:tcPr>
            <w:tcW w:w="2127" w:type="dxa"/>
          </w:tcPr>
          <w:p w14:paraId="38F54DCC" w14:textId="77777777" w:rsidR="00E07644" w:rsidRDefault="00E07644" w:rsidP="00E07644">
            <w:pPr>
              <w:rPr>
                <w:rFonts w:cs="Arial"/>
              </w:rPr>
            </w:pPr>
            <w:r>
              <w:rPr>
                <w:rFonts w:cs="Arial"/>
              </w:rPr>
              <w:t xml:space="preserve">Działania </w:t>
            </w:r>
            <w:proofErr w:type="spellStart"/>
            <w:r>
              <w:rPr>
                <w:rFonts w:cs="Arial"/>
              </w:rPr>
              <w:t>informacyjno</w:t>
            </w:r>
            <w:proofErr w:type="spellEnd"/>
            <w:r>
              <w:rPr>
                <w:rFonts w:cs="Arial"/>
              </w:rPr>
              <w:t xml:space="preserve"> – promocyjne w trakcie</w:t>
            </w:r>
          </w:p>
          <w:p w14:paraId="35B64D46" w14:textId="77777777" w:rsidR="00C01292" w:rsidRDefault="00E07644" w:rsidP="00E07644">
            <w:pPr>
              <w:rPr>
                <w:rFonts w:cs="Arial"/>
              </w:rPr>
            </w:pPr>
            <w:r>
              <w:rPr>
                <w:rFonts w:cs="Arial"/>
              </w:rPr>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7777777" w:rsidR="00C01292" w:rsidRDefault="00E07644" w:rsidP="00C01292">
            <w:pPr>
              <w:rPr>
                <w:rFonts w:cs="Arial"/>
              </w:rPr>
            </w:pPr>
            <w:r>
              <w:rPr>
                <w:rFonts w:cs="Arial"/>
              </w:rPr>
              <w:t>07-2021</w:t>
            </w:r>
          </w:p>
        </w:tc>
        <w:tc>
          <w:tcPr>
            <w:tcW w:w="1914" w:type="dxa"/>
          </w:tcPr>
          <w:p w14:paraId="67B10C45" w14:textId="77777777" w:rsidR="00C01292" w:rsidRDefault="00C01292" w:rsidP="00C01292">
            <w:pPr>
              <w:pStyle w:val="Akapitzlist"/>
              <w:ind w:left="7"/>
              <w:rPr>
                <w:rFonts w:cs="Arial"/>
              </w:rPr>
            </w:pPr>
          </w:p>
        </w:tc>
        <w:tc>
          <w:tcPr>
            <w:tcW w:w="2802" w:type="dxa"/>
          </w:tcPr>
          <w:p w14:paraId="0E30A57C" w14:textId="77777777" w:rsidR="00C01292" w:rsidRDefault="00E07644" w:rsidP="00C01292">
            <w:pPr>
              <w:snapToGrid w:val="0"/>
              <w:rPr>
                <w:rFonts w:cs="Arial"/>
              </w:rPr>
            </w:pPr>
            <w:r>
              <w:rPr>
                <w:rFonts w:cs="Arial"/>
              </w:rPr>
              <w:t>w trakcie realizacji</w:t>
            </w:r>
          </w:p>
        </w:tc>
      </w:tr>
    </w:tbl>
    <w:p w14:paraId="454A232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141A92" w:rsidRDefault="00586664" w:rsidP="00586664">
            <w:pPr>
              <w:rPr>
                <w:rFonts w:ascii="Arial" w:hAnsi="Arial" w:cs="Arial"/>
                <w:b/>
                <w:sz w:val="20"/>
                <w:szCs w:val="20"/>
              </w:rPr>
            </w:pPr>
            <w:r w:rsidRPr="00141A92">
              <w:rPr>
                <w:rFonts w:ascii="Arial" w:hAnsi="Arial" w:cs="Arial"/>
                <w:b/>
                <w:sz w:val="20"/>
                <w:szCs w:val="20"/>
              </w:rPr>
              <w:lastRenderedPageBreak/>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9F1DC8" w:rsidRDefault="00AA6C4A" w:rsidP="006A60AA">
            <w:pPr>
              <w:rPr>
                <w:rFonts w:ascii="Arial" w:hAnsi="Arial" w:cs="Arial"/>
                <w:color w:val="0070C0"/>
                <w:sz w:val="18"/>
                <w:szCs w:val="18"/>
                <w:lang w:eastAsia="pl-PL"/>
              </w:rPr>
            </w:pPr>
            <w:r>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1B773352" w:rsidR="00AA6C4A" w:rsidRPr="00141A92" w:rsidRDefault="00F84381" w:rsidP="006A60AA">
            <w:pPr>
              <w:rPr>
                <w:rFonts w:ascii="Arial" w:hAnsi="Arial" w:cs="Arial"/>
                <w:color w:val="0070C0"/>
                <w:sz w:val="18"/>
                <w:szCs w:val="20"/>
              </w:rPr>
            </w:pPr>
            <w:r w:rsidRPr="00F81657">
              <w:rPr>
                <w:rFonts w:ascii="Arial" w:hAnsi="Arial" w:cs="Arial"/>
                <w:sz w:val="20"/>
                <w:szCs w:val="20"/>
              </w:rPr>
              <w:t>160451</w:t>
            </w:r>
          </w:p>
        </w:tc>
      </w:tr>
      <w:tr w:rsidR="00AA6C4A" w:rsidRPr="002B50C0" w14:paraId="6C878212" w14:textId="77777777" w:rsidTr="00047D9D">
        <w:tc>
          <w:tcPr>
            <w:tcW w:w="2545" w:type="dxa"/>
          </w:tcPr>
          <w:p w14:paraId="3F30AE0D" w14:textId="77777777" w:rsidR="00AA6C4A" w:rsidRPr="00430174" w:rsidRDefault="00AA6C4A" w:rsidP="006A60AA">
            <w:pPr>
              <w:pStyle w:val="Tekstpodstawowy2"/>
              <w:spacing w:after="0" w:line="259" w:lineRule="auto"/>
              <w:ind w:left="34"/>
              <w:rPr>
                <w:rFonts w:cs="Arial"/>
                <w:color w:val="0070C0"/>
                <w:sz w:val="18"/>
                <w:szCs w:val="18"/>
                <w:lang w:val="pl-PL" w:eastAsia="pl-PL"/>
              </w:rPr>
            </w:pPr>
            <w:r w:rsidRPr="009162AA">
              <w:rPr>
                <w:rFonts w:cs="Arial"/>
                <w:sz w:val="20"/>
                <w:lang w:val="pl-PL"/>
              </w:rPr>
              <w:t xml:space="preserve">2. Rozmiar </w:t>
            </w:r>
            <w:proofErr w:type="spellStart"/>
            <w:r w:rsidRPr="009162AA">
              <w:rPr>
                <w:rFonts w:cs="Arial"/>
                <w:sz w:val="20"/>
                <w:lang w:val="pl-PL"/>
              </w:rPr>
              <w:t>zdigitalizowanej</w:t>
            </w:r>
            <w:proofErr w:type="spellEnd"/>
            <w:r w:rsidRPr="009162AA">
              <w:rPr>
                <w:rFonts w:cs="Arial"/>
                <w:sz w:val="20"/>
                <w:lang w:val="pl-PL"/>
              </w:rPr>
              <w:t xml:space="preserve"> </w:t>
            </w:r>
            <w:r w:rsidRPr="00430174">
              <w:rPr>
                <w:rFonts w:cs="Arial"/>
                <w:sz w:val="20"/>
                <w:lang w:val="pl-PL"/>
              </w:rPr>
              <w:t>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77777777" w:rsidR="00AA6C4A" w:rsidRPr="009162AA" w:rsidRDefault="00AA6C4A" w:rsidP="009162AA">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B1A56F9" w14:textId="5D765279" w:rsidR="00AA6C4A" w:rsidRPr="00141A92" w:rsidRDefault="00DE055D">
            <w:pPr>
              <w:rPr>
                <w:rFonts w:ascii="Arial" w:hAnsi="Arial" w:cs="Arial"/>
                <w:color w:val="0070C0"/>
                <w:sz w:val="18"/>
                <w:szCs w:val="20"/>
              </w:rPr>
            </w:pPr>
            <w:r>
              <w:rPr>
                <w:rFonts w:ascii="Arial" w:eastAsia="Times New Roman" w:hAnsi="Arial" w:cs="Arial"/>
                <w:sz w:val="20"/>
                <w:szCs w:val="24"/>
              </w:rPr>
              <w:t>0,20</w:t>
            </w:r>
          </w:p>
        </w:tc>
      </w:tr>
      <w:tr w:rsidR="00AA6C4A" w:rsidRPr="002B50C0" w14:paraId="75DA627D" w14:textId="77777777" w:rsidTr="00047D9D">
        <w:tc>
          <w:tcPr>
            <w:tcW w:w="2545" w:type="dxa"/>
          </w:tcPr>
          <w:p w14:paraId="2595D0DF"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3. Rozmiar udostępnionych on-line informacji sektora publicznego</w:t>
            </w:r>
          </w:p>
          <w:p w14:paraId="7F7AB6E0" w14:textId="77777777" w:rsidR="00AA6C4A" w:rsidRPr="00430174"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035F30A9" w14:textId="5E4257A3" w:rsidR="00AA6C4A" w:rsidRDefault="00AA6C4A">
            <w:pPr>
              <w:rPr>
                <w:rFonts w:ascii="Arial" w:eastAsia="Times New Roman" w:hAnsi="Arial" w:cs="Arial"/>
                <w:sz w:val="20"/>
                <w:szCs w:val="24"/>
              </w:rPr>
            </w:pPr>
            <w:r>
              <w:rPr>
                <w:rFonts w:ascii="Arial" w:eastAsia="Times New Roman" w:hAnsi="Arial" w:cs="Arial"/>
                <w:sz w:val="20"/>
                <w:szCs w:val="24"/>
              </w:rPr>
              <w:t>0.0</w:t>
            </w:r>
            <w:r w:rsidR="00C837BB">
              <w:rPr>
                <w:rFonts w:ascii="Arial" w:eastAsia="Times New Roman" w:hAnsi="Arial" w:cs="Arial"/>
                <w:sz w:val="20"/>
                <w:szCs w:val="24"/>
              </w:rPr>
              <w:t>0</w:t>
            </w:r>
          </w:p>
        </w:tc>
      </w:tr>
      <w:tr w:rsidR="00AA6C4A" w:rsidRPr="002B50C0" w14:paraId="6BCE58BF" w14:textId="77777777" w:rsidTr="00047D9D">
        <w:tc>
          <w:tcPr>
            <w:tcW w:w="2545" w:type="dxa"/>
          </w:tcPr>
          <w:p w14:paraId="56013DDC"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428B132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C6B4F4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C3FABDC" w14:textId="77777777" w:rsidTr="00047D9D">
        <w:tc>
          <w:tcPr>
            <w:tcW w:w="2545" w:type="dxa"/>
          </w:tcPr>
          <w:p w14:paraId="662F8980"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 xml:space="preserve">5. Liczba </w:t>
            </w:r>
            <w:proofErr w:type="spellStart"/>
            <w:r w:rsidRPr="009162AA">
              <w:rPr>
                <w:rFonts w:cs="Arial"/>
                <w:sz w:val="20"/>
                <w:lang w:val="pl-PL"/>
              </w:rPr>
              <w:t>zdigitalizowanych</w:t>
            </w:r>
            <w:proofErr w:type="spellEnd"/>
            <w:r w:rsidRPr="009162AA">
              <w:rPr>
                <w:rFonts w:cs="Arial"/>
                <w:sz w:val="20"/>
                <w:lang w:val="pl-PL"/>
              </w:rPr>
              <w:t xml:space="preserve">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50B98892" w:rsidR="00AA6C4A" w:rsidRDefault="00C837BB" w:rsidP="006A60AA">
            <w:pPr>
              <w:rPr>
                <w:rFonts w:ascii="Arial" w:eastAsia="Times New Roman" w:hAnsi="Arial" w:cs="Arial"/>
                <w:sz w:val="20"/>
                <w:szCs w:val="24"/>
              </w:rPr>
            </w:pPr>
            <w:r>
              <w:rPr>
                <w:rFonts w:ascii="Arial" w:eastAsia="Times New Roman" w:hAnsi="Arial" w:cs="Arial"/>
                <w:sz w:val="20"/>
                <w:szCs w:val="24"/>
              </w:rPr>
              <w:t>43 457</w:t>
            </w:r>
            <w:r w:rsidR="00AA6C4A">
              <w:rPr>
                <w:rFonts w:ascii="Arial" w:eastAsia="Times New Roman" w:hAnsi="Arial" w:cs="Arial"/>
                <w:sz w:val="20"/>
                <w:szCs w:val="24"/>
              </w:rPr>
              <w:t>,00</w:t>
            </w:r>
          </w:p>
        </w:tc>
        <w:tc>
          <w:tcPr>
            <w:tcW w:w="1701" w:type="dxa"/>
          </w:tcPr>
          <w:p w14:paraId="0B39AD5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25E7E4C2" w14:textId="3CB5C1BE" w:rsidR="00AA6C4A" w:rsidRDefault="005238DD">
            <w:pPr>
              <w:rPr>
                <w:rFonts w:ascii="Arial" w:eastAsia="Times New Roman" w:hAnsi="Arial" w:cs="Arial"/>
                <w:sz w:val="20"/>
                <w:szCs w:val="24"/>
              </w:rPr>
            </w:pPr>
            <w:r>
              <w:rPr>
                <w:rFonts w:ascii="Arial" w:eastAsia="Times New Roman" w:hAnsi="Arial" w:cs="Arial"/>
                <w:sz w:val="20"/>
                <w:szCs w:val="24"/>
              </w:rPr>
              <w:t>A</w:t>
            </w:r>
            <w:r w:rsidR="00AA6C4A">
              <w:rPr>
                <w:rFonts w:ascii="Arial" w:eastAsia="Times New Roman" w:hAnsi="Arial" w:cs="Arial"/>
                <w:sz w:val="20"/>
                <w:szCs w:val="24"/>
              </w:rPr>
              <w:t>rtykuły</w:t>
            </w:r>
            <w:r>
              <w:rPr>
                <w:rFonts w:ascii="Arial" w:eastAsia="Times New Roman" w:hAnsi="Arial" w:cs="Arial"/>
                <w:sz w:val="20"/>
                <w:szCs w:val="24"/>
              </w:rPr>
              <w:t xml:space="preserve">: </w:t>
            </w:r>
            <w:bookmarkStart w:id="0" w:name="_GoBack"/>
            <w:bookmarkEnd w:id="0"/>
            <w:r>
              <w:rPr>
                <w:rFonts w:ascii="Arial" w:eastAsia="Times New Roman" w:hAnsi="Arial" w:cs="Arial"/>
                <w:sz w:val="20"/>
                <w:szCs w:val="24"/>
              </w:rPr>
              <w:t>36496</w:t>
            </w:r>
          </w:p>
        </w:tc>
      </w:tr>
      <w:tr w:rsidR="00AA6C4A" w:rsidRPr="002B50C0" w14:paraId="1F4875BC" w14:textId="77777777" w:rsidTr="00047D9D">
        <w:tc>
          <w:tcPr>
            <w:tcW w:w="2545" w:type="dxa"/>
          </w:tcPr>
          <w:p w14:paraId="41B0F867" w14:textId="77777777" w:rsidR="00AA6C4A" w:rsidRPr="00430174" w:rsidRDefault="00AA6C4A" w:rsidP="006A60AA">
            <w:pPr>
              <w:pStyle w:val="Tekstpodstawowy2"/>
              <w:spacing w:after="0" w:line="259" w:lineRule="auto"/>
              <w:ind w:left="34"/>
              <w:rPr>
                <w:rFonts w:cs="Arial"/>
                <w:sz w:val="20"/>
                <w:lang w:val="pl-PL"/>
              </w:rPr>
            </w:pPr>
            <w:r>
              <w:rPr>
                <w:rFonts w:cs="Arial"/>
                <w:sz w:val="20"/>
              </w:rPr>
              <w:t xml:space="preserve">6. </w:t>
            </w:r>
            <w:proofErr w:type="spellStart"/>
            <w:r>
              <w:rPr>
                <w:rFonts w:cs="Arial"/>
                <w:sz w:val="20"/>
              </w:rPr>
              <w:t>Liczba</w:t>
            </w:r>
            <w:proofErr w:type="spellEnd"/>
            <w:r>
              <w:rPr>
                <w:rFonts w:cs="Arial"/>
                <w:sz w:val="20"/>
              </w:rPr>
              <w:t xml:space="preserve"> </w:t>
            </w:r>
            <w:proofErr w:type="spellStart"/>
            <w:r>
              <w:rPr>
                <w:rFonts w:cs="Arial"/>
                <w:sz w:val="20"/>
              </w:rPr>
              <w:t>utworzonych</w:t>
            </w:r>
            <w:proofErr w:type="spellEnd"/>
            <w:r>
              <w:rPr>
                <w:rFonts w:cs="Arial"/>
                <w:sz w:val="20"/>
              </w:rPr>
              <w:t xml:space="preserve"> API [</w:t>
            </w:r>
            <w:proofErr w:type="spellStart"/>
            <w:r>
              <w:rPr>
                <w:rFonts w:cs="Arial"/>
                <w:sz w:val="20"/>
              </w:rPr>
              <w:t>szt</w:t>
            </w:r>
            <w:proofErr w:type="spellEnd"/>
            <w:r>
              <w:rPr>
                <w:rFonts w:cs="Arial"/>
                <w:sz w:val="20"/>
              </w:rPr>
              <w: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724D38EB" w:rsidR="00AA6C4A" w:rsidRDefault="00D0593D"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0DD28BE" w14:textId="77777777" w:rsidTr="00047D9D">
        <w:tc>
          <w:tcPr>
            <w:tcW w:w="2545" w:type="dxa"/>
          </w:tcPr>
          <w:p w14:paraId="39D95ED3"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0261AC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53DECCB6" w14:textId="77777777" w:rsidTr="00047D9D">
        <w:tc>
          <w:tcPr>
            <w:tcW w:w="2545" w:type="dxa"/>
          </w:tcPr>
          <w:p w14:paraId="7F70E310"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8. Liczba pobrań/</w:t>
            </w:r>
            <w:proofErr w:type="spellStart"/>
            <w:r>
              <w:rPr>
                <w:rFonts w:ascii="Arial" w:eastAsia="Times New Roman" w:hAnsi="Arial" w:cs="Arial"/>
                <w:sz w:val="20"/>
                <w:szCs w:val="24"/>
              </w:rPr>
              <w:t>odtworzeń</w:t>
            </w:r>
            <w:proofErr w:type="spellEnd"/>
            <w:r>
              <w:rPr>
                <w:rFonts w:ascii="Arial" w:eastAsia="Times New Roman" w:hAnsi="Arial" w:cs="Arial"/>
                <w:sz w:val="20"/>
                <w:szCs w:val="24"/>
              </w:rPr>
              <w:t xml:space="preserve"> dokumentów zawierających informacje</w:t>
            </w:r>
          </w:p>
          <w:p w14:paraId="28C3E3D6" w14:textId="77777777" w:rsidR="00AA6C4A" w:rsidRPr="00430174" w:rsidRDefault="00AA6C4A" w:rsidP="00AA6C4A">
            <w:pPr>
              <w:pStyle w:val="Tekstpodstawowy2"/>
              <w:spacing w:after="0" w:line="259" w:lineRule="auto"/>
              <w:ind w:left="34"/>
              <w:rPr>
                <w:rFonts w:cs="Arial"/>
                <w:sz w:val="20"/>
                <w:lang w:val="pl-PL"/>
              </w:rPr>
            </w:pPr>
            <w:proofErr w:type="spellStart"/>
            <w:r>
              <w:rPr>
                <w:rFonts w:cs="Arial"/>
                <w:sz w:val="20"/>
              </w:rPr>
              <w:t>sektora</w:t>
            </w:r>
            <w:proofErr w:type="spellEnd"/>
            <w:r>
              <w:rPr>
                <w:rFonts w:cs="Arial"/>
                <w:sz w:val="20"/>
              </w:rPr>
              <w:t xml:space="preserve"> </w:t>
            </w:r>
            <w:proofErr w:type="spellStart"/>
            <w:r>
              <w:rPr>
                <w:rFonts w:cs="Arial"/>
                <w:sz w:val="20"/>
              </w:rPr>
              <w:t>publicznego</w:t>
            </w:r>
            <w:proofErr w:type="spellEnd"/>
            <w:r>
              <w:rPr>
                <w:rFonts w:cs="Arial"/>
                <w:sz w:val="20"/>
              </w:rPr>
              <w:t xml:space="preserve"> [</w:t>
            </w:r>
            <w:proofErr w:type="spellStart"/>
            <w:r>
              <w:rPr>
                <w:rFonts w:cs="Arial"/>
                <w:sz w:val="20"/>
              </w:rPr>
              <w:t>szt</w:t>
            </w:r>
            <w:proofErr w:type="spellEnd"/>
            <w:r>
              <w:rPr>
                <w:rFonts w:cs="Arial"/>
                <w:sz w:val="20"/>
              </w:rPr>
              <w:t>./</w:t>
            </w:r>
            <w:proofErr w:type="spellStart"/>
            <w:r>
              <w:rPr>
                <w:rFonts w:cs="Arial"/>
                <w:sz w:val="20"/>
              </w:rPr>
              <w:t>rok</w:t>
            </w:r>
            <w:proofErr w:type="spellEnd"/>
            <w:r>
              <w:rPr>
                <w:rFonts w:cs="Arial"/>
                <w:sz w:val="20"/>
              </w:rPr>
              <w:t>]</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86 022,00</w:t>
            </w:r>
          </w:p>
        </w:tc>
        <w:tc>
          <w:tcPr>
            <w:tcW w:w="1701" w:type="dxa"/>
          </w:tcPr>
          <w:p w14:paraId="09A50311" w14:textId="77777777" w:rsidR="00AA6C4A" w:rsidRDefault="00AA6C4A" w:rsidP="00430174">
            <w:pPr>
              <w:autoSpaceDE w:val="0"/>
              <w:rPr>
                <w:rFonts w:ascii="Arial" w:eastAsia="Times New Roman" w:hAnsi="Arial" w:cs="Arial"/>
                <w:sz w:val="20"/>
                <w:szCs w:val="24"/>
              </w:rPr>
            </w:pPr>
            <w:r>
              <w:rPr>
                <w:rFonts w:ascii="Arial" w:hAnsi="Arial" w:cs="Arial"/>
                <w:sz w:val="18"/>
                <w:szCs w:val="18"/>
              </w:rPr>
              <w:t>07.2022</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77777777" w:rsidR="00AA6C4A" w:rsidRDefault="00AA6C4A" w:rsidP="00AA6C4A">
            <w:pPr>
              <w:rPr>
                <w:rFonts w:ascii="Arial" w:hAnsi="Arial" w:cs="Arial"/>
                <w:color w:val="0070C0"/>
                <w:sz w:val="18"/>
                <w:szCs w:val="20"/>
              </w:rPr>
            </w:pPr>
            <w:r>
              <w:rPr>
                <w:rFonts w:ascii="Arial" w:hAnsi="Arial" w:cs="Arial"/>
                <w:sz w:val="18"/>
                <w:szCs w:val="20"/>
              </w:rPr>
              <w:t>07.2021</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6E42E6FF" w:rsidR="00C6751B" w:rsidRPr="00141A92" w:rsidRDefault="00C6751B" w:rsidP="00C6751B">
            <w:pPr>
              <w:rPr>
                <w:rFonts w:ascii="Arial" w:hAnsi="Arial" w:cs="Arial"/>
                <w:color w:val="0070C0"/>
                <w:sz w:val="18"/>
                <w:szCs w:val="20"/>
              </w:rPr>
            </w:pP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lastRenderedPageBreak/>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p>
          <w:p w14:paraId="78436D05" w14:textId="77777777" w:rsidR="00F43B2C" w:rsidRPr="00141A92" w:rsidRDefault="00F43B2C" w:rsidP="00AA6C4A">
            <w:pPr>
              <w:rPr>
                <w:rFonts w:ascii="Arial" w:hAnsi="Arial" w:cs="Arial"/>
                <w:color w:val="0070C0"/>
              </w:rPr>
            </w:pPr>
            <w:r w:rsidRPr="009162AA">
              <w:rPr>
                <w:rFonts w:ascii="Arial" w:hAnsi="Arial" w:cs="Arial"/>
                <w:sz w:val="20"/>
                <w:szCs w:val="20"/>
              </w:rPr>
              <w:t>Nie nastąpiła zmiana w zakresie ryzyka w stosunku do poprzedniego okresu sprawozdawczego</w:t>
            </w:r>
            <w:r>
              <w:rPr>
                <w:rFonts w:ascii="Arial" w:hAnsi="Arial" w:cs="Arial"/>
                <w:color w:val="0070C0"/>
                <w:sz w:val="20"/>
                <w:szCs w:val="20"/>
              </w:rPr>
              <w:t>.</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weryfikacja zakresu rzeczowego prac oraz 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xml:space="preserve">- dokładne sprecyzowanie zakresu obowiązków </w:t>
            </w:r>
            <w:r>
              <w:rPr>
                <w:rFonts w:ascii="Arial" w:hAnsi="Arial" w:cs="Arial"/>
                <w:sz w:val="20"/>
                <w:szCs w:val="20"/>
              </w:rPr>
              <w:lastRenderedPageBreak/>
              <w:t>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dokładne precyzowanie zakresu obowiązków 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w:t>
            </w:r>
            <w:r>
              <w:rPr>
                <w:rFonts w:ascii="Arial" w:eastAsia="Times New Roman" w:hAnsi="Arial" w:cs="Arial"/>
                <w:sz w:val="20"/>
                <w:szCs w:val="24"/>
              </w:rPr>
              <w:lastRenderedPageBreak/>
              <w:t>on-line informacji sektora publicznego.</w:t>
            </w:r>
          </w:p>
          <w:p w14:paraId="41E010AB" w14:textId="77777777" w:rsidR="00335651" w:rsidRPr="00141A92" w:rsidRDefault="00335651" w:rsidP="00430174">
            <w:pPr>
              <w:rPr>
                <w:rFonts w:ascii="Arial" w:hAnsi="Arial" w:cs="Arial"/>
                <w:color w:val="0070C0"/>
                <w:sz w:val="18"/>
                <w:szCs w:val="20"/>
              </w:rPr>
            </w:pPr>
            <w:r w:rsidRPr="00165597">
              <w:rPr>
                <w:rFonts w:ascii="Arial" w:hAnsi="Arial" w:cs="Arial"/>
                <w:sz w:val="20"/>
                <w:szCs w:val="20"/>
              </w:rPr>
              <w:t>Nie nastąpiła zmiana w zakresie ryzyka w stosunku do poprzedniego okresu sprawozdawczego</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 xml:space="preserve">Faktyczne efekty powyższych działań spowodowały, że przeprowadzona została rekrutacja w wyniku której nastąpił wybór osób posiadających odpowiednią wiedzę i umiejętności. Zorganizowano i przeprowadzono szkolenie, jak również stworzono system kontroli jakości polegający na wykrywanie na bieżąco błędów i ich korygowanie. Wymieniony system obejmuje </w:t>
            </w:r>
            <w:r>
              <w:rPr>
                <w:rFonts w:ascii="Arial" w:hAnsi="Arial" w:cs="Arial"/>
                <w:sz w:val="20"/>
                <w:szCs w:val="20"/>
              </w:rPr>
              <w:lastRenderedPageBreak/>
              <w:t>zadanie dotyczące redagowania nowo powstałych rekordów bazy.</w:t>
            </w:r>
          </w:p>
          <w:p w14:paraId="7BECEE33" w14:textId="77777777" w:rsidR="00F43B2C" w:rsidRDefault="00F43B2C" w:rsidP="00430174">
            <w:pPr>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 xml:space="preserve">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w:t>
            </w:r>
            <w:r>
              <w:rPr>
                <w:rFonts w:ascii="Arial" w:hAnsi="Arial" w:cs="Arial"/>
                <w:sz w:val="20"/>
                <w:szCs w:val="20"/>
              </w:rPr>
              <w:lastRenderedPageBreak/>
              <w:t>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4885127E"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02131C4C" w14:textId="77777777" w:rsidR="00430174" w:rsidRDefault="00430174" w:rsidP="00430174">
            <w:pPr>
              <w:snapToGrid w:val="0"/>
              <w:rPr>
                <w:rFonts w:ascii="Arial" w:hAnsi="Arial" w:cs="Arial"/>
                <w:sz w:val="20"/>
                <w:szCs w:val="20"/>
              </w:rPr>
            </w:pPr>
            <w:r>
              <w:rPr>
                <w:rFonts w:ascii="Arial" w:hAnsi="Arial" w:cs="Arial"/>
                <w:sz w:val="20"/>
                <w:szCs w:val="20"/>
              </w:rPr>
              <w:t>zakupione zostaną dyski zewnętrzne oraz pendrive, celem m. in. zabezpieczenia danych.</w:t>
            </w:r>
          </w:p>
          <w:p w14:paraId="32313C6B" w14:textId="77777777" w:rsidR="00430174" w:rsidRDefault="00430174" w:rsidP="00430174">
            <w:pPr>
              <w:snapToGrid w:val="0"/>
              <w:rPr>
                <w:rFonts w:ascii="Arial" w:hAnsi="Arial" w:cs="Arial"/>
                <w:sz w:val="20"/>
                <w:szCs w:val="20"/>
              </w:rPr>
            </w:pPr>
          </w:p>
          <w:p w14:paraId="25E7A02E"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41F8BDE2" w14:textId="77777777" w:rsidR="00430174" w:rsidRDefault="00430174" w:rsidP="00430174">
            <w:pPr>
              <w:snapToGrid w:val="0"/>
              <w:rPr>
                <w:rFonts w:ascii="Arial" w:hAnsi="Arial" w:cs="Arial"/>
                <w:sz w:val="20"/>
                <w:szCs w:val="20"/>
              </w:rPr>
            </w:pPr>
            <w:r>
              <w:rPr>
                <w:rFonts w:ascii="Arial" w:hAnsi="Arial" w:cs="Arial"/>
                <w:sz w:val="20"/>
                <w:szCs w:val="20"/>
              </w:rPr>
              <w:t>- naprawa przez specjalistów zatrudnionych w strukturach UPP,</w:t>
            </w:r>
          </w:p>
          <w:p w14:paraId="7E995147" w14:textId="77777777" w:rsidR="00430174" w:rsidRDefault="00430174" w:rsidP="00430174">
            <w:pPr>
              <w:snapToGrid w:val="0"/>
              <w:rPr>
                <w:rFonts w:ascii="Arial" w:hAnsi="Arial" w:cs="Arial"/>
                <w:sz w:val="20"/>
                <w:szCs w:val="20"/>
              </w:rPr>
            </w:pPr>
            <w:r>
              <w:rPr>
                <w:rFonts w:ascii="Arial" w:hAnsi="Arial" w:cs="Arial"/>
                <w:sz w:val="20"/>
                <w:szCs w:val="20"/>
              </w:rPr>
              <w:t>- kontakt z producentem sprzętu celem naprawy/złożenia reklamacji,</w:t>
            </w:r>
          </w:p>
          <w:p w14:paraId="5AD00A40" w14:textId="77777777" w:rsidR="00430174" w:rsidRDefault="00430174" w:rsidP="00430174">
            <w:pPr>
              <w:numPr>
                <w:ilvl w:val="0"/>
                <w:numId w:val="22"/>
              </w:numPr>
              <w:snapToGrid w:val="0"/>
              <w:rPr>
                <w:rFonts w:ascii="Arial" w:hAnsi="Arial" w:cs="Arial"/>
                <w:sz w:val="20"/>
                <w:szCs w:val="20"/>
              </w:rPr>
            </w:pPr>
            <w:r>
              <w:rPr>
                <w:rFonts w:ascii="Arial" w:hAnsi="Arial" w:cs="Arial"/>
                <w:sz w:val="20"/>
                <w:szCs w:val="20"/>
              </w:rPr>
              <w:t>aktualizacja harmonogramu.</w:t>
            </w:r>
          </w:p>
          <w:p w14:paraId="7A262405" w14:textId="77777777" w:rsidR="00430174" w:rsidRDefault="00430174" w:rsidP="00430174">
            <w:pPr>
              <w:rPr>
                <w:rFonts w:ascii="Arial" w:hAnsi="Arial" w:cs="Arial"/>
                <w:sz w:val="20"/>
                <w:szCs w:val="20"/>
              </w:rPr>
            </w:pPr>
            <w:r>
              <w:rPr>
                <w:rFonts w:ascii="Arial" w:hAnsi="Arial" w:cs="Arial"/>
                <w:sz w:val="20"/>
                <w:szCs w:val="20"/>
              </w:rPr>
              <w:t>Nie nastąpiła żadna zmiana  w zakresie omawianego ryzyka, sprzęt działa bezawaryjnie.</w:t>
            </w:r>
          </w:p>
          <w:p w14:paraId="2440CDCD" w14:textId="77777777" w:rsidR="009237BD" w:rsidRDefault="009237BD" w:rsidP="00430174">
            <w:pPr>
              <w:rPr>
                <w:rFonts w:ascii="Arial" w:hAnsi="Arial" w:cs="Arial"/>
                <w:sz w:val="20"/>
                <w:szCs w:val="20"/>
              </w:rPr>
            </w:pPr>
            <w:r>
              <w:rPr>
                <w:rFonts w:ascii="Arial" w:hAnsi="Arial" w:cs="Arial"/>
                <w:sz w:val="20"/>
                <w:szCs w:val="20"/>
              </w:rPr>
              <w:t xml:space="preserve">W stosunku do poprzedniego okresu sprawozdawczego nastąpiła zmiana w zakresie ryzyka tj. awaria </w:t>
            </w:r>
            <w:r w:rsidR="00B17C5C">
              <w:rPr>
                <w:rFonts w:ascii="Arial" w:hAnsi="Arial" w:cs="Arial"/>
                <w:sz w:val="20"/>
                <w:szCs w:val="20"/>
              </w:rPr>
              <w:t xml:space="preserve">u Lidera projektu </w:t>
            </w:r>
            <w:r w:rsidR="00F07B0E">
              <w:rPr>
                <w:rFonts w:ascii="Arial" w:hAnsi="Arial" w:cs="Arial"/>
                <w:sz w:val="20"/>
                <w:szCs w:val="20"/>
              </w:rPr>
              <w:t>zakupionego komputera oraz drukarki. Na okres trwania naprawy serwisowej popsuty sprzęt zastąpiono innym, sprawnym. Nie rzutowało to na opóźnienie w realizacji prac projektowych.</w:t>
            </w:r>
          </w:p>
          <w:p w14:paraId="65240038" w14:textId="77777777" w:rsidR="00676A4D" w:rsidRDefault="00676A4D" w:rsidP="00430174">
            <w:pPr>
              <w:rPr>
                <w:rFonts w:ascii="Arial" w:hAnsi="Arial" w:cs="Arial"/>
                <w:sz w:val="20"/>
                <w:szCs w:val="20"/>
              </w:rPr>
            </w:pPr>
            <w:r>
              <w:rPr>
                <w:rFonts w:ascii="Arial" w:hAnsi="Arial" w:cs="Arial"/>
                <w:sz w:val="20"/>
                <w:szCs w:val="20"/>
              </w:rPr>
              <w:lastRenderedPageBreak/>
              <w:t xml:space="preserve">W stosunku do poprzedniego okresu sprawozdawczego nastąpiła zmiana w zakresie ryzyka tj. awaria u Lidera projektu zakupionej drukarki firmy </w:t>
            </w:r>
            <w:proofErr w:type="spellStart"/>
            <w:r>
              <w:rPr>
                <w:rFonts w:ascii="Arial" w:hAnsi="Arial" w:cs="Arial"/>
                <w:sz w:val="20"/>
                <w:szCs w:val="20"/>
              </w:rPr>
              <w:t>Brother</w:t>
            </w:r>
            <w:proofErr w:type="spellEnd"/>
            <w:r>
              <w:rPr>
                <w:rFonts w:ascii="Arial" w:hAnsi="Arial" w:cs="Arial"/>
                <w:sz w:val="20"/>
                <w:szCs w:val="20"/>
              </w:rPr>
              <w:t xml:space="preserve"> (kolor). Naprawy serwisowe nie spowodowały poprawy działania drukarki. </w:t>
            </w:r>
            <w:r w:rsidR="00280C8E">
              <w:rPr>
                <w:rFonts w:ascii="Arial" w:hAnsi="Arial" w:cs="Arial"/>
                <w:sz w:val="20"/>
                <w:szCs w:val="20"/>
              </w:rPr>
              <w:t xml:space="preserve">Wizyta przedstawiciela firmy </w:t>
            </w:r>
            <w:proofErr w:type="spellStart"/>
            <w:r w:rsidR="00280C8E">
              <w:rPr>
                <w:rFonts w:ascii="Arial" w:hAnsi="Arial" w:cs="Arial"/>
                <w:sz w:val="20"/>
                <w:szCs w:val="20"/>
              </w:rPr>
              <w:t>eo</w:t>
            </w:r>
            <w:proofErr w:type="spellEnd"/>
            <w:r w:rsidR="00280C8E">
              <w:rPr>
                <w:rFonts w:ascii="Arial" w:hAnsi="Arial" w:cs="Arial"/>
                <w:sz w:val="20"/>
                <w:szCs w:val="20"/>
              </w:rPr>
              <w:t xml:space="preserve"> Networks S.A. z Warszawy nie przyniosła żadnych rezultatów. Inżynier serwisu (nazwisko nieczytelne) wszystkie czynności wykonywał na własnym sprzęcie (dwa tablety, na jednym z nich drukarka nie działała).Nie działająca  drukarka nie została zweryfikowana na komputerach Biblioteki. Objawy awarii pozostają do dzisiaj bez zmian. Nie ma zgody dostawcy na wymianę sprzętu na bezawaryjny. </w:t>
            </w:r>
          </w:p>
          <w:p w14:paraId="312960E0" w14:textId="77777777" w:rsidR="00280C8E" w:rsidRDefault="00666556" w:rsidP="00430174">
            <w:pPr>
              <w:rPr>
                <w:rFonts w:ascii="Arial" w:hAnsi="Arial" w:cs="Arial"/>
                <w:sz w:val="20"/>
                <w:szCs w:val="20"/>
              </w:rPr>
            </w:pPr>
            <w:r>
              <w:rPr>
                <w:rFonts w:ascii="Arial" w:hAnsi="Arial" w:cs="Arial"/>
                <w:sz w:val="20"/>
                <w:szCs w:val="20"/>
              </w:rPr>
              <w:t>Sytuacja ta nie rzutuje na opóźnienie w realizacji prac projektowych, przy realizacji projektu wspomagamy się sprzętem bibliotecznym.</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lastRenderedPageBreak/>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E1A0C59"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58589217" w14:textId="77777777" w:rsidR="00430174" w:rsidRDefault="00430174" w:rsidP="00430174">
            <w:pPr>
              <w:jc w:val="both"/>
              <w:rPr>
                <w:rFonts w:ascii="Arial" w:hAnsi="Arial" w:cs="Arial"/>
                <w:sz w:val="20"/>
                <w:szCs w:val="20"/>
              </w:rPr>
            </w:pPr>
            <w:r>
              <w:rPr>
                <w:rFonts w:ascii="Arial" w:hAnsi="Arial" w:cs="Arial"/>
                <w:sz w:val="20"/>
                <w:szCs w:val="20"/>
              </w:rPr>
              <w:t>-aktualizacja harmonogramu,</w:t>
            </w:r>
          </w:p>
          <w:p w14:paraId="58E95B70" w14:textId="77777777" w:rsidR="00430174" w:rsidRDefault="00430174" w:rsidP="00430174">
            <w:pPr>
              <w:snapToGrid w:val="0"/>
              <w:jc w:val="both"/>
              <w:rPr>
                <w:rFonts w:ascii="Arial" w:hAnsi="Arial" w:cs="Arial"/>
                <w:sz w:val="20"/>
                <w:szCs w:val="20"/>
              </w:rPr>
            </w:pPr>
            <w:r>
              <w:rPr>
                <w:rFonts w:ascii="Arial" w:hAnsi="Arial" w:cs="Arial"/>
                <w:sz w:val="20"/>
                <w:szCs w:val="20"/>
              </w:rPr>
              <w:t>-skierowanie wniosku do Komitetu Sterującego.</w:t>
            </w:r>
          </w:p>
          <w:p w14:paraId="0B65C4C9" w14:textId="77777777" w:rsidR="00430174" w:rsidRDefault="00430174" w:rsidP="00430174">
            <w:pPr>
              <w:snapToGrid w:val="0"/>
              <w:rPr>
                <w:rFonts w:ascii="Arial" w:hAnsi="Arial" w:cs="Arial"/>
                <w:sz w:val="20"/>
                <w:szCs w:val="20"/>
              </w:rPr>
            </w:pPr>
            <w:r>
              <w:rPr>
                <w:rFonts w:ascii="Arial" w:hAnsi="Arial" w:cs="Arial"/>
                <w:sz w:val="20"/>
                <w:szCs w:val="20"/>
              </w:rPr>
              <w:t>Omawiane ryzyko nie wystąpiło.</w:t>
            </w:r>
          </w:p>
          <w:p w14:paraId="5A3B187A"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684CFFB7" w14:textId="77777777" w:rsidR="00430174" w:rsidRDefault="00430174" w:rsidP="00430174">
            <w:pPr>
              <w:jc w:val="both"/>
              <w:rPr>
                <w:rFonts w:ascii="Arial" w:hAnsi="Arial" w:cs="Arial"/>
                <w:sz w:val="20"/>
                <w:szCs w:val="20"/>
              </w:rPr>
            </w:pPr>
            <w:r>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Default="00430174" w:rsidP="00430174">
            <w:pPr>
              <w:jc w:val="both"/>
              <w:rPr>
                <w:rFonts w:ascii="Arial" w:hAnsi="Arial" w:cs="Arial"/>
                <w:sz w:val="20"/>
                <w:szCs w:val="20"/>
              </w:rPr>
            </w:pPr>
            <w:r>
              <w:rPr>
                <w:rFonts w:ascii="Arial" w:hAnsi="Arial" w:cs="Arial"/>
                <w:sz w:val="20"/>
                <w:szCs w:val="20"/>
              </w:rPr>
              <w:lastRenderedPageBreak/>
              <w:t>Ponadto przewiduje się: oprócz rozdzielenia obowiązków wśród innych pracowników,  w przypadku dłuższej nieobecności, zawarcie umowy na zastępstwo oraz aktualizację harmonogramu.</w:t>
            </w:r>
          </w:p>
          <w:p w14:paraId="74E371C5" w14:textId="77777777" w:rsidR="00430174" w:rsidRDefault="00430174" w:rsidP="00430174">
            <w:pPr>
              <w:jc w:val="both"/>
              <w:rPr>
                <w:rFonts w:ascii="Arial" w:hAnsi="Arial" w:cs="Arial"/>
                <w:sz w:val="20"/>
                <w:szCs w:val="20"/>
              </w:rPr>
            </w:pPr>
            <w:r>
              <w:rPr>
                <w:rFonts w:ascii="Arial" w:hAnsi="Arial" w:cs="Arial"/>
                <w:sz w:val="20"/>
                <w:szCs w:val="20"/>
              </w:rPr>
              <w:t>Absencja w stopniu nieznacznym, nie miała wpływu na ryzyko wydłużenia realizacji projektu/zmian w harmonogramie.</w:t>
            </w:r>
          </w:p>
          <w:p w14:paraId="54909ADC" w14:textId="77777777" w:rsidR="00430174" w:rsidRDefault="00430174" w:rsidP="00430174">
            <w:pPr>
              <w:jc w:val="both"/>
              <w:rPr>
                <w:rFonts w:ascii="Arial" w:hAnsi="Arial" w:cs="Arial"/>
                <w:sz w:val="20"/>
                <w:szCs w:val="20"/>
              </w:rPr>
            </w:pPr>
            <w:r>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p>
          <w:p w14:paraId="4A91D358"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lastRenderedPageBreak/>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t>Ryzyko utraty siły roboczej na rzecz innych rynków europejskich nie wystąpiło.</w:t>
            </w:r>
          </w:p>
          <w:p w14:paraId="3F73799A"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t>proponowana praca zastępcza w systemie off-</w:t>
            </w:r>
            <w:proofErr w:type="spellStart"/>
            <w:r>
              <w:rPr>
                <w:rFonts w:ascii="Arial" w:hAnsi="Arial" w:cs="Arial"/>
                <w:sz w:val="20"/>
                <w:szCs w:val="20"/>
              </w:rPr>
              <w:t>line</w:t>
            </w:r>
            <w:proofErr w:type="spellEnd"/>
            <w:r>
              <w:rPr>
                <w:rFonts w:ascii="Arial" w:hAnsi="Arial" w:cs="Arial"/>
                <w:sz w:val="20"/>
                <w:szCs w:val="20"/>
              </w:rPr>
              <w:t>,</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wysyłanie pakietów do dołączenia do bazy, zamiast pracy bezpośrednio na 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t>Do tej pory nie miało miejsca zerwane łącza z serwerem ICM ani awaria serwera.</w:t>
            </w:r>
          </w:p>
          <w:p w14:paraId="61FE024F" w14:textId="77777777" w:rsidR="00AB68B9" w:rsidRPr="009162AA" w:rsidRDefault="00AB68B9" w:rsidP="009162AA">
            <w:pPr>
              <w:rPr>
                <w:b/>
                <w:bCs/>
                <w:lang w:eastAsia="pl-PL"/>
              </w:rPr>
            </w:pPr>
            <w:r w:rsidRPr="00165597">
              <w:rPr>
                <w:rFonts w:ascii="Arial" w:hAnsi="Arial" w:cs="Arial"/>
                <w:sz w:val="20"/>
                <w:szCs w:val="20"/>
              </w:rPr>
              <w:t>Nie nastąpiła zmiana w zakresie ryzyka w stosunku do poprzedniego okresu sprawozdawczego</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03F3B371" w14:textId="7BD500FD" w:rsidR="00430174" w:rsidRPr="009162AA" w:rsidRDefault="00BB059E" w:rsidP="009162AA">
      <w:pPr>
        <w:pStyle w:val="Akapitzlist"/>
        <w:numPr>
          <w:ilvl w:val="0"/>
          <w:numId w:val="28"/>
        </w:numPr>
      </w:pPr>
      <w:r w:rsidRPr="00AB68B9">
        <w:rPr>
          <w:rStyle w:val="Nagwek2Znak"/>
          <w:rFonts w:ascii="Arial" w:hAnsi="Arial" w:cs="Arial"/>
          <w:b/>
          <w:color w:val="auto"/>
          <w:sz w:val="24"/>
          <w:szCs w:val="24"/>
        </w:rPr>
        <w:lastRenderedPageBreak/>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p>
    <w:p w14:paraId="3737B152" w14:textId="77777777" w:rsidR="00A92887" w:rsidRDefault="00A92887" w:rsidP="00A92887">
      <w:pPr>
        <w:spacing w:after="0"/>
        <w:jc w:val="both"/>
        <w:rPr>
          <w:rFonts w:ascii="Arial" w:hAnsi="Arial" w:cs="Arial"/>
        </w:rPr>
      </w:pPr>
    </w:p>
    <w:p w14:paraId="6E9A6443" w14:textId="77777777" w:rsidR="00A92887" w:rsidRDefault="00A92887" w:rsidP="00A92887">
      <w:pPr>
        <w:spacing w:after="0"/>
        <w:jc w:val="both"/>
        <w:rPr>
          <w:rFonts w:ascii="Arial" w:hAnsi="Arial" w:cs="Arial"/>
        </w:rPr>
      </w:pPr>
    </w:p>
    <w:p w14:paraId="34055780" w14:textId="77777777" w:rsidR="00A92887" w:rsidRDefault="00A92887" w:rsidP="00A92887">
      <w:pPr>
        <w:spacing w:after="0"/>
        <w:jc w:val="both"/>
        <w:rPr>
          <w:rFonts w:ascii="Arial" w:hAnsi="Arial" w:cs="Arial"/>
        </w:rPr>
      </w:pPr>
      <w:r w:rsidRPr="00A92887">
        <w:rPr>
          <w:rFonts w:ascii="Arial" w:hAnsi="Arial" w:cs="Arial"/>
        </w:rPr>
        <w:t xml:space="preserve">Załącznik nr 1 </w:t>
      </w:r>
    </w:p>
    <w:p w14:paraId="4BFA9866" w14:textId="77777777"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413BF" w14:textId="77777777" w:rsidR="00245D60" w:rsidRDefault="00245D60" w:rsidP="00BB2420">
      <w:pPr>
        <w:spacing w:after="0" w:line="240" w:lineRule="auto"/>
      </w:pPr>
      <w:r>
        <w:separator/>
      </w:r>
    </w:p>
  </w:endnote>
  <w:endnote w:type="continuationSeparator" w:id="0">
    <w:p w14:paraId="667DDE16" w14:textId="77777777" w:rsidR="00245D60" w:rsidRDefault="00245D60"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57175">
              <w:rPr>
                <w:b/>
                <w:bCs/>
                <w:noProof/>
              </w:rPr>
              <w:t>16</w:t>
            </w:r>
            <w:r>
              <w:rPr>
                <w:b/>
                <w:bCs/>
                <w:sz w:val="24"/>
                <w:szCs w:val="24"/>
              </w:rPr>
              <w:fldChar w:fldCharType="end"/>
            </w:r>
            <w:r>
              <w:t xml:space="preserve"> z </w:t>
            </w:r>
            <w:r>
              <w:rPr>
                <w:b/>
                <w:bCs/>
                <w:noProof/>
              </w:rPr>
              <w:t>5</w:t>
            </w:r>
          </w:p>
        </w:sdtContent>
      </w:sdt>
    </w:sdtContent>
  </w:sdt>
  <w:p w14:paraId="19A82397" w14:textId="77777777" w:rsidR="00275939" w:rsidRDefault="00275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0F030" w14:textId="77777777" w:rsidR="00245D60" w:rsidRDefault="00245D60" w:rsidP="00BB2420">
      <w:pPr>
        <w:spacing w:after="0" w:line="240" w:lineRule="auto"/>
      </w:pPr>
      <w:r>
        <w:separator/>
      </w:r>
    </w:p>
  </w:footnote>
  <w:footnote w:type="continuationSeparator" w:id="0">
    <w:p w14:paraId="3D155128" w14:textId="77777777" w:rsidR="00245D60" w:rsidRDefault="00245D60" w:rsidP="00BB2420">
      <w:pPr>
        <w:spacing w:after="0" w:line="240" w:lineRule="auto"/>
      </w:pPr>
      <w:r>
        <w:continuationSeparator/>
      </w:r>
    </w:p>
  </w:footnote>
  <w:footnote w:id="1">
    <w:p w14:paraId="28461019" w14:textId="77777777"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4D7B"/>
    <w:rsid w:val="00006E59"/>
    <w:rsid w:val="00043DD9"/>
    <w:rsid w:val="00044D68"/>
    <w:rsid w:val="00047D9D"/>
    <w:rsid w:val="0006403E"/>
    <w:rsid w:val="00070663"/>
    <w:rsid w:val="00071880"/>
    <w:rsid w:val="00081AE9"/>
    <w:rsid w:val="00084E5B"/>
    <w:rsid w:val="00087231"/>
    <w:rsid w:val="00095944"/>
    <w:rsid w:val="000A1DFB"/>
    <w:rsid w:val="000A2F32"/>
    <w:rsid w:val="000A3938"/>
    <w:rsid w:val="000B36CB"/>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65EB6"/>
    <w:rsid w:val="00176FBB"/>
    <w:rsid w:val="00181E97"/>
    <w:rsid w:val="00182A08"/>
    <w:rsid w:val="001879B1"/>
    <w:rsid w:val="001A2EF2"/>
    <w:rsid w:val="001C2D74"/>
    <w:rsid w:val="001C7FAC"/>
    <w:rsid w:val="001E0CAC"/>
    <w:rsid w:val="001E16A3"/>
    <w:rsid w:val="001E1DEA"/>
    <w:rsid w:val="001E7199"/>
    <w:rsid w:val="001F2425"/>
    <w:rsid w:val="001F24A0"/>
    <w:rsid w:val="001F67EC"/>
    <w:rsid w:val="001F6C6B"/>
    <w:rsid w:val="0020330A"/>
    <w:rsid w:val="00237279"/>
    <w:rsid w:val="00240D69"/>
    <w:rsid w:val="00241B5E"/>
    <w:rsid w:val="00245D60"/>
    <w:rsid w:val="002462A2"/>
    <w:rsid w:val="00252087"/>
    <w:rsid w:val="0025641E"/>
    <w:rsid w:val="00263392"/>
    <w:rsid w:val="00265194"/>
    <w:rsid w:val="00275939"/>
    <w:rsid w:val="00276C00"/>
    <w:rsid w:val="00280C8E"/>
    <w:rsid w:val="00293351"/>
    <w:rsid w:val="00294349"/>
    <w:rsid w:val="002A1993"/>
    <w:rsid w:val="002A3C02"/>
    <w:rsid w:val="002A4F87"/>
    <w:rsid w:val="002A5452"/>
    <w:rsid w:val="002B4889"/>
    <w:rsid w:val="002B50C0"/>
    <w:rsid w:val="002B51D2"/>
    <w:rsid w:val="002B6F21"/>
    <w:rsid w:val="002D048E"/>
    <w:rsid w:val="002D3D4A"/>
    <w:rsid w:val="002D7ADA"/>
    <w:rsid w:val="002E2FAF"/>
    <w:rsid w:val="002F29A3"/>
    <w:rsid w:val="0030196F"/>
    <w:rsid w:val="00302775"/>
    <w:rsid w:val="00304D04"/>
    <w:rsid w:val="00310D8E"/>
    <w:rsid w:val="003221F2"/>
    <w:rsid w:val="00322614"/>
    <w:rsid w:val="00333644"/>
    <w:rsid w:val="00334A24"/>
    <w:rsid w:val="00335651"/>
    <w:rsid w:val="003410FE"/>
    <w:rsid w:val="003508E7"/>
    <w:rsid w:val="003542F1"/>
    <w:rsid w:val="00356A3E"/>
    <w:rsid w:val="00356C53"/>
    <w:rsid w:val="003642B8"/>
    <w:rsid w:val="00392ECE"/>
    <w:rsid w:val="003933E2"/>
    <w:rsid w:val="00394590"/>
    <w:rsid w:val="003A4115"/>
    <w:rsid w:val="003B5B7A"/>
    <w:rsid w:val="003B6BE0"/>
    <w:rsid w:val="003B777E"/>
    <w:rsid w:val="003C4F99"/>
    <w:rsid w:val="003C7325"/>
    <w:rsid w:val="003D7DD0"/>
    <w:rsid w:val="003E13F6"/>
    <w:rsid w:val="003E3144"/>
    <w:rsid w:val="003E4F80"/>
    <w:rsid w:val="003F4EDD"/>
    <w:rsid w:val="00401388"/>
    <w:rsid w:val="00405EA4"/>
    <w:rsid w:val="0041034F"/>
    <w:rsid w:val="004118A3"/>
    <w:rsid w:val="00423A26"/>
    <w:rsid w:val="00425046"/>
    <w:rsid w:val="00430174"/>
    <w:rsid w:val="004350B8"/>
    <w:rsid w:val="00444AAB"/>
    <w:rsid w:val="00450089"/>
    <w:rsid w:val="00450462"/>
    <w:rsid w:val="00462B3F"/>
    <w:rsid w:val="004729D1"/>
    <w:rsid w:val="0047373A"/>
    <w:rsid w:val="004C1D48"/>
    <w:rsid w:val="004D10EC"/>
    <w:rsid w:val="004D65CA"/>
    <w:rsid w:val="004F6E89"/>
    <w:rsid w:val="00506B55"/>
    <w:rsid w:val="005076A1"/>
    <w:rsid w:val="00513213"/>
    <w:rsid w:val="00517F12"/>
    <w:rsid w:val="0052102C"/>
    <w:rsid w:val="005212C8"/>
    <w:rsid w:val="005238DD"/>
    <w:rsid w:val="00524E6C"/>
    <w:rsid w:val="00530941"/>
    <w:rsid w:val="005332D6"/>
    <w:rsid w:val="00543ADC"/>
    <w:rsid w:val="00544DFE"/>
    <w:rsid w:val="005548F2"/>
    <w:rsid w:val="005734CE"/>
    <w:rsid w:val="0058396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06BDD"/>
    <w:rsid w:val="0062054D"/>
    <w:rsid w:val="006317FD"/>
    <w:rsid w:val="006334BF"/>
    <w:rsid w:val="00635A54"/>
    <w:rsid w:val="00644E61"/>
    <w:rsid w:val="006469C9"/>
    <w:rsid w:val="00652FEA"/>
    <w:rsid w:val="00656B06"/>
    <w:rsid w:val="00661A62"/>
    <w:rsid w:val="00666556"/>
    <w:rsid w:val="006731D9"/>
    <w:rsid w:val="00676A4D"/>
    <w:rsid w:val="006822BC"/>
    <w:rsid w:val="00682978"/>
    <w:rsid w:val="006948D3"/>
    <w:rsid w:val="006A5979"/>
    <w:rsid w:val="006A60AA"/>
    <w:rsid w:val="006B034F"/>
    <w:rsid w:val="006B5117"/>
    <w:rsid w:val="006C78AE"/>
    <w:rsid w:val="006D6702"/>
    <w:rsid w:val="006D69A0"/>
    <w:rsid w:val="006E0CFA"/>
    <w:rsid w:val="006E6205"/>
    <w:rsid w:val="00701800"/>
    <w:rsid w:val="00725708"/>
    <w:rsid w:val="007325A1"/>
    <w:rsid w:val="00740A47"/>
    <w:rsid w:val="00746ABD"/>
    <w:rsid w:val="0075188D"/>
    <w:rsid w:val="0076607D"/>
    <w:rsid w:val="0077418F"/>
    <w:rsid w:val="00775C44"/>
    <w:rsid w:val="00776802"/>
    <w:rsid w:val="007924CE"/>
    <w:rsid w:val="0079450F"/>
    <w:rsid w:val="00795AFA"/>
    <w:rsid w:val="007A4742"/>
    <w:rsid w:val="007A6E8B"/>
    <w:rsid w:val="007B0251"/>
    <w:rsid w:val="007C2F7E"/>
    <w:rsid w:val="007C6235"/>
    <w:rsid w:val="007C70D1"/>
    <w:rsid w:val="007D1990"/>
    <w:rsid w:val="007D2C34"/>
    <w:rsid w:val="007D38BD"/>
    <w:rsid w:val="007D3F21"/>
    <w:rsid w:val="007E341A"/>
    <w:rsid w:val="007E4605"/>
    <w:rsid w:val="007F126F"/>
    <w:rsid w:val="00803FBE"/>
    <w:rsid w:val="00805178"/>
    <w:rsid w:val="00806134"/>
    <w:rsid w:val="00821432"/>
    <w:rsid w:val="00830B70"/>
    <w:rsid w:val="00840749"/>
    <w:rsid w:val="00870FC5"/>
    <w:rsid w:val="0087452F"/>
    <w:rsid w:val="00875528"/>
    <w:rsid w:val="008776EB"/>
    <w:rsid w:val="00884686"/>
    <w:rsid w:val="008A332F"/>
    <w:rsid w:val="008A52F6"/>
    <w:rsid w:val="008B44FF"/>
    <w:rsid w:val="008C144D"/>
    <w:rsid w:val="008C411D"/>
    <w:rsid w:val="008C4BCD"/>
    <w:rsid w:val="008C6721"/>
    <w:rsid w:val="008D3826"/>
    <w:rsid w:val="008F10B8"/>
    <w:rsid w:val="008F2D9B"/>
    <w:rsid w:val="008F67EE"/>
    <w:rsid w:val="009043C3"/>
    <w:rsid w:val="00907F6D"/>
    <w:rsid w:val="00911190"/>
    <w:rsid w:val="0091332C"/>
    <w:rsid w:val="009162AA"/>
    <w:rsid w:val="009237BD"/>
    <w:rsid w:val="00924CBC"/>
    <w:rsid w:val="009256F2"/>
    <w:rsid w:val="00933BEC"/>
    <w:rsid w:val="009347B8"/>
    <w:rsid w:val="00936729"/>
    <w:rsid w:val="00945E7D"/>
    <w:rsid w:val="0095183B"/>
    <w:rsid w:val="00952126"/>
    <w:rsid w:val="00952617"/>
    <w:rsid w:val="00957175"/>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04250"/>
    <w:rsid w:val="00A11788"/>
    <w:rsid w:val="00A30847"/>
    <w:rsid w:val="00A36AE2"/>
    <w:rsid w:val="00A43E49"/>
    <w:rsid w:val="00A44EA2"/>
    <w:rsid w:val="00A46236"/>
    <w:rsid w:val="00A56D63"/>
    <w:rsid w:val="00A67685"/>
    <w:rsid w:val="00A728AE"/>
    <w:rsid w:val="00A804AE"/>
    <w:rsid w:val="00A86449"/>
    <w:rsid w:val="00A87C1C"/>
    <w:rsid w:val="00A92887"/>
    <w:rsid w:val="00AA4CAB"/>
    <w:rsid w:val="00AA51AD"/>
    <w:rsid w:val="00AA6C4A"/>
    <w:rsid w:val="00AA730D"/>
    <w:rsid w:val="00AB2E01"/>
    <w:rsid w:val="00AB68B9"/>
    <w:rsid w:val="00AC173E"/>
    <w:rsid w:val="00AC256E"/>
    <w:rsid w:val="00AC7E26"/>
    <w:rsid w:val="00AD45BB"/>
    <w:rsid w:val="00AE1643"/>
    <w:rsid w:val="00AE3A6C"/>
    <w:rsid w:val="00AF09B8"/>
    <w:rsid w:val="00AF567D"/>
    <w:rsid w:val="00B12BF9"/>
    <w:rsid w:val="00B17709"/>
    <w:rsid w:val="00B17C5C"/>
    <w:rsid w:val="00B23828"/>
    <w:rsid w:val="00B263B8"/>
    <w:rsid w:val="00B303F7"/>
    <w:rsid w:val="00B31426"/>
    <w:rsid w:val="00B41415"/>
    <w:rsid w:val="00B440C3"/>
    <w:rsid w:val="00B46B7D"/>
    <w:rsid w:val="00B50560"/>
    <w:rsid w:val="00B523FA"/>
    <w:rsid w:val="00B52879"/>
    <w:rsid w:val="00B64B3C"/>
    <w:rsid w:val="00B673C6"/>
    <w:rsid w:val="00B7252C"/>
    <w:rsid w:val="00B74859"/>
    <w:rsid w:val="00B87D3D"/>
    <w:rsid w:val="00B91243"/>
    <w:rsid w:val="00BA481C"/>
    <w:rsid w:val="00BB059E"/>
    <w:rsid w:val="00BB1BE1"/>
    <w:rsid w:val="00BB2420"/>
    <w:rsid w:val="00BB28AB"/>
    <w:rsid w:val="00BB49AC"/>
    <w:rsid w:val="00BB5ACE"/>
    <w:rsid w:val="00BC1BD2"/>
    <w:rsid w:val="00BC2F32"/>
    <w:rsid w:val="00BC6BE4"/>
    <w:rsid w:val="00BC710A"/>
    <w:rsid w:val="00BD7616"/>
    <w:rsid w:val="00BE47CD"/>
    <w:rsid w:val="00BE5BF9"/>
    <w:rsid w:val="00BE5F38"/>
    <w:rsid w:val="00C01292"/>
    <w:rsid w:val="00C1106C"/>
    <w:rsid w:val="00C26361"/>
    <w:rsid w:val="00C302F1"/>
    <w:rsid w:val="00C307C6"/>
    <w:rsid w:val="00C3575F"/>
    <w:rsid w:val="00C42AEA"/>
    <w:rsid w:val="00C57985"/>
    <w:rsid w:val="00C6617F"/>
    <w:rsid w:val="00C6751B"/>
    <w:rsid w:val="00C76B5C"/>
    <w:rsid w:val="00C76CE4"/>
    <w:rsid w:val="00C837BB"/>
    <w:rsid w:val="00CA516B"/>
    <w:rsid w:val="00CB4DED"/>
    <w:rsid w:val="00CC7E21"/>
    <w:rsid w:val="00CD769E"/>
    <w:rsid w:val="00CE74F9"/>
    <w:rsid w:val="00CE7777"/>
    <w:rsid w:val="00CF2E64"/>
    <w:rsid w:val="00D02F6D"/>
    <w:rsid w:val="00D0593D"/>
    <w:rsid w:val="00D22C21"/>
    <w:rsid w:val="00D25CFE"/>
    <w:rsid w:val="00D4607F"/>
    <w:rsid w:val="00D57025"/>
    <w:rsid w:val="00D57765"/>
    <w:rsid w:val="00D679B7"/>
    <w:rsid w:val="00D77F50"/>
    <w:rsid w:val="00D859F4"/>
    <w:rsid w:val="00D85A52"/>
    <w:rsid w:val="00D86FEC"/>
    <w:rsid w:val="00DA34DF"/>
    <w:rsid w:val="00DA4835"/>
    <w:rsid w:val="00DB69FD"/>
    <w:rsid w:val="00DC0A8A"/>
    <w:rsid w:val="00DC1705"/>
    <w:rsid w:val="00DC39A9"/>
    <w:rsid w:val="00DC4C79"/>
    <w:rsid w:val="00DE055D"/>
    <w:rsid w:val="00DE6249"/>
    <w:rsid w:val="00DE731D"/>
    <w:rsid w:val="00E0076D"/>
    <w:rsid w:val="00E07644"/>
    <w:rsid w:val="00E11B44"/>
    <w:rsid w:val="00E15919"/>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612E"/>
    <w:rsid w:val="00EA0B4F"/>
    <w:rsid w:val="00EC131C"/>
    <w:rsid w:val="00EC2AFC"/>
    <w:rsid w:val="00EE78FB"/>
    <w:rsid w:val="00EF3457"/>
    <w:rsid w:val="00F07B0E"/>
    <w:rsid w:val="00F138F7"/>
    <w:rsid w:val="00F2008A"/>
    <w:rsid w:val="00F21D9E"/>
    <w:rsid w:val="00F23EC0"/>
    <w:rsid w:val="00F23EC9"/>
    <w:rsid w:val="00F25348"/>
    <w:rsid w:val="00F366AF"/>
    <w:rsid w:val="00F43B2C"/>
    <w:rsid w:val="00F45506"/>
    <w:rsid w:val="00F51A23"/>
    <w:rsid w:val="00F60062"/>
    <w:rsid w:val="00F613CC"/>
    <w:rsid w:val="00F664BB"/>
    <w:rsid w:val="00F724E4"/>
    <w:rsid w:val="00F72629"/>
    <w:rsid w:val="00F72FA6"/>
    <w:rsid w:val="00F76777"/>
    <w:rsid w:val="00F81657"/>
    <w:rsid w:val="00F83F2F"/>
    <w:rsid w:val="00F84381"/>
    <w:rsid w:val="00F86555"/>
    <w:rsid w:val="00F86C58"/>
    <w:rsid w:val="00FB3BEB"/>
    <w:rsid w:val="00FC020A"/>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7C050-7B47-48AC-A735-7D39DE2A3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2729</Words>
  <Characters>16377</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2020-04-30T16:34:00Z</dcterms:created>
  <dcterms:modified xsi:type="dcterms:W3CDTF">2020-07-15T10:41:00Z</dcterms:modified>
</cp:coreProperties>
</file>