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00492D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</w:t>
      </w:r>
      <w:r w:rsidR="00B5481E"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9E919A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="00B5481E" w:rsidRPr="00B5481E">
        <w:rPr>
          <w:rFonts w:ascii="Cambria" w:eastAsia="Times New Roman" w:hAnsi="Cambria" w:cs="Arial"/>
          <w:b/>
          <w:lang w:eastAsia="pl-PL"/>
        </w:rPr>
        <w:t xml:space="preserve">„Dostawa </w:t>
      </w:r>
      <w:r w:rsidR="00195E92">
        <w:rPr>
          <w:rFonts w:ascii="Cambria" w:eastAsia="Times New Roman" w:hAnsi="Cambria" w:cs="Arial"/>
          <w:b/>
          <w:lang w:eastAsia="pl-PL"/>
        </w:rPr>
        <w:t>stalowych palet do szkółki kontenerowej</w:t>
      </w:r>
      <w:bookmarkStart w:id="0" w:name="_GoBack"/>
      <w:bookmarkEnd w:id="0"/>
      <w:r w:rsidR="00B5481E" w:rsidRPr="00B5481E">
        <w:rPr>
          <w:rFonts w:ascii="Cambria" w:eastAsia="Times New Roman" w:hAnsi="Cambria" w:cs="Arial"/>
          <w:b/>
          <w:lang w:eastAsia="pl-PL"/>
        </w:rPr>
        <w:t>”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F0CCB" w14:textId="77777777" w:rsidR="006474D9" w:rsidRDefault="006474D9" w:rsidP="00A2664D">
      <w:pPr>
        <w:spacing w:after="0" w:line="240" w:lineRule="auto"/>
      </w:pPr>
      <w:r>
        <w:separator/>
      </w:r>
    </w:p>
  </w:endnote>
  <w:endnote w:type="continuationSeparator" w:id="0">
    <w:p w14:paraId="1EAFE641" w14:textId="77777777" w:rsidR="006474D9" w:rsidRDefault="006474D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72A7C" w14:textId="77777777" w:rsidR="006474D9" w:rsidRDefault="006474D9" w:rsidP="00A2664D">
      <w:pPr>
        <w:spacing w:after="0" w:line="240" w:lineRule="auto"/>
      </w:pPr>
      <w:r>
        <w:separator/>
      </w:r>
    </w:p>
  </w:footnote>
  <w:footnote w:type="continuationSeparator" w:id="0">
    <w:p w14:paraId="62F24055" w14:textId="77777777" w:rsidR="006474D9" w:rsidRDefault="006474D9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63D0B"/>
    <w:rsid w:val="00137DE0"/>
    <w:rsid w:val="00160375"/>
    <w:rsid w:val="00195E92"/>
    <w:rsid w:val="001F3C93"/>
    <w:rsid w:val="002016D4"/>
    <w:rsid w:val="002207FF"/>
    <w:rsid w:val="00307223"/>
    <w:rsid w:val="003D4CAD"/>
    <w:rsid w:val="005D54F1"/>
    <w:rsid w:val="006474D9"/>
    <w:rsid w:val="00650830"/>
    <w:rsid w:val="008233AC"/>
    <w:rsid w:val="008C1B49"/>
    <w:rsid w:val="009F1ADE"/>
    <w:rsid w:val="00A13059"/>
    <w:rsid w:val="00A2664D"/>
    <w:rsid w:val="00B5481E"/>
    <w:rsid w:val="00BA0141"/>
    <w:rsid w:val="00BB6203"/>
    <w:rsid w:val="00CC194F"/>
    <w:rsid w:val="00DE47FC"/>
    <w:rsid w:val="00EC6DB9"/>
    <w:rsid w:val="00F23CEC"/>
    <w:rsid w:val="00F6521A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Centkowski</cp:lastModifiedBy>
  <cp:revision>3</cp:revision>
  <dcterms:created xsi:type="dcterms:W3CDTF">2023-09-15T07:15:00Z</dcterms:created>
  <dcterms:modified xsi:type="dcterms:W3CDTF">2024-05-10T11:42:00Z</dcterms:modified>
</cp:coreProperties>
</file>